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69B" w:rsidRDefault="006A169B" w:rsidP="006A169B">
      <w:pPr>
        <w:jc w:val="center"/>
      </w:pPr>
      <w:r>
        <w:t xml:space="preserve">                                                                                                                                    Утверждены </w:t>
      </w:r>
    </w:p>
    <w:p w:rsidR="006A169B" w:rsidRDefault="006A169B" w:rsidP="006A169B">
      <w:pPr>
        <w:jc w:val="center"/>
      </w:pPr>
      <w:r>
        <w:t xml:space="preserve">                                                                                                           решением Совета депутатов </w:t>
      </w:r>
    </w:p>
    <w:p w:rsidR="006A169B" w:rsidRDefault="006A169B" w:rsidP="006A169B">
      <w:pPr>
        <w:jc w:val="center"/>
      </w:pPr>
      <w:r>
        <w:t xml:space="preserve">                                                                                                                         Чулымского района </w:t>
      </w:r>
    </w:p>
    <w:p w:rsidR="006A169B" w:rsidRDefault="006A169B" w:rsidP="006A169B">
      <w:pPr>
        <w:jc w:val="center"/>
      </w:pPr>
      <w:r>
        <w:t xml:space="preserve">                                                                                                          </w:t>
      </w:r>
      <w:r w:rsidR="00280D3B">
        <w:t xml:space="preserve">      </w:t>
      </w:r>
      <w:r>
        <w:t xml:space="preserve">от </w:t>
      </w:r>
      <w:r w:rsidR="00280D3B">
        <w:t>14.04.2025</w:t>
      </w:r>
      <w:r>
        <w:t xml:space="preserve">   № </w:t>
      </w:r>
      <w:r w:rsidR="00280D3B">
        <w:t xml:space="preserve"> 40/330</w:t>
      </w:r>
      <w:r>
        <w:t xml:space="preserve"> </w:t>
      </w:r>
    </w:p>
    <w:p w:rsidR="006A169B" w:rsidRPr="00A5149A" w:rsidRDefault="006A169B" w:rsidP="006A169B">
      <w:pPr>
        <w:jc w:val="center"/>
        <w:rPr>
          <w:sz w:val="28"/>
          <w:szCs w:val="28"/>
        </w:rP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8F77FF" w:rsidRDefault="008F77FF">
      <w:pPr>
        <w:jc w:val="center"/>
      </w:pPr>
    </w:p>
    <w:p w:rsidR="00CC3788" w:rsidRDefault="00CC3788">
      <w:pPr>
        <w:jc w:val="center"/>
      </w:pPr>
    </w:p>
    <w:p w:rsidR="00CC3788" w:rsidRDefault="00CC3788">
      <w:pPr>
        <w:jc w:val="center"/>
      </w:pPr>
    </w:p>
    <w:p w:rsidR="00CC3788" w:rsidRDefault="00CC3788">
      <w:pPr>
        <w:jc w:val="center"/>
      </w:pPr>
    </w:p>
    <w:p w:rsidR="008F77FF" w:rsidRDefault="008F77FF" w:rsidP="00C159F1">
      <w:pPr>
        <w:jc w:val="center"/>
      </w:pPr>
    </w:p>
    <w:p w:rsidR="008F77FF" w:rsidRDefault="008F77FF" w:rsidP="00C159F1">
      <w:pPr>
        <w:jc w:val="center"/>
      </w:pPr>
    </w:p>
    <w:p w:rsidR="008F77FF" w:rsidRDefault="008F77FF">
      <w:pPr>
        <w:jc w:val="center"/>
      </w:pPr>
    </w:p>
    <w:p w:rsidR="008F77FF" w:rsidRDefault="008F77FF">
      <w:pPr>
        <w:jc w:val="center"/>
      </w:pPr>
    </w:p>
    <w:p w:rsidR="008F77FF" w:rsidRDefault="008F77FF">
      <w:pPr>
        <w:jc w:val="center"/>
      </w:pPr>
    </w:p>
    <w:p w:rsidR="00C159F1" w:rsidRDefault="00C159F1">
      <w:pPr>
        <w:jc w:val="center"/>
      </w:pPr>
    </w:p>
    <w:p w:rsidR="00C159F1" w:rsidRDefault="00C159F1">
      <w:pPr>
        <w:jc w:val="center"/>
      </w:pPr>
    </w:p>
    <w:p w:rsidR="005A0981" w:rsidRDefault="005A0981">
      <w:pPr>
        <w:jc w:val="center"/>
      </w:pPr>
    </w:p>
    <w:p w:rsidR="005A0981" w:rsidRDefault="005A0981">
      <w:pPr>
        <w:jc w:val="center"/>
      </w:pPr>
    </w:p>
    <w:p w:rsidR="00C159F1" w:rsidRDefault="00C159F1">
      <w:pPr>
        <w:jc w:val="center"/>
      </w:pPr>
    </w:p>
    <w:p w:rsidR="00C159F1" w:rsidRDefault="00C159F1">
      <w:pPr>
        <w:jc w:val="center"/>
      </w:pPr>
    </w:p>
    <w:p w:rsidR="008F77FF" w:rsidRDefault="008F77FF">
      <w:pPr>
        <w:jc w:val="center"/>
      </w:pPr>
    </w:p>
    <w:p w:rsidR="008F77FF" w:rsidRDefault="008F77FF">
      <w:pPr>
        <w:jc w:val="center"/>
        <w:rPr>
          <w:b/>
        </w:rPr>
      </w:pPr>
    </w:p>
    <w:p w:rsidR="00CE0D9F" w:rsidRPr="008C045C" w:rsidRDefault="00CE0D9F" w:rsidP="00CE0D9F">
      <w:pPr>
        <w:jc w:val="center"/>
        <w:rPr>
          <w:b/>
          <w:sz w:val="26"/>
          <w:szCs w:val="26"/>
        </w:rPr>
      </w:pPr>
      <w:r w:rsidRPr="008C045C">
        <w:rPr>
          <w:b/>
          <w:sz w:val="26"/>
          <w:szCs w:val="26"/>
        </w:rPr>
        <w:t xml:space="preserve">ПРАВИЛА ЗЕМЛЕПОЛЬЗОВАНИЯ И ЗАСТРОЙКИ </w:t>
      </w:r>
      <w:r w:rsidR="00C22B7A">
        <w:rPr>
          <w:b/>
          <w:sz w:val="26"/>
          <w:szCs w:val="26"/>
        </w:rPr>
        <w:t>КУЛИКОВСКОГО</w:t>
      </w:r>
      <w:r w:rsidRPr="003A3082">
        <w:rPr>
          <w:b/>
          <w:sz w:val="26"/>
          <w:szCs w:val="26"/>
        </w:rPr>
        <w:t xml:space="preserve"> СЕЛЬСОВЕТА </w:t>
      </w:r>
      <w:r w:rsidR="002036C1">
        <w:rPr>
          <w:b/>
          <w:sz w:val="26"/>
          <w:szCs w:val="26"/>
        </w:rPr>
        <w:t>ЧУЛЫМСКОГО</w:t>
      </w:r>
      <w:r w:rsidRPr="003A3082">
        <w:rPr>
          <w:b/>
          <w:sz w:val="26"/>
          <w:szCs w:val="26"/>
        </w:rPr>
        <w:t xml:space="preserve"> РАЙОНА НОВОСИБИРСКОЙ ОБЛАСТИ</w:t>
      </w:r>
    </w:p>
    <w:p w:rsidR="00E25EE5" w:rsidRPr="007F0135" w:rsidRDefault="00E25EE5">
      <w:pPr>
        <w:jc w:val="center"/>
        <w:rPr>
          <w:b/>
        </w:rPr>
      </w:pPr>
    </w:p>
    <w:p w:rsidR="008F77FF" w:rsidRPr="007F0135" w:rsidRDefault="00E728D3">
      <w:pPr>
        <w:jc w:val="center"/>
        <w:rPr>
          <w:b/>
          <w:sz w:val="26"/>
          <w:szCs w:val="26"/>
        </w:rPr>
      </w:pPr>
      <w:r w:rsidRPr="007F0135">
        <w:rPr>
          <w:b/>
          <w:sz w:val="26"/>
          <w:szCs w:val="26"/>
        </w:rPr>
        <w:t>ГРАДОСТРОИТЕЛЬНЫЕ РЕГЛАМЕНТЫ</w:t>
      </w:r>
    </w:p>
    <w:p w:rsidR="008F77FF" w:rsidRPr="007F0135" w:rsidRDefault="008F77FF">
      <w:pPr>
        <w:jc w:val="center"/>
        <w:rPr>
          <w:b/>
        </w:rPr>
      </w:pPr>
    </w:p>
    <w:p w:rsidR="008F77FF" w:rsidRPr="007F0135" w:rsidRDefault="008F77FF">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C159F1" w:rsidRPr="007F0135" w:rsidRDefault="00C159F1">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rPr>
          <w:b/>
        </w:rPr>
      </w:pPr>
    </w:p>
    <w:p w:rsidR="008F77FF" w:rsidRPr="007F0135" w:rsidRDefault="008F77FF">
      <w:pPr>
        <w:jc w:val="center"/>
      </w:pPr>
    </w:p>
    <w:p w:rsidR="008F77FF" w:rsidRPr="007F0135" w:rsidRDefault="008F77FF">
      <w:pPr>
        <w:jc w:val="center"/>
      </w:pPr>
    </w:p>
    <w:p w:rsidR="005A0981" w:rsidRPr="0014139D" w:rsidRDefault="005A0981" w:rsidP="008778F1">
      <w:pPr>
        <w:rPr>
          <w:b/>
          <w:sz w:val="28"/>
          <w:szCs w:val="28"/>
        </w:rPr>
        <w:sectPr w:rsidR="005A0981" w:rsidRPr="0014139D" w:rsidSect="009837DF">
          <w:footerReference w:type="first" r:id="rId8"/>
          <w:pgSz w:w="11906" w:h="16838"/>
          <w:pgMar w:top="1134" w:right="850" w:bottom="1134" w:left="1701" w:header="708" w:footer="708" w:gutter="0"/>
          <w:cols w:space="720"/>
          <w:titlePg/>
        </w:sectPr>
      </w:pPr>
    </w:p>
    <w:p w:rsidR="008F77FF" w:rsidRPr="007F0135" w:rsidRDefault="001158A6" w:rsidP="008778F1">
      <w:pPr>
        <w:jc w:val="center"/>
        <w:rPr>
          <w:b/>
          <w:color w:val="auto"/>
        </w:rPr>
      </w:pPr>
      <w:r w:rsidRPr="007F0135">
        <w:rPr>
          <w:b/>
          <w:color w:val="auto"/>
        </w:rPr>
        <w:lastRenderedPageBreak/>
        <w:t>ОГЛАВЛЕНИЕ</w:t>
      </w:r>
    </w:p>
    <w:p w:rsidR="009C111B" w:rsidRPr="007A06FF" w:rsidRDefault="009C111B" w:rsidP="007A06FF">
      <w:pPr>
        <w:jc w:val="center"/>
        <w:rPr>
          <w:color w:val="auto"/>
          <w:sz w:val="22"/>
          <w:szCs w:val="22"/>
        </w:rPr>
      </w:pPr>
    </w:p>
    <w:sdt>
      <w:sdtPr>
        <w:rPr>
          <w:smallCaps w:val="0"/>
          <w:color w:val="auto"/>
          <w:sz w:val="22"/>
          <w:szCs w:val="22"/>
        </w:rPr>
        <w:id w:val="-692759557"/>
        <w:docPartObj>
          <w:docPartGallery w:val="Table of Contents"/>
          <w:docPartUnique/>
        </w:docPartObj>
      </w:sdtPr>
      <w:sdtEndPr>
        <w:rPr>
          <w:color w:val="000000"/>
          <w:sz w:val="24"/>
          <w:szCs w:val="24"/>
        </w:rPr>
      </w:sdtEndPr>
      <w:sdtContent>
        <w:p w:rsidR="000E673D" w:rsidRPr="000E673D" w:rsidRDefault="009C4288" w:rsidP="000E673D">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r w:rsidRPr="000E673D">
            <w:rPr>
              <w:smallCaps w:val="0"/>
              <w:color w:val="auto"/>
              <w:sz w:val="22"/>
              <w:szCs w:val="22"/>
            </w:rPr>
            <w:fldChar w:fldCharType="begin"/>
          </w:r>
          <w:r w:rsidR="009C111B" w:rsidRPr="000E673D">
            <w:rPr>
              <w:smallCaps w:val="0"/>
              <w:color w:val="auto"/>
              <w:sz w:val="22"/>
              <w:szCs w:val="22"/>
            </w:rPr>
            <w:instrText xml:space="preserve"> TOC \o "1-3" \h \z \u </w:instrText>
          </w:r>
          <w:r w:rsidRPr="000E673D">
            <w:rPr>
              <w:smallCaps w:val="0"/>
              <w:color w:val="auto"/>
              <w:sz w:val="22"/>
              <w:szCs w:val="22"/>
            </w:rPr>
            <w:fldChar w:fldCharType="separate"/>
          </w:r>
          <w:hyperlink w:anchor="_Toc170217545" w:history="1">
            <w:r w:rsidR="000E673D" w:rsidRPr="000E673D">
              <w:rPr>
                <w:rStyle w:val="afffb"/>
                <w:smallCaps w:val="0"/>
                <w:noProof/>
                <w:sz w:val="22"/>
                <w:szCs w:val="22"/>
              </w:rPr>
              <w:t>РАЗДЕЛ II. КАРТА ГРАДОСТРОИТЕЛЬНОГО ЗОНИРОВАНИЯ</w:t>
            </w:r>
            <w:r w:rsidR="000E673D" w:rsidRPr="000E673D">
              <w:rPr>
                <w:smallCaps w:val="0"/>
                <w:noProof/>
                <w:webHidden/>
                <w:sz w:val="22"/>
                <w:szCs w:val="22"/>
              </w:rPr>
              <w:tab/>
            </w:r>
            <w:r w:rsidRPr="000E673D">
              <w:rPr>
                <w:smallCaps w:val="0"/>
                <w:noProof/>
                <w:webHidden/>
                <w:sz w:val="22"/>
                <w:szCs w:val="22"/>
              </w:rPr>
              <w:fldChar w:fldCharType="begin"/>
            </w:r>
            <w:r w:rsidR="000E673D" w:rsidRPr="000E673D">
              <w:rPr>
                <w:smallCaps w:val="0"/>
                <w:noProof/>
                <w:webHidden/>
                <w:sz w:val="22"/>
                <w:szCs w:val="22"/>
              </w:rPr>
              <w:instrText xml:space="preserve"> PAGEREF _Toc170217545 \h </w:instrText>
            </w:r>
            <w:r w:rsidRPr="000E673D">
              <w:rPr>
                <w:smallCaps w:val="0"/>
                <w:noProof/>
                <w:webHidden/>
                <w:sz w:val="22"/>
                <w:szCs w:val="22"/>
              </w:rPr>
            </w:r>
            <w:r w:rsidRPr="000E673D">
              <w:rPr>
                <w:smallCaps w:val="0"/>
                <w:noProof/>
                <w:webHidden/>
                <w:sz w:val="22"/>
                <w:szCs w:val="22"/>
              </w:rPr>
              <w:fldChar w:fldCharType="separate"/>
            </w:r>
            <w:r w:rsidR="00F3435B">
              <w:rPr>
                <w:smallCaps w:val="0"/>
                <w:noProof/>
                <w:webHidden/>
                <w:sz w:val="22"/>
                <w:szCs w:val="22"/>
              </w:rPr>
              <w:t>3</w:t>
            </w:r>
            <w:r w:rsidRPr="000E673D">
              <w:rPr>
                <w:smallCaps w:val="0"/>
                <w:noProof/>
                <w:webHidden/>
                <w:sz w:val="22"/>
                <w:szCs w:val="22"/>
              </w:rPr>
              <w:fldChar w:fldCharType="end"/>
            </w:r>
          </w:hyperlink>
        </w:p>
        <w:p w:rsidR="000E673D" w:rsidRPr="000E673D" w:rsidRDefault="009C4288" w:rsidP="000E673D">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70217546" w:history="1">
            <w:r w:rsidR="000E673D" w:rsidRPr="000E673D">
              <w:rPr>
                <w:rStyle w:val="afffb"/>
                <w:smallCaps w:val="0"/>
                <w:noProof/>
                <w:sz w:val="22"/>
                <w:szCs w:val="22"/>
              </w:rPr>
              <w:t>ГЛАВА VII. Карта градостроительного зонирования</w:t>
            </w:r>
            <w:r w:rsidR="000E673D" w:rsidRPr="000E673D">
              <w:rPr>
                <w:smallCaps w:val="0"/>
                <w:noProof/>
                <w:webHidden/>
                <w:sz w:val="22"/>
                <w:szCs w:val="22"/>
              </w:rPr>
              <w:tab/>
            </w:r>
            <w:r w:rsidRPr="000E673D">
              <w:rPr>
                <w:smallCaps w:val="0"/>
                <w:noProof/>
                <w:webHidden/>
                <w:sz w:val="22"/>
                <w:szCs w:val="22"/>
              </w:rPr>
              <w:fldChar w:fldCharType="begin"/>
            </w:r>
            <w:r w:rsidR="000E673D" w:rsidRPr="000E673D">
              <w:rPr>
                <w:smallCaps w:val="0"/>
                <w:noProof/>
                <w:webHidden/>
                <w:sz w:val="22"/>
                <w:szCs w:val="22"/>
              </w:rPr>
              <w:instrText xml:space="preserve"> PAGEREF _Toc170217546 \h </w:instrText>
            </w:r>
            <w:r w:rsidRPr="000E673D">
              <w:rPr>
                <w:smallCaps w:val="0"/>
                <w:noProof/>
                <w:webHidden/>
                <w:sz w:val="22"/>
                <w:szCs w:val="22"/>
              </w:rPr>
            </w:r>
            <w:r w:rsidRPr="000E673D">
              <w:rPr>
                <w:smallCaps w:val="0"/>
                <w:noProof/>
                <w:webHidden/>
                <w:sz w:val="22"/>
                <w:szCs w:val="22"/>
              </w:rPr>
              <w:fldChar w:fldCharType="separate"/>
            </w:r>
            <w:r w:rsidR="00F3435B">
              <w:rPr>
                <w:smallCaps w:val="0"/>
                <w:noProof/>
                <w:webHidden/>
                <w:sz w:val="22"/>
                <w:szCs w:val="22"/>
              </w:rPr>
              <w:t>3</w:t>
            </w:r>
            <w:r w:rsidRPr="000E673D">
              <w:rPr>
                <w:smallCaps w:val="0"/>
                <w:noProof/>
                <w:webHidden/>
                <w:sz w:val="22"/>
                <w:szCs w:val="22"/>
              </w:rPr>
              <w:fldChar w:fldCharType="end"/>
            </w:r>
          </w:hyperlink>
        </w:p>
        <w:p w:rsidR="000E673D" w:rsidRPr="000E673D" w:rsidRDefault="009C4288" w:rsidP="000E673D">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70217547" w:history="1">
            <w:r w:rsidR="000E673D" w:rsidRPr="000E673D">
              <w:rPr>
                <w:rStyle w:val="afffb"/>
                <w:smallCaps w:val="0"/>
                <w:noProof/>
                <w:sz w:val="22"/>
                <w:szCs w:val="22"/>
              </w:rPr>
              <w:t>РАЗДЕЛ III. ГРАДОСТРОИТЕЛЬНЫЕ РЕГЛАМЕНТЫ ТЕРРИТОРИАЛЬНЫХ ЗОН</w:t>
            </w:r>
            <w:r w:rsidR="000E673D" w:rsidRPr="000E673D">
              <w:rPr>
                <w:smallCaps w:val="0"/>
                <w:noProof/>
                <w:webHidden/>
                <w:sz w:val="22"/>
                <w:szCs w:val="22"/>
              </w:rPr>
              <w:tab/>
            </w:r>
            <w:r w:rsidRPr="000E673D">
              <w:rPr>
                <w:smallCaps w:val="0"/>
                <w:noProof/>
                <w:webHidden/>
                <w:sz w:val="22"/>
                <w:szCs w:val="22"/>
              </w:rPr>
              <w:fldChar w:fldCharType="begin"/>
            </w:r>
            <w:r w:rsidR="000E673D" w:rsidRPr="000E673D">
              <w:rPr>
                <w:smallCaps w:val="0"/>
                <w:noProof/>
                <w:webHidden/>
                <w:sz w:val="22"/>
                <w:szCs w:val="22"/>
              </w:rPr>
              <w:instrText xml:space="preserve"> PAGEREF _Toc170217547 \h </w:instrText>
            </w:r>
            <w:r w:rsidRPr="000E673D">
              <w:rPr>
                <w:smallCaps w:val="0"/>
                <w:noProof/>
                <w:webHidden/>
                <w:sz w:val="22"/>
                <w:szCs w:val="22"/>
              </w:rPr>
            </w:r>
            <w:r w:rsidRPr="000E673D">
              <w:rPr>
                <w:smallCaps w:val="0"/>
                <w:noProof/>
                <w:webHidden/>
                <w:sz w:val="22"/>
                <w:szCs w:val="22"/>
              </w:rPr>
              <w:fldChar w:fldCharType="separate"/>
            </w:r>
            <w:r w:rsidR="00F3435B">
              <w:rPr>
                <w:smallCaps w:val="0"/>
                <w:noProof/>
                <w:webHidden/>
                <w:sz w:val="22"/>
                <w:szCs w:val="22"/>
              </w:rPr>
              <w:t>4</w:t>
            </w:r>
            <w:r w:rsidRPr="000E673D">
              <w:rPr>
                <w:smallCaps w:val="0"/>
                <w:noProof/>
                <w:webHidden/>
                <w:sz w:val="22"/>
                <w:szCs w:val="22"/>
              </w:rPr>
              <w:fldChar w:fldCharType="end"/>
            </w:r>
          </w:hyperlink>
        </w:p>
        <w:p w:rsidR="000E673D" w:rsidRPr="000E673D" w:rsidRDefault="009C4288" w:rsidP="000E673D">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70217548" w:history="1">
            <w:r w:rsidR="000E673D" w:rsidRPr="000E673D">
              <w:rPr>
                <w:rStyle w:val="afffb"/>
                <w:smallCaps w:val="0"/>
                <w:noProof/>
                <w:sz w:val="22"/>
                <w:szCs w:val="22"/>
              </w:rPr>
              <w:t xml:space="preserve">ГЛАВА </w:t>
            </w:r>
            <w:r w:rsidR="000E673D" w:rsidRPr="000E673D">
              <w:rPr>
                <w:rStyle w:val="afffb"/>
                <w:smallCaps w:val="0"/>
                <w:noProof/>
                <w:sz w:val="22"/>
                <w:szCs w:val="22"/>
                <w:lang w:val="en-US"/>
              </w:rPr>
              <w:t>VIII</w:t>
            </w:r>
            <w:r w:rsidR="000E673D" w:rsidRPr="000E673D">
              <w:rPr>
                <w:rStyle w:val="afffb"/>
                <w:smallCaps w:val="0"/>
                <w:noProof/>
                <w:sz w:val="22"/>
                <w:szCs w:val="22"/>
              </w:rPr>
              <w:t>. Градостроительные регламенты</w:t>
            </w:r>
            <w:r w:rsidR="000E673D" w:rsidRPr="000E673D">
              <w:rPr>
                <w:smallCaps w:val="0"/>
                <w:noProof/>
                <w:webHidden/>
                <w:sz w:val="22"/>
                <w:szCs w:val="22"/>
              </w:rPr>
              <w:tab/>
            </w:r>
            <w:r w:rsidRPr="000E673D">
              <w:rPr>
                <w:smallCaps w:val="0"/>
                <w:noProof/>
                <w:webHidden/>
                <w:sz w:val="22"/>
                <w:szCs w:val="22"/>
              </w:rPr>
              <w:fldChar w:fldCharType="begin"/>
            </w:r>
            <w:r w:rsidR="000E673D" w:rsidRPr="000E673D">
              <w:rPr>
                <w:smallCaps w:val="0"/>
                <w:noProof/>
                <w:webHidden/>
                <w:sz w:val="22"/>
                <w:szCs w:val="22"/>
              </w:rPr>
              <w:instrText xml:space="preserve"> PAGEREF _Toc170217548 \h </w:instrText>
            </w:r>
            <w:r w:rsidRPr="000E673D">
              <w:rPr>
                <w:smallCaps w:val="0"/>
                <w:noProof/>
                <w:webHidden/>
                <w:sz w:val="22"/>
                <w:szCs w:val="22"/>
              </w:rPr>
            </w:r>
            <w:r w:rsidRPr="000E673D">
              <w:rPr>
                <w:smallCaps w:val="0"/>
                <w:noProof/>
                <w:webHidden/>
                <w:sz w:val="22"/>
                <w:szCs w:val="22"/>
              </w:rPr>
              <w:fldChar w:fldCharType="separate"/>
            </w:r>
            <w:r w:rsidR="00F3435B">
              <w:rPr>
                <w:smallCaps w:val="0"/>
                <w:noProof/>
                <w:webHidden/>
                <w:sz w:val="22"/>
                <w:szCs w:val="22"/>
              </w:rPr>
              <w:t>4</w:t>
            </w:r>
            <w:r w:rsidRPr="000E673D">
              <w:rPr>
                <w:smallCaps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49" w:history="1">
            <w:r w:rsidR="000E673D" w:rsidRPr="000E673D">
              <w:rPr>
                <w:rStyle w:val="afffb"/>
                <w:rFonts w:eastAsiaTheme="majorEastAsia" w:cstheme="majorBidi"/>
                <w:i w:val="0"/>
                <w:noProof/>
                <w:sz w:val="22"/>
                <w:szCs w:val="22"/>
              </w:rPr>
              <w:t>Статья 13. Перечень территориальных зон</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_Toc170217549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4</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0" w:history="1">
            <w:r w:rsidR="000E673D" w:rsidRPr="000E673D">
              <w:rPr>
                <w:rStyle w:val="afffb"/>
                <w:rFonts w:eastAsiaTheme="majorEastAsia" w:cstheme="majorBidi"/>
                <w:i w:val="0"/>
                <w:noProof/>
                <w:sz w:val="22"/>
                <w:szCs w:val="22"/>
              </w:rPr>
              <w:t>Статья 14. 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_Toc170217550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5</w:t>
            </w:r>
            <w:r w:rsidRPr="000E673D">
              <w:rPr>
                <w:i w:val="0"/>
                <w:noProof/>
                <w:webHidden/>
                <w:sz w:val="22"/>
                <w:szCs w:val="22"/>
              </w:rPr>
              <w:fldChar w:fldCharType="end"/>
            </w:r>
          </w:hyperlink>
        </w:p>
        <w:p w:rsidR="000E673D" w:rsidRPr="000E673D" w:rsidRDefault="009C4288" w:rsidP="000E673D">
          <w:pPr>
            <w:pStyle w:val="22"/>
            <w:tabs>
              <w:tab w:val="right" w:leader="dot" w:pos="9345"/>
            </w:tabs>
            <w:ind w:left="0"/>
            <w:jc w:val="both"/>
            <w:rPr>
              <w:rFonts w:asciiTheme="minorHAnsi" w:eastAsiaTheme="minorEastAsia" w:hAnsiTheme="minorHAnsi" w:cstheme="minorBidi"/>
              <w:smallCaps w:val="0"/>
              <w:noProof/>
              <w:color w:val="auto"/>
              <w:kern w:val="2"/>
              <w:sz w:val="22"/>
              <w:szCs w:val="22"/>
              <w:lang w:eastAsia="zh-CN"/>
            </w:rPr>
          </w:pPr>
          <w:hyperlink w:anchor="_Toc170217551" w:history="1">
            <w:r w:rsidR="000E673D" w:rsidRPr="000E673D">
              <w:rPr>
                <w:rStyle w:val="afffb"/>
                <w:smallCaps w:val="0"/>
                <w:noProof/>
                <w:sz w:val="22"/>
                <w:szCs w:val="22"/>
              </w:rPr>
              <w:t xml:space="preserve">ГЛАВА </w:t>
            </w:r>
            <w:r w:rsidR="000E673D" w:rsidRPr="000E673D">
              <w:rPr>
                <w:rStyle w:val="afffb"/>
                <w:smallCaps w:val="0"/>
                <w:noProof/>
                <w:sz w:val="22"/>
                <w:szCs w:val="22"/>
                <w:lang w:val="en-US"/>
              </w:rPr>
              <w:t>IX</w:t>
            </w:r>
            <w:r w:rsidR="000E673D" w:rsidRPr="000E673D">
              <w:rPr>
                <w:rStyle w:val="afffb"/>
                <w:smallCaps w:val="0"/>
                <w:noProof/>
                <w:sz w:val="22"/>
                <w:szCs w:val="22"/>
              </w:rPr>
              <w:t>. ГРАДОСТРОИТЕЛЬНЫЕ РЕГЛАМЕНТЫ В ЧАСТИ ОГРАНИЧЕНИЙ ИСПОЛЬЗОВАНИЯ ЗЕМЕЛЬНЫХ УЧАСТКОВ И ОБЪЕКТОВ КАПИТАЛЬНОГО СТРОИТЕЛЬСТВА</w:t>
            </w:r>
            <w:r w:rsidR="000E673D" w:rsidRPr="000E673D">
              <w:rPr>
                <w:smallCaps w:val="0"/>
                <w:noProof/>
                <w:webHidden/>
                <w:sz w:val="22"/>
                <w:szCs w:val="22"/>
              </w:rPr>
              <w:tab/>
            </w:r>
            <w:r w:rsidRPr="000E673D">
              <w:rPr>
                <w:smallCaps w:val="0"/>
                <w:noProof/>
                <w:webHidden/>
                <w:sz w:val="22"/>
                <w:szCs w:val="22"/>
              </w:rPr>
              <w:fldChar w:fldCharType="begin"/>
            </w:r>
            <w:r w:rsidR="000E673D" w:rsidRPr="000E673D">
              <w:rPr>
                <w:smallCaps w:val="0"/>
                <w:noProof/>
                <w:webHidden/>
                <w:sz w:val="22"/>
                <w:szCs w:val="22"/>
              </w:rPr>
              <w:instrText xml:space="preserve"> PAGEREF _Toc170217551 \h </w:instrText>
            </w:r>
            <w:r w:rsidRPr="000E673D">
              <w:rPr>
                <w:smallCaps w:val="0"/>
                <w:noProof/>
                <w:webHidden/>
                <w:sz w:val="22"/>
                <w:szCs w:val="22"/>
              </w:rPr>
            </w:r>
            <w:r w:rsidRPr="000E673D">
              <w:rPr>
                <w:smallCaps w:val="0"/>
                <w:noProof/>
                <w:webHidden/>
                <w:sz w:val="22"/>
                <w:szCs w:val="22"/>
              </w:rPr>
              <w:fldChar w:fldCharType="separate"/>
            </w:r>
            <w:r w:rsidR="00F3435B">
              <w:rPr>
                <w:smallCaps w:val="0"/>
                <w:noProof/>
                <w:webHidden/>
                <w:sz w:val="22"/>
                <w:szCs w:val="22"/>
              </w:rPr>
              <w:t>25</w:t>
            </w:r>
            <w:r w:rsidRPr="000E673D">
              <w:rPr>
                <w:smallCaps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2" w:history="1">
            <w:r w:rsidR="000E673D" w:rsidRPr="000E673D">
              <w:rPr>
                <w:rStyle w:val="afffb"/>
                <w:rFonts w:eastAsiaTheme="majorEastAsia" w:cstheme="majorBidi"/>
                <w:i w:val="0"/>
                <w:noProof/>
                <w:sz w:val="22"/>
                <w:szCs w:val="22"/>
              </w:rPr>
              <w:t>Статья 15.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_Toc170217552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25</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3" w:history="1">
            <w:r w:rsidR="000E673D" w:rsidRPr="000E673D">
              <w:rPr>
                <w:rStyle w:val="afffb"/>
                <w:rFonts w:eastAsiaTheme="majorEastAsia" w:cstheme="majorBidi"/>
                <w:i w:val="0"/>
                <w:noProof/>
                <w:sz w:val="22"/>
                <w:szCs w:val="22"/>
              </w:rPr>
              <w:t>Статья 15.1. Водоохранная (рыбоохранная) зона и прибрежная защитная полоса</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_Toc170217553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25</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4" w:history="1">
            <w:r w:rsidR="000E673D" w:rsidRPr="000E673D">
              <w:rPr>
                <w:rStyle w:val="afffb"/>
                <w:rFonts w:eastAsiaTheme="majorEastAsia" w:cstheme="majorBidi"/>
                <w:i w:val="0"/>
                <w:noProof/>
                <w:sz w:val="22"/>
                <w:szCs w:val="22"/>
              </w:rPr>
              <w:t>Статья 15.2. Береговые полосы</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_Toc170217554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29</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5" w:history="1">
            <w:r w:rsidR="000E673D" w:rsidRPr="000E673D">
              <w:rPr>
                <w:rStyle w:val="afffb"/>
                <w:rFonts w:eastAsiaTheme="majorEastAsia" w:cstheme="majorBidi"/>
                <w:i w:val="0"/>
                <w:noProof/>
                <w:sz w:val="22"/>
                <w:szCs w:val="22"/>
              </w:rPr>
              <w:t>Статья 15.3. 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_Toc170217555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29</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6" w:history="1">
            <w:r w:rsidR="000E673D" w:rsidRPr="000E673D">
              <w:rPr>
                <w:rStyle w:val="afffb"/>
                <w:rFonts w:eastAsiaTheme="majorEastAsia" w:cstheme="majorBidi"/>
                <w:i w:val="0"/>
                <w:noProof/>
                <w:sz w:val="22"/>
                <w:szCs w:val="22"/>
              </w:rPr>
              <w:t>Статья 15.4. Охранные зоны линий и сооружений и связи</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_Toc170217556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31</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7" w:history="1">
            <w:r w:rsidR="000E673D" w:rsidRPr="000E673D">
              <w:rPr>
                <w:rStyle w:val="afffb"/>
                <w:rFonts w:eastAsiaTheme="majorEastAsia" w:cstheme="majorBidi"/>
                <w:i w:val="0"/>
                <w:noProof/>
                <w:sz w:val="22"/>
                <w:szCs w:val="22"/>
              </w:rPr>
              <w:t>Статья 15.5. Охранная зона пунктов государственной геодезической сети, государственной нивелирной сети и государственной гравиметрической сети</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_Toc170217557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33</w:t>
            </w:r>
            <w:r w:rsidRPr="000E673D">
              <w:rPr>
                <w:i w:val="0"/>
                <w:noProof/>
                <w:webHidden/>
                <w:sz w:val="22"/>
                <w:szCs w:val="22"/>
              </w:rPr>
              <w:fldChar w:fldCharType="end"/>
            </w:r>
          </w:hyperlink>
        </w:p>
        <w:p w:rsidR="000E673D" w:rsidRPr="000E673D" w:rsidRDefault="009C4288" w:rsidP="000E673D">
          <w:pPr>
            <w:pStyle w:val="31"/>
            <w:tabs>
              <w:tab w:val="right" w:leader="dot" w:pos="9345"/>
            </w:tabs>
            <w:ind w:left="0"/>
            <w:jc w:val="both"/>
            <w:rPr>
              <w:rFonts w:asciiTheme="minorHAnsi" w:eastAsiaTheme="minorEastAsia" w:hAnsiTheme="minorHAnsi" w:cstheme="minorBidi"/>
              <w:i w:val="0"/>
              <w:noProof/>
              <w:color w:val="auto"/>
              <w:kern w:val="2"/>
              <w:sz w:val="22"/>
              <w:szCs w:val="22"/>
              <w:lang w:eastAsia="zh-CN"/>
            </w:rPr>
          </w:pPr>
          <w:hyperlink w:anchor="_Toc170217558" w:history="1">
            <w:r w:rsidR="000E673D" w:rsidRPr="000E673D">
              <w:rPr>
                <w:rStyle w:val="afffb"/>
                <w:rFonts w:eastAsiaTheme="majorEastAsia" w:cstheme="majorBidi"/>
                <w:i w:val="0"/>
                <w:noProof/>
                <w:sz w:val="22"/>
                <w:szCs w:val="22"/>
              </w:rPr>
              <w:t>Статья 15.6. Придорожная полоса</w:t>
            </w:r>
            <w:r w:rsidR="000E673D" w:rsidRPr="000E673D">
              <w:rPr>
                <w:i w:val="0"/>
                <w:noProof/>
                <w:webHidden/>
                <w:sz w:val="22"/>
                <w:szCs w:val="22"/>
              </w:rPr>
              <w:tab/>
            </w:r>
            <w:r w:rsidRPr="000E673D">
              <w:rPr>
                <w:i w:val="0"/>
                <w:noProof/>
                <w:webHidden/>
                <w:sz w:val="22"/>
                <w:szCs w:val="22"/>
              </w:rPr>
              <w:fldChar w:fldCharType="begin"/>
            </w:r>
            <w:r w:rsidR="000E673D" w:rsidRPr="000E673D">
              <w:rPr>
                <w:i w:val="0"/>
                <w:noProof/>
                <w:webHidden/>
                <w:sz w:val="22"/>
                <w:szCs w:val="22"/>
              </w:rPr>
              <w:instrText xml:space="preserve"> PAGEREF _Toc170217558 \h </w:instrText>
            </w:r>
            <w:r w:rsidRPr="000E673D">
              <w:rPr>
                <w:i w:val="0"/>
                <w:noProof/>
                <w:webHidden/>
                <w:sz w:val="22"/>
                <w:szCs w:val="22"/>
              </w:rPr>
            </w:r>
            <w:r w:rsidRPr="000E673D">
              <w:rPr>
                <w:i w:val="0"/>
                <w:noProof/>
                <w:webHidden/>
                <w:sz w:val="22"/>
                <w:szCs w:val="22"/>
              </w:rPr>
              <w:fldChar w:fldCharType="separate"/>
            </w:r>
            <w:r w:rsidR="00F3435B">
              <w:rPr>
                <w:i w:val="0"/>
                <w:noProof/>
                <w:webHidden/>
                <w:sz w:val="22"/>
                <w:szCs w:val="22"/>
              </w:rPr>
              <w:t>34</w:t>
            </w:r>
            <w:r w:rsidRPr="000E673D">
              <w:rPr>
                <w:i w:val="0"/>
                <w:noProof/>
                <w:webHidden/>
                <w:sz w:val="22"/>
                <w:szCs w:val="22"/>
              </w:rPr>
              <w:fldChar w:fldCharType="end"/>
            </w:r>
          </w:hyperlink>
        </w:p>
        <w:p w:rsidR="009C111B" w:rsidRPr="007F0135" w:rsidRDefault="009C4288" w:rsidP="000E673D">
          <w:pPr>
            <w:jc w:val="both"/>
            <w:rPr>
              <w:szCs w:val="24"/>
            </w:rPr>
          </w:pPr>
          <w:r w:rsidRPr="000E673D">
            <w:rPr>
              <w:color w:val="auto"/>
              <w:sz w:val="22"/>
              <w:szCs w:val="22"/>
            </w:rPr>
            <w:fldChar w:fldCharType="end"/>
          </w:r>
        </w:p>
      </w:sdtContent>
    </w:sdt>
    <w:p w:rsidR="008F77FF" w:rsidRPr="007F0135" w:rsidRDefault="008F77FF"/>
    <w:p w:rsidR="009C111B" w:rsidRPr="007F0135" w:rsidRDefault="009C111B"/>
    <w:p w:rsidR="008F77FF" w:rsidRPr="007F0135" w:rsidRDefault="008F77FF">
      <w:pPr>
        <w:sectPr w:rsidR="008F77FF" w:rsidRPr="007F0135" w:rsidSect="009837DF">
          <w:headerReference w:type="default" r:id="rId9"/>
          <w:footerReference w:type="default" r:id="rId10"/>
          <w:headerReference w:type="first" r:id="rId11"/>
          <w:footerReference w:type="first" r:id="rId12"/>
          <w:pgSz w:w="11906" w:h="16838"/>
          <w:pgMar w:top="1418" w:right="850" w:bottom="1134" w:left="1701" w:header="708" w:footer="708" w:gutter="0"/>
          <w:cols w:space="720"/>
          <w:titlePg/>
        </w:sectPr>
      </w:pPr>
    </w:p>
    <w:p w:rsidR="008F77FF" w:rsidRPr="00CE0D9F" w:rsidRDefault="001158A6" w:rsidP="006A594E">
      <w:pPr>
        <w:pStyle w:val="20"/>
        <w:spacing w:after="240"/>
        <w:jc w:val="center"/>
        <w:rPr>
          <w:rFonts w:ascii="Times New Roman" w:hAnsi="Times New Roman"/>
          <w:bCs/>
          <w:i w:val="0"/>
          <w:color w:val="auto"/>
          <w:szCs w:val="28"/>
        </w:rPr>
      </w:pPr>
      <w:bookmarkStart w:id="0" w:name="__RefHeading___1"/>
      <w:bookmarkStart w:id="1" w:name="__RefHeading___41"/>
      <w:bookmarkStart w:id="2" w:name="_Toc170217545"/>
      <w:bookmarkEnd w:id="0"/>
      <w:bookmarkEnd w:id="1"/>
      <w:r w:rsidRPr="00CE0D9F">
        <w:rPr>
          <w:rFonts w:ascii="Times New Roman" w:hAnsi="Times New Roman"/>
          <w:bCs/>
          <w:i w:val="0"/>
          <w:color w:val="auto"/>
          <w:szCs w:val="28"/>
        </w:rPr>
        <w:lastRenderedPageBreak/>
        <w:t>РАЗДЕЛ II. КАРТА ГРАДОСТРОИТЕЛЬНОГО ЗОНИРОВАНИЯ</w:t>
      </w:r>
      <w:bookmarkEnd w:id="2"/>
    </w:p>
    <w:p w:rsidR="008F77FF" w:rsidRPr="00CE0D9F" w:rsidRDefault="001158A6" w:rsidP="00C03D3F">
      <w:pPr>
        <w:pStyle w:val="20"/>
        <w:spacing w:after="240"/>
        <w:jc w:val="center"/>
        <w:rPr>
          <w:rFonts w:ascii="Times New Roman" w:hAnsi="Times New Roman"/>
          <w:bCs/>
          <w:i w:val="0"/>
          <w:color w:val="auto"/>
          <w:szCs w:val="28"/>
        </w:rPr>
      </w:pPr>
      <w:bookmarkStart w:id="3" w:name="__RefHeading___42"/>
      <w:bookmarkStart w:id="4" w:name="_Toc170217546"/>
      <w:bookmarkEnd w:id="3"/>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VII. Карта градостроительного зонирования</w:t>
      </w:r>
      <w:bookmarkEnd w:id="4"/>
    </w:p>
    <w:p w:rsidR="001C7460" w:rsidRPr="007F0135" w:rsidRDefault="001C7460" w:rsidP="001C7460">
      <w:pPr>
        <w:ind w:firstLine="709"/>
        <w:jc w:val="both"/>
        <w:rPr>
          <w:color w:val="auto"/>
        </w:rPr>
      </w:pPr>
    </w:p>
    <w:p w:rsidR="001C7460" w:rsidRPr="007F0135" w:rsidRDefault="001C7460" w:rsidP="001C7460">
      <w:pPr>
        <w:ind w:firstLine="709"/>
        <w:jc w:val="both"/>
        <w:rPr>
          <w:color w:val="auto"/>
        </w:rPr>
      </w:pPr>
    </w:p>
    <w:p w:rsidR="0016032F" w:rsidRPr="007F0135" w:rsidRDefault="0016032F">
      <w:pPr>
        <w:keepNext/>
        <w:jc w:val="center"/>
        <w:outlineLvl w:val="0"/>
        <w:rPr>
          <w:b/>
        </w:rPr>
        <w:sectPr w:rsidR="0016032F" w:rsidRPr="007F0135" w:rsidSect="009837DF">
          <w:pgSz w:w="11906" w:h="16838"/>
          <w:pgMar w:top="1134" w:right="850" w:bottom="1134" w:left="1701" w:header="708" w:footer="708" w:gutter="0"/>
          <w:cols w:space="720"/>
        </w:sectPr>
      </w:pPr>
    </w:p>
    <w:p w:rsidR="008F77FF" w:rsidRPr="00CE0D9F" w:rsidRDefault="001158A6" w:rsidP="00C03D3F">
      <w:pPr>
        <w:pStyle w:val="20"/>
        <w:spacing w:after="240"/>
        <w:jc w:val="center"/>
        <w:rPr>
          <w:rFonts w:ascii="Times New Roman" w:hAnsi="Times New Roman"/>
          <w:bCs/>
          <w:i w:val="0"/>
          <w:color w:val="auto"/>
          <w:szCs w:val="28"/>
        </w:rPr>
      </w:pPr>
      <w:bookmarkStart w:id="5" w:name="__RefHeading___43"/>
      <w:bookmarkStart w:id="6" w:name="_Toc170217547"/>
      <w:bookmarkEnd w:id="5"/>
      <w:r w:rsidRPr="00CE0D9F">
        <w:rPr>
          <w:rFonts w:ascii="Times New Roman" w:hAnsi="Times New Roman"/>
          <w:bCs/>
          <w:i w:val="0"/>
          <w:color w:val="auto"/>
          <w:szCs w:val="28"/>
        </w:rPr>
        <w:lastRenderedPageBreak/>
        <w:t>РАЗДЕЛ III. ГРАДОСТРОИТЕЛЬНЫЕ РЕГЛАМЕНТЫ ТЕРРИТОРИАЛЬНЫХ ЗОН</w:t>
      </w:r>
      <w:bookmarkEnd w:id="6"/>
    </w:p>
    <w:p w:rsidR="001C7460" w:rsidRPr="00CE0D9F" w:rsidRDefault="001C7460" w:rsidP="00C03D3F">
      <w:pPr>
        <w:pStyle w:val="20"/>
        <w:spacing w:after="240"/>
        <w:jc w:val="center"/>
        <w:rPr>
          <w:rFonts w:ascii="Times New Roman" w:hAnsi="Times New Roman"/>
          <w:bCs/>
          <w:i w:val="0"/>
          <w:color w:val="auto"/>
          <w:szCs w:val="28"/>
        </w:rPr>
      </w:pPr>
      <w:bookmarkStart w:id="7" w:name="_Toc259101843"/>
      <w:bookmarkStart w:id="8" w:name="_Toc332213549"/>
      <w:bookmarkStart w:id="9" w:name="_Toc435786278"/>
      <w:bookmarkStart w:id="10" w:name="_Toc494378590"/>
      <w:bookmarkStart w:id="11" w:name="_Toc519776956"/>
      <w:bookmarkStart w:id="12" w:name="_Toc170217548"/>
      <w:r w:rsidRPr="00CE0D9F">
        <w:rPr>
          <w:rFonts w:ascii="Times New Roman" w:hAnsi="Times New Roman"/>
          <w:bCs/>
          <w:i w:val="0"/>
          <w:color w:val="auto"/>
          <w:szCs w:val="28"/>
        </w:rPr>
        <w:t>Г</w:t>
      </w:r>
      <w:r w:rsidR="00655987" w:rsidRPr="00CE0D9F">
        <w:rPr>
          <w:rFonts w:ascii="Times New Roman" w:hAnsi="Times New Roman"/>
          <w:bCs/>
          <w:i w:val="0"/>
          <w:color w:val="auto"/>
          <w:szCs w:val="28"/>
        </w:rPr>
        <w:t>ЛАВА</w:t>
      </w:r>
      <w:r w:rsidRPr="00CE0D9F">
        <w:rPr>
          <w:rFonts w:ascii="Times New Roman" w:hAnsi="Times New Roman"/>
          <w:bCs/>
          <w:i w:val="0"/>
          <w:color w:val="auto"/>
          <w:szCs w:val="28"/>
        </w:rPr>
        <w:t xml:space="preserve"> </w:t>
      </w:r>
      <w:r w:rsidR="00655987" w:rsidRPr="00CE0D9F">
        <w:rPr>
          <w:rFonts w:ascii="Times New Roman" w:hAnsi="Times New Roman"/>
          <w:bCs/>
          <w:i w:val="0"/>
          <w:color w:val="auto"/>
          <w:szCs w:val="28"/>
          <w:lang w:val="en-US"/>
        </w:rPr>
        <w:t>VIII</w:t>
      </w:r>
      <w:r w:rsidRPr="00CE0D9F">
        <w:rPr>
          <w:rFonts w:ascii="Times New Roman" w:hAnsi="Times New Roman"/>
          <w:bCs/>
          <w:i w:val="0"/>
          <w:color w:val="auto"/>
          <w:szCs w:val="28"/>
        </w:rPr>
        <w:t xml:space="preserve">. </w:t>
      </w:r>
      <w:bookmarkEnd w:id="7"/>
      <w:bookmarkEnd w:id="8"/>
      <w:bookmarkEnd w:id="9"/>
      <w:r w:rsidRPr="00CE0D9F">
        <w:rPr>
          <w:rFonts w:ascii="Times New Roman" w:hAnsi="Times New Roman"/>
          <w:bCs/>
          <w:i w:val="0"/>
          <w:color w:val="auto"/>
          <w:szCs w:val="28"/>
        </w:rPr>
        <w:t>Градостроительные регламенты</w:t>
      </w:r>
      <w:bookmarkEnd w:id="10"/>
      <w:bookmarkEnd w:id="11"/>
      <w:bookmarkEnd w:id="12"/>
    </w:p>
    <w:p w:rsidR="001C7460" w:rsidRPr="00CE0D9F" w:rsidRDefault="001C7460" w:rsidP="00A94820">
      <w:pPr>
        <w:pStyle w:val="3"/>
        <w:keepLines/>
        <w:spacing w:after="240"/>
        <w:jc w:val="center"/>
        <w:rPr>
          <w:rFonts w:ascii="Times New Roman" w:eastAsiaTheme="majorEastAsia" w:hAnsi="Times New Roman" w:cstheme="majorBidi"/>
          <w:color w:val="auto"/>
          <w:sz w:val="28"/>
          <w:szCs w:val="28"/>
        </w:rPr>
      </w:pPr>
      <w:bookmarkStart w:id="13" w:name="Par380"/>
      <w:bookmarkStart w:id="14" w:name="_Toc215313901"/>
      <w:bookmarkStart w:id="15" w:name="_Toc259101844"/>
      <w:bookmarkStart w:id="16" w:name="_Toc332213550"/>
      <w:bookmarkStart w:id="17" w:name="_Toc435786279"/>
      <w:bookmarkStart w:id="18" w:name="_Toc494378592"/>
      <w:bookmarkStart w:id="19" w:name="_Toc519776958"/>
      <w:bookmarkStart w:id="20" w:name="_Toc170217549"/>
      <w:bookmarkEnd w:id="13"/>
      <w:r w:rsidRPr="00CE0D9F">
        <w:rPr>
          <w:rFonts w:ascii="Times New Roman" w:eastAsiaTheme="majorEastAsia" w:hAnsi="Times New Roman" w:cstheme="majorBidi"/>
          <w:color w:val="auto"/>
          <w:sz w:val="28"/>
          <w:szCs w:val="28"/>
        </w:rPr>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3</w:t>
      </w:r>
      <w:r w:rsidRPr="00CE0D9F">
        <w:rPr>
          <w:rFonts w:ascii="Times New Roman" w:eastAsiaTheme="majorEastAsia" w:hAnsi="Times New Roman" w:cstheme="majorBidi"/>
          <w:color w:val="auto"/>
          <w:sz w:val="28"/>
          <w:szCs w:val="28"/>
        </w:rPr>
        <w:t xml:space="preserve">. </w:t>
      </w:r>
      <w:bookmarkEnd w:id="14"/>
      <w:bookmarkEnd w:id="15"/>
      <w:bookmarkEnd w:id="16"/>
      <w:bookmarkEnd w:id="17"/>
      <w:bookmarkEnd w:id="18"/>
      <w:bookmarkEnd w:id="19"/>
      <w:r w:rsidR="005A0981" w:rsidRPr="00CE0D9F">
        <w:rPr>
          <w:rFonts w:ascii="Times New Roman" w:eastAsiaTheme="majorEastAsia" w:hAnsi="Times New Roman" w:cstheme="majorBidi"/>
          <w:color w:val="auto"/>
          <w:sz w:val="28"/>
          <w:szCs w:val="28"/>
        </w:rPr>
        <w:t>Перечень территориальных зон</w:t>
      </w:r>
      <w:bookmarkEnd w:id="20"/>
    </w:p>
    <w:p w:rsidR="005A0981" w:rsidRPr="00CE0D9F" w:rsidRDefault="005A0981" w:rsidP="005A0981">
      <w:pPr>
        <w:pStyle w:val="afffff7"/>
        <w:rPr>
          <w:sz w:val="28"/>
          <w:szCs w:val="28"/>
          <w:lang w:val="ru-RU"/>
        </w:rPr>
      </w:pPr>
      <w:r w:rsidRPr="00CE0D9F">
        <w:rPr>
          <w:sz w:val="28"/>
          <w:szCs w:val="28"/>
          <w:lang w:val="ru-RU"/>
        </w:rPr>
        <w:t xml:space="preserve">На Карте градостроительного зонирования </w:t>
      </w:r>
      <w:r w:rsidR="00C22B7A">
        <w:rPr>
          <w:sz w:val="28"/>
          <w:szCs w:val="28"/>
          <w:lang w:val="ru-RU"/>
        </w:rPr>
        <w:t>Куликовского</w:t>
      </w:r>
      <w:r w:rsidRPr="00CE0D9F">
        <w:rPr>
          <w:sz w:val="28"/>
          <w:szCs w:val="28"/>
          <w:lang w:val="ru-RU"/>
        </w:rPr>
        <w:t xml:space="preserve"> сельсовета</w:t>
      </w:r>
      <w:r w:rsidR="009F721A">
        <w:rPr>
          <w:sz w:val="28"/>
          <w:szCs w:val="28"/>
          <w:lang w:val="ru-RU"/>
        </w:rPr>
        <w:t xml:space="preserve"> Чулымского района Новосибирской области</w:t>
      </w:r>
      <w:r w:rsidRPr="00CE0D9F">
        <w:rPr>
          <w:sz w:val="28"/>
          <w:szCs w:val="28"/>
          <w:lang w:val="ru-RU"/>
        </w:rPr>
        <w:t xml:space="preserve"> устанавливаются следующие виды территориальных зон, на которые распространяется действие градостроительных регламентов</w:t>
      </w:r>
      <w:r w:rsidR="00015B01" w:rsidRPr="00CE0D9F">
        <w:rPr>
          <w:sz w:val="28"/>
          <w:szCs w:val="28"/>
          <w:lang w:val="ru-RU"/>
        </w:rPr>
        <w:t>.</w:t>
      </w:r>
    </w:p>
    <w:p w:rsidR="005A0981" w:rsidRPr="00CE0D9F" w:rsidRDefault="005A0981" w:rsidP="005A0981">
      <w:pPr>
        <w:pStyle w:val="112"/>
        <w:jc w:val="both"/>
        <w:rPr>
          <w:b/>
          <w:sz w:val="28"/>
          <w:szCs w:val="28"/>
        </w:rPr>
      </w:pPr>
      <w:r w:rsidRPr="00CE0D9F">
        <w:rPr>
          <w:b/>
          <w:sz w:val="28"/>
          <w:szCs w:val="28"/>
        </w:rPr>
        <w:t>Жилые зоны:</w:t>
      </w:r>
    </w:p>
    <w:p w:rsidR="00CC6FAD" w:rsidRPr="00CC6FAD" w:rsidRDefault="00CC6FAD" w:rsidP="00CC6FAD">
      <w:pPr>
        <w:pStyle w:val="112"/>
        <w:numPr>
          <w:ilvl w:val="0"/>
          <w:numId w:val="15"/>
        </w:numPr>
        <w:jc w:val="both"/>
        <w:rPr>
          <w:sz w:val="28"/>
          <w:szCs w:val="28"/>
        </w:rPr>
      </w:pPr>
      <w:bookmarkStart w:id="21" w:name="_Hlk139981449"/>
      <w:r w:rsidRPr="00CC6FAD">
        <w:rPr>
          <w:sz w:val="28"/>
          <w:szCs w:val="28"/>
        </w:rPr>
        <w:t>Зона застройки индивидуальными жилыми домами в границах земель населенных пунктов (</w:t>
      </w:r>
      <w:proofErr w:type="spellStart"/>
      <w:r w:rsidRPr="00CC6FAD">
        <w:rPr>
          <w:sz w:val="28"/>
          <w:szCs w:val="28"/>
        </w:rPr>
        <w:t>нЖин</w:t>
      </w:r>
      <w:proofErr w:type="spellEnd"/>
      <w:r w:rsidRPr="00CC6FAD">
        <w:rPr>
          <w:sz w:val="28"/>
          <w:szCs w:val="28"/>
        </w:rPr>
        <w:t>)</w:t>
      </w:r>
    </w:p>
    <w:bookmarkEnd w:id="21"/>
    <w:p w:rsidR="005A0981" w:rsidRPr="00CE0D9F" w:rsidRDefault="005A0981" w:rsidP="005A0981">
      <w:pPr>
        <w:pStyle w:val="112"/>
        <w:jc w:val="both"/>
        <w:rPr>
          <w:b/>
          <w:sz w:val="28"/>
          <w:szCs w:val="28"/>
        </w:rPr>
      </w:pPr>
      <w:r w:rsidRPr="00CE0D9F">
        <w:rPr>
          <w:b/>
          <w:sz w:val="28"/>
          <w:szCs w:val="28"/>
        </w:rPr>
        <w:t>Общественно-деловые зоны:</w:t>
      </w:r>
    </w:p>
    <w:p w:rsidR="00CC6FAD" w:rsidRDefault="00CC6FAD">
      <w:pPr>
        <w:pStyle w:val="112"/>
        <w:numPr>
          <w:ilvl w:val="0"/>
          <w:numId w:val="15"/>
        </w:numPr>
        <w:jc w:val="both"/>
        <w:rPr>
          <w:sz w:val="28"/>
          <w:szCs w:val="28"/>
        </w:rPr>
      </w:pPr>
      <w:r w:rsidRPr="00CC6FAD">
        <w:rPr>
          <w:sz w:val="28"/>
          <w:szCs w:val="28"/>
        </w:rPr>
        <w:t>Многофункциональная общественно-деловая зона в границах земель населенных пунктов (нОм)</w:t>
      </w:r>
      <w:r>
        <w:rPr>
          <w:sz w:val="28"/>
          <w:szCs w:val="28"/>
        </w:rPr>
        <w:t>;</w:t>
      </w:r>
    </w:p>
    <w:p w:rsidR="005A0981" w:rsidRDefault="00CC6FAD">
      <w:pPr>
        <w:pStyle w:val="112"/>
        <w:numPr>
          <w:ilvl w:val="0"/>
          <w:numId w:val="15"/>
        </w:numPr>
        <w:jc w:val="both"/>
        <w:rPr>
          <w:sz w:val="28"/>
          <w:szCs w:val="28"/>
        </w:rPr>
      </w:pPr>
      <w:r w:rsidRPr="00CC6FAD">
        <w:rPr>
          <w:sz w:val="28"/>
          <w:szCs w:val="28"/>
        </w:rPr>
        <w:t>Зона специализированной общественной застройки в границах земель населенных пунктов (</w:t>
      </w:r>
      <w:proofErr w:type="spellStart"/>
      <w:r w:rsidRPr="00CC6FAD">
        <w:rPr>
          <w:sz w:val="28"/>
          <w:szCs w:val="28"/>
        </w:rPr>
        <w:t>нОс</w:t>
      </w:r>
      <w:proofErr w:type="spellEnd"/>
      <w:r w:rsidRPr="00CC6FAD">
        <w:rPr>
          <w:sz w:val="28"/>
          <w:szCs w:val="28"/>
        </w:rPr>
        <w:t>)</w:t>
      </w:r>
      <w:r w:rsidR="005A0981" w:rsidRPr="00CE0D9F">
        <w:rPr>
          <w:sz w:val="28"/>
          <w:szCs w:val="28"/>
        </w:rPr>
        <w:t>;</w:t>
      </w:r>
    </w:p>
    <w:p w:rsidR="005A0981" w:rsidRPr="00CE0D9F" w:rsidRDefault="005A0981" w:rsidP="005A0981">
      <w:pPr>
        <w:pStyle w:val="112"/>
        <w:jc w:val="both"/>
        <w:rPr>
          <w:b/>
          <w:sz w:val="28"/>
          <w:szCs w:val="28"/>
        </w:rPr>
      </w:pPr>
      <w:r w:rsidRPr="00CE0D9F">
        <w:rPr>
          <w:b/>
          <w:sz w:val="28"/>
          <w:szCs w:val="28"/>
        </w:rPr>
        <w:t>Производственные зоны, зоны инженерной и транспортной инфраструктур:</w:t>
      </w:r>
    </w:p>
    <w:p w:rsidR="00CC6FAD" w:rsidRDefault="00CC6FAD" w:rsidP="00CC6FAD">
      <w:pPr>
        <w:pStyle w:val="112"/>
        <w:numPr>
          <w:ilvl w:val="0"/>
          <w:numId w:val="15"/>
        </w:numPr>
        <w:jc w:val="both"/>
        <w:rPr>
          <w:sz w:val="28"/>
          <w:szCs w:val="28"/>
        </w:rPr>
      </w:pPr>
      <w:r w:rsidRPr="00CC6FAD">
        <w:rPr>
          <w:sz w:val="28"/>
          <w:szCs w:val="28"/>
        </w:rPr>
        <w:t>Зона инженерной инфраструктуры в границах земель населенных пунктов (</w:t>
      </w:r>
      <w:proofErr w:type="spellStart"/>
      <w:r w:rsidRPr="00CC6FAD">
        <w:rPr>
          <w:sz w:val="28"/>
          <w:szCs w:val="28"/>
        </w:rPr>
        <w:t>нИ</w:t>
      </w:r>
      <w:proofErr w:type="spellEnd"/>
      <w:r w:rsidRPr="00CC6FAD">
        <w:rPr>
          <w:sz w:val="28"/>
          <w:szCs w:val="28"/>
        </w:rPr>
        <w:t>)</w:t>
      </w:r>
      <w:r>
        <w:rPr>
          <w:sz w:val="28"/>
          <w:szCs w:val="28"/>
        </w:rPr>
        <w:t>;</w:t>
      </w:r>
    </w:p>
    <w:p w:rsidR="001D33AD" w:rsidRDefault="001D33AD" w:rsidP="00CC6FAD">
      <w:pPr>
        <w:pStyle w:val="112"/>
        <w:numPr>
          <w:ilvl w:val="0"/>
          <w:numId w:val="15"/>
        </w:numPr>
        <w:jc w:val="both"/>
        <w:rPr>
          <w:sz w:val="28"/>
          <w:szCs w:val="28"/>
        </w:rPr>
      </w:pPr>
      <w:r w:rsidRPr="00CC6FAD">
        <w:rPr>
          <w:sz w:val="28"/>
          <w:szCs w:val="28"/>
        </w:rPr>
        <w:t>Зона инженерной инфраструктуры</w:t>
      </w:r>
      <w:r>
        <w:rPr>
          <w:sz w:val="28"/>
          <w:szCs w:val="28"/>
        </w:rPr>
        <w:t xml:space="preserve"> (И);</w:t>
      </w:r>
    </w:p>
    <w:p w:rsidR="001D33AD" w:rsidRDefault="001D33AD" w:rsidP="00CC6FAD">
      <w:pPr>
        <w:pStyle w:val="112"/>
        <w:numPr>
          <w:ilvl w:val="0"/>
          <w:numId w:val="15"/>
        </w:numPr>
        <w:jc w:val="both"/>
        <w:rPr>
          <w:sz w:val="28"/>
          <w:szCs w:val="28"/>
        </w:rPr>
      </w:pPr>
      <w:r w:rsidRPr="001D33AD">
        <w:rPr>
          <w:sz w:val="28"/>
          <w:szCs w:val="28"/>
        </w:rPr>
        <w:t>Зона транспортной инфраструктуры в границах земель населенных пунктов</w:t>
      </w:r>
      <w:r>
        <w:rPr>
          <w:sz w:val="28"/>
          <w:szCs w:val="28"/>
        </w:rPr>
        <w:t xml:space="preserve"> (</w:t>
      </w:r>
      <w:proofErr w:type="spellStart"/>
      <w:r>
        <w:rPr>
          <w:sz w:val="28"/>
          <w:szCs w:val="28"/>
        </w:rPr>
        <w:t>нТ</w:t>
      </w:r>
      <w:proofErr w:type="spellEnd"/>
      <w:r>
        <w:rPr>
          <w:sz w:val="28"/>
          <w:szCs w:val="28"/>
        </w:rPr>
        <w:t>);</w:t>
      </w:r>
    </w:p>
    <w:p w:rsidR="00CC6FAD" w:rsidRPr="00CC6FAD" w:rsidRDefault="00CC6FAD" w:rsidP="00CC6FAD">
      <w:pPr>
        <w:pStyle w:val="112"/>
        <w:numPr>
          <w:ilvl w:val="0"/>
          <w:numId w:val="15"/>
        </w:numPr>
        <w:jc w:val="both"/>
        <w:rPr>
          <w:sz w:val="28"/>
          <w:szCs w:val="28"/>
        </w:rPr>
      </w:pPr>
      <w:r w:rsidRPr="00CC6FAD">
        <w:rPr>
          <w:sz w:val="28"/>
          <w:szCs w:val="28"/>
        </w:rPr>
        <w:t>Зона транспортной инфраструктуры (Т)</w:t>
      </w:r>
      <w:r>
        <w:rPr>
          <w:sz w:val="28"/>
          <w:szCs w:val="28"/>
        </w:rPr>
        <w:t>;</w:t>
      </w:r>
    </w:p>
    <w:p w:rsidR="005A0981" w:rsidRPr="00CE0D9F" w:rsidRDefault="005A0981" w:rsidP="005A0981">
      <w:pPr>
        <w:pStyle w:val="112"/>
        <w:jc w:val="both"/>
        <w:rPr>
          <w:b/>
          <w:sz w:val="28"/>
          <w:szCs w:val="28"/>
        </w:rPr>
      </w:pPr>
      <w:r w:rsidRPr="00CE0D9F">
        <w:rPr>
          <w:b/>
          <w:sz w:val="28"/>
          <w:szCs w:val="28"/>
        </w:rPr>
        <w:t>Зоны сельскохозяйственного использования:</w:t>
      </w:r>
    </w:p>
    <w:p w:rsidR="00CC6FAD" w:rsidRDefault="00CC6FAD" w:rsidP="00CC6FAD">
      <w:pPr>
        <w:pStyle w:val="112"/>
        <w:numPr>
          <w:ilvl w:val="0"/>
          <w:numId w:val="15"/>
        </w:numPr>
        <w:jc w:val="both"/>
        <w:rPr>
          <w:sz w:val="28"/>
          <w:szCs w:val="28"/>
        </w:rPr>
      </w:pPr>
      <w:r w:rsidRPr="00CC6FAD">
        <w:rPr>
          <w:sz w:val="28"/>
          <w:szCs w:val="28"/>
        </w:rPr>
        <w:t>Зона сельскохозяйственного использования (Си)</w:t>
      </w:r>
      <w:r>
        <w:rPr>
          <w:sz w:val="28"/>
          <w:szCs w:val="28"/>
        </w:rPr>
        <w:t>;</w:t>
      </w:r>
    </w:p>
    <w:p w:rsidR="000E673D" w:rsidRPr="00CC6FAD" w:rsidRDefault="000E673D" w:rsidP="00CC6FAD">
      <w:pPr>
        <w:pStyle w:val="112"/>
        <w:numPr>
          <w:ilvl w:val="0"/>
          <w:numId w:val="15"/>
        </w:numPr>
        <w:jc w:val="both"/>
        <w:rPr>
          <w:sz w:val="28"/>
          <w:szCs w:val="28"/>
        </w:rPr>
      </w:pPr>
      <w:r w:rsidRPr="000E673D">
        <w:rPr>
          <w:sz w:val="28"/>
          <w:szCs w:val="28"/>
        </w:rPr>
        <w:t>Зона сельскохозяйственного использования в границах земель населенных пунктов (</w:t>
      </w:r>
      <w:proofErr w:type="spellStart"/>
      <w:r w:rsidRPr="000E673D">
        <w:rPr>
          <w:sz w:val="28"/>
          <w:szCs w:val="28"/>
        </w:rPr>
        <w:t>нСи</w:t>
      </w:r>
      <w:proofErr w:type="spellEnd"/>
      <w:r w:rsidRPr="000E673D">
        <w:rPr>
          <w:sz w:val="28"/>
          <w:szCs w:val="28"/>
        </w:rPr>
        <w:t>)</w:t>
      </w:r>
      <w:r>
        <w:rPr>
          <w:sz w:val="28"/>
          <w:szCs w:val="28"/>
        </w:rPr>
        <w:t>;</w:t>
      </w:r>
    </w:p>
    <w:p w:rsidR="00CC6FAD" w:rsidRPr="00CE0D9F" w:rsidRDefault="00CC6FAD">
      <w:pPr>
        <w:pStyle w:val="112"/>
        <w:numPr>
          <w:ilvl w:val="0"/>
          <w:numId w:val="15"/>
        </w:numPr>
        <w:jc w:val="both"/>
        <w:rPr>
          <w:sz w:val="28"/>
          <w:szCs w:val="28"/>
        </w:rPr>
      </w:pPr>
      <w:r w:rsidRPr="00CC6FAD">
        <w:rPr>
          <w:sz w:val="28"/>
          <w:szCs w:val="28"/>
        </w:rPr>
        <w:t>Производственная зона сельскохозяйственных предприятий в границах земель населенных пунктов (</w:t>
      </w:r>
      <w:proofErr w:type="spellStart"/>
      <w:r w:rsidRPr="00CC6FAD">
        <w:rPr>
          <w:sz w:val="28"/>
          <w:szCs w:val="28"/>
        </w:rPr>
        <w:t>нСиПП</w:t>
      </w:r>
      <w:proofErr w:type="spellEnd"/>
      <w:r w:rsidRPr="00CC6FAD">
        <w:rPr>
          <w:sz w:val="28"/>
          <w:szCs w:val="28"/>
        </w:rPr>
        <w:t>)</w:t>
      </w:r>
      <w:r>
        <w:rPr>
          <w:sz w:val="28"/>
          <w:szCs w:val="28"/>
        </w:rPr>
        <w:t>;</w:t>
      </w:r>
    </w:p>
    <w:p w:rsidR="005A0981" w:rsidRPr="00CE0D9F" w:rsidRDefault="005A0981" w:rsidP="005A0981">
      <w:pPr>
        <w:pStyle w:val="112"/>
        <w:jc w:val="both"/>
        <w:rPr>
          <w:b/>
          <w:sz w:val="28"/>
          <w:szCs w:val="28"/>
        </w:rPr>
      </w:pPr>
      <w:r w:rsidRPr="00CE0D9F">
        <w:rPr>
          <w:b/>
          <w:sz w:val="28"/>
          <w:szCs w:val="28"/>
        </w:rPr>
        <w:t>Зоны рекреационного назначения:</w:t>
      </w:r>
    </w:p>
    <w:p w:rsidR="005A0981" w:rsidRPr="00CE0D9F" w:rsidRDefault="00CC6FAD">
      <w:pPr>
        <w:pStyle w:val="affff5"/>
        <w:numPr>
          <w:ilvl w:val="0"/>
          <w:numId w:val="15"/>
        </w:numPr>
        <w:rPr>
          <w:color w:val="auto"/>
          <w:sz w:val="28"/>
          <w:szCs w:val="28"/>
        </w:rPr>
      </w:pPr>
      <w:r w:rsidRPr="00CC6FAD">
        <w:rPr>
          <w:color w:val="auto"/>
          <w:sz w:val="28"/>
          <w:szCs w:val="28"/>
        </w:rPr>
        <w:t>Зона озелененных территорий общего пользования в границах земель населенных пунктов (</w:t>
      </w:r>
      <w:proofErr w:type="spellStart"/>
      <w:r w:rsidRPr="00CC6FAD">
        <w:rPr>
          <w:color w:val="auto"/>
          <w:sz w:val="28"/>
          <w:szCs w:val="28"/>
        </w:rPr>
        <w:t>нРтоп</w:t>
      </w:r>
      <w:proofErr w:type="spellEnd"/>
      <w:r w:rsidRPr="00CC6FAD">
        <w:rPr>
          <w:color w:val="auto"/>
          <w:sz w:val="28"/>
          <w:szCs w:val="28"/>
        </w:rPr>
        <w:t>)</w:t>
      </w:r>
      <w:r w:rsidR="005A0981" w:rsidRPr="00CE0D9F">
        <w:rPr>
          <w:color w:val="auto"/>
          <w:sz w:val="28"/>
          <w:szCs w:val="28"/>
        </w:rPr>
        <w:t>;</w:t>
      </w:r>
    </w:p>
    <w:p w:rsidR="00FE35DE" w:rsidRPr="00CE0D9F" w:rsidRDefault="00FE35DE" w:rsidP="00FE35DE">
      <w:pPr>
        <w:pStyle w:val="affff5"/>
        <w:numPr>
          <w:ilvl w:val="0"/>
          <w:numId w:val="15"/>
        </w:numPr>
        <w:rPr>
          <w:sz w:val="28"/>
          <w:szCs w:val="28"/>
        </w:rPr>
      </w:pPr>
      <w:r w:rsidRPr="00CE0D9F">
        <w:rPr>
          <w:color w:val="auto"/>
          <w:sz w:val="28"/>
          <w:szCs w:val="28"/>
        </w:rPr>
        <w:t>Зона</w:t>
      </w:r>
      <w:r w:rsidRPr="00CE0D9F">
        <w:rPr>
          <w:sz w:val="28"/>
          <w:szCs w:val="28"/>
        </w:rPr>
        <w:t xml:space="preserve"> лесов (Л);</w:t>
      </w:r>
    </w:p>
    <w:p w:rsidR="005A0981" w:rsidRPr="00CE0D9F" w:rsidRDefault="005A0981" w:rsidP="005A0981">
      <w:pPr>
        <w:pStyle w:val="112"/>
        <w:jc w:val="both"/>
        <w:rPr>
          <w:b/>
          <w:sz w:val="28"/>
          <w:szCs w:val="28"/>
        </w:rPr>
      </w:pPr>
      <w:r w:rsidRPr="00CE0D9F">
        <w:rPr>
          <w:b/>
          <w:sz w:val="28"/>
          <w:szCs w:val="28"/>
        </w:rPr>
        <w:t>Зоны специального назначения:</w:t>
      </w:r>
    </w:p>
    <w:p w:rsidR="005A0981" w:rsidRDefault="005A0981" w:rsidP="00742F95">
      <w:pPr>
        <w:pStyle w:val="affff5"/>
        <w:numPr>
          <w:ilvl w:val="0"/>
          <w:numId w:val="15"/>
        </w:numPr>
        <w:rPr>
          <w:sz w:val="28"/>
          <w:szCs w:val="28"/>
        </w:rPr>
      </w:pPr>
      <w:r w:rsidRPr="00CE0D9F">
        <w:rPr>
          <w:sz w:val="28"/>
          <w:szCs w:val="28"/>
        </w:rPr>
        <w:t>Зона кладбищ (</w:t>
      </w:r>
      <w:proofErr w:type="spellStart"/>
      <w:r w:rsidRPr="00CE0D9F">
        <w:rPr>
          <w:sz w:val="28"/>
          <w:szCs w:val="28"/>
        </w:rPr>
        <w:t>ДКл</w:t>
      </w:r>
      <w:proofErr w:type="spellEnd"/>
      <w:r w:rsidRPr="00CE0D9F">
        <w:rPr>
          <w:sz w:val="28"/>
          <w:szCs w:val="28"/>
        </w:rPr>
        <w:t>);</w:t>
      </w:r>
    </w:p>
    <w:p w:rsidR="003129FE" w:rsidRDefault="003129FE" w:rsidP="00742F95">
      <w:pPr>
        <w:pStyle w:val="affff5"/>
        <w:numPr>
          <w:ilvl w:val="0"/>
          <w:numId w:val="15"/>
        </w:numPr>
        <w:rPr>
          <w:sz w:val="28"/>
          <w:szCs w:val="28"/>
        </w:rPr>
      </w:pPr>
      <w:r w:rsidRPr="003129FE">
        <w:rPr>
          <w:sz w:val="28"/>
          <w:szCs w:val="28"/>
        </w:rPr>
        <w:t>Зона складирования и захоронения отходов (</w:t>
      </w:r>
      <w:proofErr w:type="spellStart"/>
      <w:r w:rsidRPr="003129FE">
        <w:rPr>
          <w:sz w:val="28"/>
          <w:szCs w:val="28"/>
        </w:rPr>
        <w:t>ДСп</w:t>
      </w:r>
      <w:proofErr w:type="spellEnd"/>
      <w:r w:rsidRPr="003129FE">
        <w:rPr>
          <w:sz w:val="28"/>
          <w:szCs w:val="28"/>
        </w:rPr>
        <w:t>)</w:t>
      </w:r>
      <w:r>
        <w:rPr>
          <w:sz w:val="28"/>
          <w:szCs w:val="28"/>
        </w:rPr>
        <w:t>;</w:t>
      </w:r>
    </w:p>
    <w:p w:rsidR="00742F95" w:rsidRPr="00CE0D9F" w:rsidRDefault="00CC6FAD" w:rsidP="00742F95">
      <w:pPr>
        <w:pStyle w:val="affff5"/>
        <w:numPr>
          <w:ilvl w:val="0"/>
          <w:numId w:val="15"/>
        </w:numPr>
        <w:rPr>
          <w:sz w:val="28"/>
          <w:szCs w:val="28"/>
        </w:rPr>
      </w:pPr>
      <w:r w:rsidRPr="00CC6FAD">
        <w:rPr>
          <w:sz w:val="28"/>
          <w:szCs w:val="28"/>
        </w:rPr>
        <w:t>Зона озелененных территорий специального назначения в границах земель населенных пунктов (</w:t>
      </w:r>
      <w:proofErr w:type="spellStart"/>
      <w:r w:rsidRPr="00CC6FAD">
        <w:rPr>
          <w:sz w:val="28"/>
          <w:szCs w:val="28"/>
        </w:rPr>
        <w:t>нДЛСп</w:t>
      </w:r>
      <w:proofErr w:type="spellEnd"/>
      <w:r w:rsidRPr="00CC6FAD">
        <w:rPr>
          <w:sz w:val="28"/>
          <w:szCs w:val="28"/>
        </w:rPr>
        <w:t>)</w:t>
      </w:r>
      <w:r w:rsidR="00F4257B">
        <w:rPr>
          <w:sz w:val="28"/>
          <w:szCs w:val="28"/>
        </w:rPr>
        <w:t>.</w:t>
      </w:r>
    </w:p>
    <w:p w:rsidR="00B951E3" w:rsidRPr="007F0135" w:rsidRDefault="00B951E3" w:rsidP="00A94820">
      <w:pPr>
        <w:ind w:firstLine="709"/>
        <w:jc w:val="both"/>
        <w:rPr>
          <w:color w:val="auto"/>
        </w:rPr>
      </w:pPr>
    </w:p>
    <w:p w:rsidR="005A0981" w:rsidRPr="007F0135" w:rsidRDefault="005A0981" w:rsidP="00742F95">
      <w:pPr>
        <w:pStyle w:val="affff5"/>
        <w:numPr>
          <w:ilvl w:val="0"/>
          <w:numId w:val="15"/>
        </w:numPr>
        <w:rPr>
          <w:color w:val="auto"/>
        </w:rPr>
        <w:sectPr w:rsidR="005A0981" w:rsidRPr="007F0135" w:rsidSect="009837DF">
          <w:pgSz w:w="11906" w:h="16838"/>
          <w:pgMar w:top="1418" w:right="850" w:bottom="1134" w:left="1701" w:header="708" w:footer="708" w:gutter="0"/>
          <w:cols w:space="720"/>
        </w:sectPr>
      </w:pPr>
    </w:p>
    <w:p w:rsidR="005A0981" w:rsidRPr="00CE0D9F" w:rsidRDefault="0053253C" w:rsidP="005A0981">
      <w:pPr>
        <w:pStyle w:val="3"/>
        <w:keepLines/>
        <w:spacing w:after="240"/>
        <w:jc w:val="center"/>
        <w:rPr>
          <w:rFonts w:ascii="Times New Roman" w:eastAsiaTheme="majorEastAsia" w:hAnsi="Times New Roman" w:cstheme="majorBidi"/>
          <w:color w:val="auto"/>
          <w:sz w:val="28"/>
          <w:szCs w:val="28"/>
        </w:rPr>
      </w:pPr>
      <w:bookmarkStart w:id="22" w:name="_Toc115267693"/>
      <w:bookmarkStart w:id="23" w:name="_Toc170217550"/>
      <w:bookmarkStart w:id="24" w:name="_Toc494378594"/>
      <w:bookmarkStart w:id="25" w:name="_Toc519776959"/>
      <w:r w:rsidRPr="00CE0D9F">
        <w:rPr>
          <w:rFonts w:ascii="Times New Roman" w:eastAsiaTheme="majorEastAsia" w:hAnsi="Times New Roman" w:cstheme="majorBidi"/>
          <w:color w:val="auto"/>
          <w:sz w:val="28"/>
          <w:szCs w:val="28"/>
        </w:rPr>
        <w:lastRenderedPageBreak/>
        <w:t xml:space="preserve">Статья </w:t>
      </w:r>
      <w:r w:rsidR="00655987" w:rsidRPr="00CE0D9F">
        <w:rPr>
          <w:rFonts w:ascii="Times New Roman" w:eastAsiaTheme="majorEastAsia" w:hAnsi="Times New Roman" w:cstheme="majorBidi"/>
          <w:color w:val="auto"/>
          <w:sz w:val="28"/>
          <w:szCs w:val="28"/>
        </w:rPr>
        <w:t>1</w:t>
      </w:r>
      <w:r w:rsidR="00B40511" w:rsidRPr="00CE0D9F">
        <w:rPr>
          <w:rFonts w:ascii="Times New Roman" w:eastAsiaTheme="majorEastAsia" w:hAnsi="Times New Roman" w:cstheme="majorBidi"/>
          <w:color w:val="auto"/>
          <w:sz w:val="28"/>
          <w:szCs w:val="28"/>
        </w:rPr>
        <w:t>4</w:t>
      </w:r>
      <w:r w:rsidRPr="00CE0D9F">
        <w:rPr>
          <w:rFonts w:ascii="Times New Roman" w:eastAsiaTheme="majorEastAsia" w:hAnsi="Times New Roman" w:cstheme="majorBidi"/>
          <w:color w:val="auto"/>
          <w:sz w:val="28"/>
          <w:szCs w:val="28"/>
        </w:rPr>
        <w:t xml:space="preserve">. </w:t>
      </w:r>
      <w:bookmarkEnd w:id="22"/>
      <w:r w:rsidR="005A0981" w:rsidRPr="00CE0D9F">
        <w:rPr>
          <w:rFonts w:ascii="Times New Roman" w:eastAsiaTheme="majorEastAsia" w:hAnsi="Times New Roman" w:cstheme="majorBidi"/>
          <w:color w:val="auto"/>
          <w:sz w:val="28"/>
          <w:szCs w:val="28"/>
        </w:rPr>
        <w:t>Градостроительные регламенты в части видов разрешенного использования земельных участков и объектов капитального строительства (далее – вид РИ), предельных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bookmarkEnd w:id="23"/>
    </w:p>
    <w:p w:rsidR="005A0981" w:rsidRPr="00CE0D9F" w:rsidRDefault="005A0981" w:rsidP="005A0981">
      <w:pPr>
        <w:jc w:val="right"/>
        <w:rPr>
          <w:b/>
          <w:bCs/>
          <w:sz w:val="28"/>
          <w:szCs w:val="28"/>
        </w:rPr>
      </w:pPr>
      <w:r w:rsidRPr="00CE0D9F">
        <w:rPr>
          <w:b/>
          <w:bCs/>
          <w:sz w:val="28"/>
          <w:szCs w:val="28"/>
        </w:rPr>
        <w:t>Таблица 1</w:t>
      </w:r>
    </w:p>
    <w:p w:rsidR="005A0981" w:rsidRPr="00CE0D9F" w:rsidRDefault="005A0981" w:rsidP="00010250">
      <w:pPr>
        <w:jc w:val="center"/>
        <w:rPr>
          <w:b/>
          <w:bCs/>
          <w:sz w:val="28"/>
          <w:szCs w:val="28"/>
        </w:rPr>
      </w:pPr>
      <w:r w:rsidRPr="00CE0D9F">
        <w:rPr>
          <w:b/>
          <w:bCs/>
          <w:sz w:val="28"/>
          <w:szCs w:val="28"/>
        </w:rPr>
        <w:t>Виды разрешенного использования земельных участков и объектов капитального строительства для территориальных зон</w:t>
      </w:r>
    </w:p>
    <w:tbl>
      <w:tblPr>
        <w:tblW w:w="5000" w:type="pct"/>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tblPr>
      <w:tblGrid>
        <w:gridCol w:w="776"/>
        <w:gridCol w:w="2819"/>
        <w:gridCol w:w="3832"/>
        <w:gridCol w:w="3978"/>
        <w:gridCol w:w="3187"/>
      </w:tblGrid>
      <w:tr w:rsidR="00CC6FAD" w:rsidRPr="00CC6FAD" w:rsidTr="00010250">
        <w:trPr>
          <w:trHeight w:val="663"/>
          <w:tblHeader/>
        </w:trPr>
        <w:tc>
          <w:tcPr>
            <w:tcW w:w="266" w:type="pct"/>
            <w:shd w:val="clear" w:color="auto" w:fill="auto"/>
          </w:tcPr>
          <w:p w:rsidR="00CC6FAD" w:rsidRPr="00CC6FAD" w:rsidRDefault="00CC6FAD" w:rsidP="009A7A6E">
            <w:pPr>
              <w:pStyle w:val="ae"/>
              <w:jc w:val="center"/>
              <w:rPr>
                <w:sz w:val="22"/>
                <w:szCs w:val="22"/>
              </w:rPr>
            </w:pPr>
            <w:r w:rsidRPr="00CC6FAD">
              <w:rPr>
                <w:sz w:val="22"/>
                <w:szCs w:val="22"/>
              </w:rPr>
              <w:t>№</w:t>
            </w:r>
          </w:p>
          <w:p w:rsidR="00CC6FAD" w:rsidRPr="00CC6FAD" w:rsidRDefault="00CC6FAD" w:rsidP="009A7A6E">
            <w:pPr>
              <w:pStyle w:val="ae"/>
              <w:jc w:val="center"/>
              <w:rPr>
                <w:sz w:val="22"/>
                <w:szCs w:val="22"/>
              </w:rPr>
            </w:pPr>
            <w:proofErr w:type="spellStart"/>
            <w:r w:rsidRPr="00CC6FAD">
              <w:rPr>
                <w:sz w:val="22"/>
                <w:szCs w:val="22"/>
              </w:rPr>
              <w:t>п</w:t>
            </w:r>
            <w:proofErr w:type="gramStart"/>
            <w:r w:rsidRPr="00CC6FAD">
              <w:rPr>
                <w:sz w:val="22"/>
                <w:szCs w:val="22"/>
              </w:rPr>
              <w:t>.</w:t>
            </w:r>
            <w:r w:rsidR="00010250">
              <w:rPr>
                <w:sz w:val="22"/>
                <w:szCs w:val="22"/>
              </w:rPr>
              <w:t>п</w:t>
            </w:r>
            <w:proofErr w:type="spellEnd"/>
            <w:proofErr w:type="gramEnd"/>
          </w:p>
        </w:tc>
        <w:tc>
          <w:tcPr>
            <w:tcW w:w="966" w:type="pct"/>
            <w:shd w:val="clear" w:color="auto" w:fill="auto"/>
          </w:tcPr>
          <w:p w:rsidR="00CC6FAD" w:rsidRPr="00CC6FAD" w:rsidRDefault="00CC6FAD" w:rsidP="009A7A6E">
            <w:pPr>
              <w:pStyle w:val="ae"/>
              <w:rPr>
                <w:sz w:val="22"/>
                <w:szCs w:val="22"/>
              </w:rPr>
            </w:pPr>
            <w:r w:rsidRPr="00CC6FAD">
              <w:rPr>
                <w:sz w:val="22"/>
                <w:szCs w:val="22"/>
              </w:rPr>
              <w:t>Наименование территориальной зоны (код территориальной зоны)</w:t>
            </w:r>
          </w:p>
        </w:tc>
        <w:tc>
          <w:tcPr>
            <w:tcW w:w="1313" w:type="pct"/>
          </w:tcPr>
          <w:p w:rsidR="00CC6FAD" w:rsidRPr="00CC6FAD" w:rsidRDefault="00CC6FAD" w:rsidP="009A7A6E">
            <w:pPr>
              <w:pStyle w:val="ae"/>
              <w:rPr>
                <w:sz w:val="22"/>
                <w:szCs w:val="22"/>
              </w:rPr>
            </w:pPr>
            <w:r w:rsidRPr="00CC6FAD">
              <w:rPr>
                <w:sz w:val="22"/>
                <w:szCs w:val="22"/>
              </w:rPr>
              <w:t>Основные виды РИ (Код вида РИ)</w:t>
            </w:r>
          </w:p>
        </w:tc>
        <w:tc>
          <w:tcPr>
            <w:tcW w:w="1363" w:type="pct"/>
          </w:tcPr>
          <w:p w:rsidR="00CC6FAD" w:rsidRPr="00CC6FAD" w:rsidRDefault="00CC6FAD" w:rsidP="009A7A6E">
            <w:pPr>
              <w:rPr>
                <w:sz w:val="22"/>
                <w:szCs w:val="22"/>
              </w:rPr>
            </w:pPr>
            <w:r w:rsidRPr="00CC6FAD">
              <w:rPr>
                <w:sz w:val="22"/>
                <w:szCs w:val="22"/>
              </w:rPr>
              <w:t>Условно разрешенные виды РИ</w:t>
            </w:r>
          </w:p>
          <w:p w:rsidR="00CC6FAD" w:rsidRPr="00CC6FAD" w:rsidRDefault="00CC6FAD" w:rsidP="009A7A6E">
            <w:pPr>
              <w:pStyle w:val="ae"/>
              <w:rPr>
                <w:sz w:val="22"/>
                <w:szCs w:val="22"/>
              </w:rPr>
            </w:pPr>
            <w:r w:rsidRPr="00CC6FAD">
              <w:rPr>
                <w:sz w:val="22"/>
                <w:szCs w:val="22"/>
              </w:rPr>
              <w:t>(Код вида РИ)</w:t>
            </w:r>
          </w:p>
        </w:tc>
        <w:tc>
          <w:tcPr>
            <w:tcW w:w="1092" w:type="pct"/>
          </w:tcPr>
          <w:p w:rsidR="00CC6FAD" w:rsidRPr="00CC6FAD" w:rsidRDefault="00CC6FAD" w:rsidP="009A7A6E">
            <w:pPr>
              <w:rPr>
                <w:sz w:val="22"/>
                <w:szCs w:val="22"/>
              </w:rPr>
            </w:pPr>
            <w:r w:rsidRPr="00CC6FAD">
              <w:rPr>
                <w:sz w:val="22"/>
                <w:szCs w:val="22"/>
              </w:rPr>
              <w:t>Вспомогательные виды РИ</w:t>
            </w:r>
          </w:p>
          <w:p w:rsidR="00CC6FAD" w:rsidRPr="00CC6FAD" w:rsidRDefault="00CC6FAD" w:rsidP="009A7A6E">
            <w:pPr>
              <w:pStyle w:val="ae"/>
              <w:rPr>
                <w:sz w:val="22"/>
                <w:szCs w:val="22"/>
              </w:rPr>
            </w:pPr>
            <w:r w:rsidRPr="00CC6FAD">
              <w:rPr>
                <w:sz w:val="22"/>
                <w:szCs w:val="22"/>
              </w:rPr>
              <w:t>(Код вида РИ)</w:t>
            </w:r>
          </w:p>
        </w:tc>
      </w:tr>
      <w:tr w:rsidR="00CC6FAD" w:rsidRPr="00CC6FAD" w:rsidTr="00010250">
        <w:trPr>
          <w:tblHeader/>
        </w:trPr>
        <w:tc>
          <w:tcPr>
            <w:tcW w:w="2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1</w:t>
            </w:r>
          </w:p>
        </w:tc>
        <w:tc>
          <w:tcPr>
            <w:tcW w:w="966" w:type="pct"/>
            <w:tcBorders>
              <w:bottom w:val="double" w:sz="4" w:space="0" w:color="auto"/>
            </w:tcBorders>
            <w:shd w:val="clear" w:color="auto" w:fill="auto"/>
          </w:tcPr>
          <w:p w:rsidR="00CC6FAD" w:rsidRPr="00CC6FAD" w:rsidRDefault="00CC6FAD" w:rsidP="009A7A6E">
            <w:pPr>
              <w:pStyle w:val="ae"/>
              <w:jc w:val="center"/>
              <w:rPr>
                <w:sz w:val="22"/>
                <w:szCs w:val="22"/>
              </w:rPr>
            </w:pPr>
            <w:r w:rsidRPr="00CC6FAD">
              <w:rPr>
                <w:sz w:val="22"/>
                <w:szCs w:val="22"/>
              </w:rPr>
              <w:t>2</w:t>
            </w:r>
          </w:p>
        </w:tc>
        <w:tc>
          <w:tcPr>
            <w:tcW w:w="131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3</w:t>
            </w:r>
          </w:p>
        </w:tc>
        <w:tc>
          <w:tcPr>
            <w:tcW w:w="1363"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4</w:t>
            </w:r>
          </w:p>
        </w:tc>
        <w:tc>
          <w:tcPr>
            <w:tcW w:w="1092" w:type="pct"/>
            <w:tcBorders>
              <w:bottom w:val="double" w:sz="4" w:space="0" w:color="auto"/>
            </w:tcBorders>
          </w:tcPr>
          <w:p w:rsidR="00CC6FAD" w:rsidRPr="00CC6FAD" w:rsidRDefault="00CC6FAD" w:rsidP="009A7A6E">
            <w:pPr>
              <w:pStyle w:val="ae"/>
              <w:jc w:val="center"/>
              <w:rPr>
                <w:sz w:val="22"/>
                <w:szCs w:val="22"/>
              </w:rPr>
            </w:pPr>
            <w:r w:rsidRPr="00CC6FAD">
              <w:rPr>
                <w:sz w:val="22"/>
                <w:szCs w:val="22"/>
              </w:rPr>
              <w:t>5</w:t>
            </w:r>
          </w:p>
        </w:tc>
      </w:tr>
      <w:tr w:rsidR="00CC6FAD" w:rsidRPr="00CC6FAD" w:rsidTr="00CC6FAD">
        <w:tc>
          <w:tcPr>
            <w:tcW w:w="266" w:type="pct"/>
            <w:tcBorders>
              <w:top w:val="single" w:sz="4" w:space="0" w:color="auto"/>
            </w:tcBorders>
            <w:shd w:val="clear" w:color="auto" w:fill="auto"/>
          </w:tcPr>
          <w:p w:rsidR="00CC6FAD" w:rsidRPr="00CC6FAD" w:rsidRDefault="00CC6FAD" w:rsidP="00CC6FAD">
            <w:pPr>
              <w:pStyle w:val="affff5"/>
              <w:numPr>
                <w:ilvl w:val="0"/>
                <w:numId w:val="43"/>
              </w:numPr>
              <w:rPr>
                <w:sz w:val="22"/>
                <w:szCs w:val="22"/>
              </w:rPr>
            </w:pPr>
          </w:p>
        </w:tc>
        <w:tc>
          <w:tcPr>
            <w:tcW w:w="4734" w:type="pct"/>
            <w:gridSpan w:val="4"/>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Жилые зоны</w:t>
            </w:r>
          </w:p>
        </w:tc>
      </w:tr>
      <w:tr w:rsidR="00CC6FAD" w:rsidRPr="00CC6FAD" w:rsidTr="00010250">
        <w:tc>
          <w:tcPr>
            <w:tcW w:w="266" w:type="pct"/>
            <w:tcBorders>
              <w:top w:val="single" w:sz="4" w:space="0" w:color="auto"/>
            </w:tcBorders>
            <w:shd w:val="clear" w:color="auto" w:fill="auto"/>
          </w:tcPr>
          <w:p w:rsidR="00CC6FAD" w:rsidRPr="00CC6FAD" w:rsidRDefault="00CC6FAD" w:rsidP="00CC6FAD">
            <w:pPr>
              <w:pStyle w:val="affff5"/>
              <w:numPr>
                <w:ilvl w:val="1"/>
                <w:numId w:val="43"/>
              </w:numPr>
              <w:rPr>
                <w:sz w:val="22"/>
                <w:szCs w:val="22"/>
              </w:rPr>
            </w:pPr>
          </w:p>
        </w:tc>
        <w:tc>
          <w:tcPr>
            <w:tcW w:w="966" w:type="pct"/>
            <w:tcBorders>
              <w:top w:val="single" w:sz="4" w:space="0" w:color="auto"/>
            </w:tcBorders>
            <w:shd w:val="clear" w:color="auto" w:fill="auto"/>
          </w:tcPr>
          <w:p w:rsidR="00CC6FAD" w:rsidRPr="00CC6FAD" w:rsidRDefault="00CC6FAD" w:rsidP="009A7A6E">
            <w:pPr>
              <w:pStyle w:val="ae"/>
              <w:rPr>
                <w:sz w:val="22"/>
                <w:szCs w:val="22"/>
              </w:rPr>
            </w:pPr>
            <w:r w:rsidRPr="00CC6FAD">
              <w:rPr>
                <w:sz w:val="22"/>
                <w:szCs w:val="22"/>
              </w:rPr>
              <w:t>Зона застройки индивидуальными жилыми домами в границах земель населенных пунктов (</w:t>
            </w:r>
            <w:proofErr w:type="spellStart"/>
            <w:r w:rsidRPr="00CC6FAD">
              <w:rPr>
                <w:sz w:val="22"/>
                <w:szCs w:val="22"/>
              </w:rPr>
              <w:t>нЖин</w:t>
            </w:r>
            <w:proofErr w:type="spellEnd"/>
            <w:r w:rsidRPr="00CC6FAD">
              <w:rPr>
                <w:sz w:val="22"/>
                <w:szCs w:val="22"/>
              </w:rPr>
              <w:t>)</w:t>
            </w:r>
          </w:p>
        </w:tc>
        <w:tc>
          <w:tcPr>
            <w:tcW w:w="1313" w:type="pct"/>
            <w:tcBorders>
              <w:top w:val="single" w:sz="4" w:space="0" w:color="auto"/>
            </w:tcBorders>
          </w:tcPr>
          <w:p w:rsidR="008D3ABA" w:rsidRDefault="00CC6FAD" w:rsidP="008D3ABA">
            <w:pPr>
              <w:pStyle w:val="ae"/>
              <w:rPr>
                <w:sz w:val="22"/>
                <w:szCs w:val="22"/>
              </w:rPr>
            </w:pPr>
            <w:r w:rsidRPr="00CC6FAD">
              <w:rPr>
                <w:sz w:val="22"/>
                <w:szCs w:val="22"/>
              </w:rPr>
              <w:t>Для индивидуального жилищного строительства (2.1)</w:t>
            </w:r>
          </w:p>
          <w:p w:rsidR="008D3ABA" w:rsidRPr="00CC6FAD" w:rsidRDefault="008D3ABA" w:rsidP="008D3ABA">
            <w:pPr>
              <w:pStyle w:val="ae"/>
              <w:rPr>
                <w:sz w:val="22"/>
                <w:szCs w:val="22"/>
              </w:rPr>
            </w:pPr>
            <w:r w:rsidRPr="00CC6FAD">
              <w:rPr>
                <w:sz w:val="22"/>
                <w:szCs w:val="22"/>
              </w:rPr>
              <w:t xml:space="preserve"> Малоэтажная многоквартирная жилая застройка (2.1.1)</w:t>
            </w:r>
          </w:p>
          <w:p w:rsidR="00CC6FAD" w:rsidRPr="00CC6FAD" w:rsidRDefault="00CC6FAD" w:rsidP="009A7A6E">
            <w:pPr>
              <w:jc w:val="both"/>
              <w:rPr>
                <w:sz w:val="22"/>
                <w:szCs w:val="22"/>
              </w:rPr>
            </w:pPr>
            <w:r w:rsidRPr="00CC6FAD">
              <w:rPr>
                <w:sz w:val="22"/>
                <w:szCs w:val="22"/>
              </w:rPr>
              <w:t>Для ведения личного подсобного хозяйства (приусадебный земельный участок) (2.2)</w:t>
            </w:r>
          </w:p>
          <w:p w:rsidR="00CC6FAD" w:rsidRPr="00CC6FAD" w:rsidRDefault="00CC6FAD" w:rsidP="009A7A6E">
            <w:pPr>
              <w:pStyle w:val="ae"/>
              <w:rPr>
                <w:sz w:val="22"/>
                <w:szCs w:val="22"/>
              </w:rPr>
            </w:pPr>
            <w:r w:rsidRPr="00CC6FAD">
              <w:rPr>
                <w:sz w:val="22"/>
                <w:szCs w:val="22"/>
              </w:rPr>
              <w:t>Блокированная жилая застройка (2.3)</w:t>
            </w:r>
          </w:p>
          <w:p w:rsidR="00CC6FAD" w:rsidRPr="00CC6FAD" w:rsidRDefault="00CC6FAD" w:rsidP="009A7A6E">
            <w:pPr>
              <w:jc w:val="both"/>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color w:val="000000" w:themeColor="text1"/>
                <w:sz w:val="22"/>
                <w:szCs w:val="22"/>
              </w:rPr>
            </w:pPr>
            <w:r w:rsidRPr="00CC6FAD">
              <w:rPr>
                <w:sz w:val="22"/>
                <w:szCs w:val="22"/>
              </w:rPr>
              <w:t>Земельные участки (территории) общего пользования (12.0</w:t>
            </w:r>
            <w:r w:rsidRPr="00CC6FAD">
              <w:rPr>
                <w:color w:val="000000" w:themeColor="text1"/>
                <w:sz w:val="22"/>
                <w:szCs w:val="22"/>
              </w:rPr>
              <w:t xml:space="preserve">) </w:t>
            </w:r>
          </w:p>
          <w:p w:rsidR="00CC6FAD" w:rsidRPr="00CC6FAD" w:rsidRDefault="00CC6FAD" w:rsidP="009A7A6E">
            <w:pPr>
              <w:rPr>
                <w:color w:val="000000" w:themeColor="text1"/>
                <w:sz w:val="22"/>
                <w:szCs w:val="22"/>
              </w:rPr>
            </w:pPr>
            <w:r w:rsidRPr="00CC6FAD">
              <w:rPr>
                <w:color w:val="000000" w:themeColor="text1"/>
                <w:sz w:val="22"/>
                <w:szCs w:val="22"/>
              </w:rPr>
              <w:t>Улично-дорожная сеть (12.0.1)</w:t>
            </w:r>
          </w:p>
          <w:p w:rsidR="00CC6FAD" w:rsidRPr="00CC6FAD" w:rsidRDefault="00CC6FAD" w:rsidP="009A7A6E">
            <w:pPr>
              <w:pStyle w:val="ae"/>
              <w:rPr>
                <w:color w:val="000000" w:themeColor="text1"/>
                <w:sz w:val="22"/>
                <w:szCs w:val="22"/>
              </w:rPr>
            </w:pPr>
            <w:r w:rsidRPr="00CC6FAD">
              <w:rPr>
                <w:color w:val="000000" w:themeColor="text1"/>
                <w:sz w:val="22"/>
                <w:szCs w:val="22"/>
              </w:rPr>
              <w:t>Благоустройство территории (12.0.2)</w:t>
            </w:r>
          </w:p>
          <w:p w:rsidR="008D3ABA" w:rsidRDefault="00CC6FAD" w:rsidP="009A7A6E">
            <w:pPr>
              <w:pStyle w:val="ae"/>
              <w:rPr>
                <w:sz w:val="22"/>
                <w:szCs w:val="22"/>
              </w:rPr>
            </w:pPr>
            <w:r w:rsidRPr="00CC6FAD">
              <w:rPr>
                <w:sz w:val="22"/>
                <w:szCs w:val="22"/>
              </w:rPr>
              <w:t>Ведение садоводства (13.2)</w:t>
            </w:r>
            <w:r w:rsidR="008D3ABA" w:rsidRPr="00CC6FAD">
              <w:rPr>
                <w:sz w:val="22"/>
                <w:szCs w:val="22"/>
              </w:rPr>
              <w:t xml:space="preserve"> </w:t>
            </w:r>
          </w:p>
          <w:p w:rsidR="00CC6FAD" w:rsidRPr="00CC6FAD" w:rsidRDefault="008D3ABA" w:rsidP="009A7A6E">
            <w:pPr>
              <w:pStyle w:val="ae"/>
              <w:rPr>
                <w:sz w:val="22"/>
                <w:szCs w:val="22"/>
              </w:rPr>
            </w:pPr>
            <w:r w:rsidRPr="00CC6FAD">
              <w:rPr>
                <w:sz w:val="22"/>
                <w:szCs w:val="22"/>
              </w:rPr>
              <w:t xml:space="preserve">Ведение </w:t>
            </w:r>
            <w:r>
              <w:rPr>
                <w:sz w:val="22"/>
                <w:szCs w:val="22"/>
              </w:rPr>
              <w:t>огородничества</w:t>
            </w:r>
            <w:r w:rsidRPr="00CC6FAD">
              <w:rPr>
                <w:sz w:val="22"/>
                <w:szCs w:val="22"/>
              </w:rPr>
              <w:t xml:space="preserve"> (13.</w:t>
            </w:r>
            <w:r>
              <w:rPr>
                <w:sz w:val="22"/>
                <w:szCs w:val="22"/>
              </w:rPr>
              <w:t>1</w:t>
            </w:r>
            <w:r w:rsidRPr="00CC6FAD">
              <w:rPr>
                <w:sz w:val="22"/>
                <w:szCs w:val="22"/>
              </w:rPr>
              <w:t>)</w:t>
            </w:r>
          </w:p>
        </w:tc>
        <w:tc>
          <w:tcPr>
            <w:tcW w:w="1363" w:type="pct"/>
            <w:tcBorders>
              <w:top w:val="single" w:sz="4" w:space="0" w:color="auto"/>
            </w:tcBorders>
          </w:tcPr>
          <w:p w:rsidR="00CC6FAD" w:rsidRPr="00CC6FAD" w:rsidRDefault="00CC6FAD" w:rsidP="009A7A6E">
            <w:pPr>
              <w:pStyle w:val="ae"/>
              <w:rPr>
                <w:sz w:val="22"/>
                <w:szCs w:val="22"/>
              </w:rPr>
            </w:pPr>
            <w:r w:rsidRPr="00CC6FAD">
              <w:rPr>
                <w:sz w:val="22"/>
                <w:szCs w:val="22"/>
              </w:rPr>
              <w:t xml:space="preserve">Хранение автотранспорта (2.7.1) </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Социальное обслуживание (3.2)</w:t>
            </w:r>
          </w:p>
          <w:p w:rsidR="00CC6FAD" w:rsidRPr="00CC6FAD" w:rsidRDefault="00CC6FAD" w:rsidP="009A7A6E">
            <w:pPr>
              <w:jc w:val="both"/>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jc w:val="both"/>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jc w:val="both"/>
              <w:rPr>
                <w:sz w:val="22"/>
                <w:szCs w:val="22"/>
              </w:rPr>
            </w:pPr>
            <w:r w:rsidRPr="00CC6FAD">
              <w:rPr>
                <w:sz w:val="22"/>
                <w:szCs w:val="22"/>
              </w:rPr>
              <w:t>Рынки (4.3)</w:t>
            </w:r>
          </w:p>
          <w:p w:rsidR="00CC6FAD" w:rsidRPr="00CC6FAD" w:rsidRDefault="00CC6FAD" w:rsidP="009A7A6E">
            <w:pPr>
              <w:jc w:val="both"/>
              <w:rPr>
                <w:sz w:val="22"/>
                <w:szCs w:val="22"/>
              </w:rPr>
            </w:pPr>
            <w:r w:rsidRPr="00CC6FAD">
              <w:rPr>
                <w:sz w:val="22"/>
                <w:szCs w:val="22"/>
              </w:rPr>
              <w:t>Магазины (4.4)</w:t>
            </w:r>
          </w:p>
          <w:p w:rsidR="00CC6FAD" w:rsidRPr="00CC6FAD" w:rsidRDefault="00CC6FAD" w:rsidP="009A7A6E">
            <w:pPr>
              <w:jc w:val="both"/>
              <w:rPr>
                <w:sz w:val="22"/>
                <w:szCs w:val="22"/>
              </w:rPr>
            </w:pPr>
            <w:r w:rsidRPr="00CC6FAD">
              <w:rPr>
                <w:sz w:val="22"/>
                <w:szCs w:val="22"/>
              </w:rPr>
              <w:t>Общественное питание (4.6)</w:t>
            </w:r>
          </w:p>
          <w:p w:rsidR="00CC6FAD" w:rsidRPr="00CC6FAD" w:rsidRDefault="00CC6FAD" w:rsidP="009A7A6E">
            <w:pPr>
              <w:jc w:val="both"/>
              <w:rPr>
                <w:sz w:val="22"/>
                <w:szCs w:val="22"/>
              </w:rPr>
            </w:pPr>
            <w:r w:rsidRPr="00CC6FAD">
              <w:rPr>
                <w:sz w:val="22"/>
                <w:szCs w:val="22"/>
              </w:rPr>
              <w:t>Стоянка транспортных средств (4.9.2)</w:t>
            </w:r>
          </w:p>
          <w:p w:rsidR="00CC6FAD" w:rsidRPr="00CC6FAD" w:rsidRDefault="00CC6FAD" w:rsidP="009A7A6E">
            <w:pPr>
              <w:jc w:val="both"/>
              <w:rPr>
                <w:sz w:val="22"/>
                <w:szCs w:val="22"/>
              </w:rPr>
            </w:pPr>
            <w:r w:rsidRPr="00CC6FAD">
              <w:rPr>
                <w:sz w:val="22"/>
                <w:szCs w:val="22"/>
              </w:rPr>
              <w:t>Обеспечение занятий спортом в помещениях (5.1.2)</w:t>
            </w:r>
          </w:p>
          <w:p w:rsidR="00CC6FAD" w:rsidRDefault="00CC6FAD" w:rsidP="009A7A6E">
            <w:pPr>
              <w:jc w:val="both"/>
              <w:rPr>
                <w:sz w:val="22"/>
                <w:szCs w:val="22"/>
              </w:rPr>
            </w:pPr>
            <w:r w:rsidRPr="00CC6FAD">
              <w:rPr>
                <w:sz w:val="22"/>
                <w:szCs w:val="22"/>
              </w:rPr>
              <w:t>Площадки для занятий спортом (5.1.3)</w:t>
            </w:r>
          </w:p>
          <w:p w:rsidR="00F00C46" w:rsidRPr="00CC6FAD" w:rsidRDefault="00F00C46" w:rsidP="009A7A6E">
            <w:pPr>
              <w:jc w:val="both"/>
              <w:rPr>
                <w:sz w:val="22"/>
                <w:szCs w:val="22"/>
              </w:rPr>
            </w:pPr>
          </w:p>
        </w:tc>
        <w:tc>
          <w:tcPr>
            <w:tcW w:w="1092" w:type="pct"/>
            <w:tcBorders>
              <w:top w:val="single" w:sz="4" w:space="0" w:color="auto"/>
            </w:tcBorders>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Общественно-деловые зоны</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Многофункциональная общественно-деловая зона в границах земель населенных пунктов (нОм)</w:t>
            </w:r>
          </w:p>
        </w:tc>
        <w:tc>
          <w:tcPr>
            <w:tcW w:w="1313" w:type="pct"/>
          </w:tcPr>
          <w:p w:rsidR="00CC6FAD" w:rsidRPr="00CC6FAD" w:rsidRDefault="00CC6FAD" w:rsidP="009A7A6E">
            <w:pPr>
              <w:rPr>
                <w:sz w:val="22"/>
                <w:szCs w:val="22"/>
              </w:rPr>
            </w:pPr>
            <w:r w:rsidRPr="00CC6FAD">
              <w:rPr>
                <w:sz w:val="22"/>
                <w:szCs w:val="22"/>
              </w:rPr>
              <w:t>Малоэтажная многоквартирная жилая застройка (2.1.1)</w:t>
            </w:r>
          </w:p>
          <w:p w:rsidR="00CC6FAD" w:rsidRPr="00CC6FAD" w:rsidRDefault="00CC6FAD" w:rsidP="009A7A6E">
            <w:pPr>
              <w:pStyle w:val="ae"/>
              <w:rPr>
                <w:sz w:val="22"/>
                <w:szCs w:val="22"/>
              </w:rPr>
            </w:pPr>
            <w:r w:rsidRPr="00CC6FAD">
              <w:rPr>
                <w:sz w:val="22"/>
                <w:szCs w:val="22"/>
              </w:rPr>
              <w:t>Среднеэтажная жилая застройка (2.5)</w:t>
            </w:r>
          </w:p>
          <w:p w:rsidR="00CC6FAD" w:rsidRPr="00CC6FAD" w:rsidRDefault="00CC6FAD" w:rsidP="009A7A6E">
            <w:pPr>
              <w:pStyle w:val="ae"/>
              <w:rPr>
                <w:sz w:val="22"/>
                <w:szCs w:val="22"/>
              </w:rPr>
            </w:pPr>
            <w:r w:rsidRPr="00CC6FAD">
              <w:rPr>
                <w:sz w:val="22"/>
                <w:szCs w:val="22"/>
              </w:rPr>
              <w:t>Многоэтажная жилая застройка (высотная застройка) (2.6)</w:t>
            </w:r>
          </w:p>
          <w:p w:rsidR="00CC6FAD" w:rsidRPr="00CC6FAD" w:rsidRDefault="00CC6FAD" w:rsidP="009A7A6E">
            <w:pPr>
              <w:rPr>
                <w:sz w:val="22"/>
                <w:szCs w:val="22"/>
              </w:rPr>
            </w:pPr>
            <w:r w:rsidRPr="00CC6FAD">
              <w:rPr>
                <w:sz w:val="22"/>
                <w:szCs w:val="22"/>
              </w:rPr>
              <w:t>Общественное использование объектов капитального строительства (3.0)</w:t>
            </w:r>
          </w:p>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rPr>
                <w:sz w:val="22"/>
                <w:szCs w:val="22"/>
              </w:rPr>
            </w:pPr>
            <w:r w:rsidRPr="00CC6FAD">
              <w:rPr>
                <w:sz w:val="22"/>
                <w:szCs w:val="22"/>
              </w:rPr>
              <w:t>Предоставление коммунальных услуг (3.1.1)</w:t>
            </w:r>
          </w:p>
          <w:p w:rsidR="00CC6FAD" w:rsidRPr="00CC6FAD" w:rsidRDefault="00CC6FAD" w:rsidP="009A7A6E">
            <w:pPr>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rPr>
                <w:sz w:val="22"/>
                <w:szCs w:val="22"/>
              </w:rPr>
            </w:pPr>
            <w:r w:rsidRPr="00CC6FAD">
              <w:rPr>
                <w:sz w:val="22"/>
                <w:szCs w:val="22"/>
              </w:rPr>
              <w:t>Социальное обслуживание (3.2)</w:t>
            </w:r>
          </w:p>
          <w:p w:rsidR="00CC6FAD" w:rsidRPr="00CC6FAD" w:rsidRDefault="00CC6FAD" w:rsidP="009A7A6E">
            <w:pPr>
              <w:rPr>
                <w:sz w:val="22"/>
                <w:szCs w:val="22"/>
              </w:rPr>
            </w:pPr>
            <w:r w:rsidRPr="00CC6FAD">
              <w:rPr>
                <w:sz w:val="22"/>
                <w:szCs w:val="22"/>
              </w:rPr>
              <w:t>Дома социального обслуживания (3.2.1)</w:t>
            </w:r>
          </w:p>
          <w:p w:rsidR="00CC6FAD" w:rsidRPr="00CC6FAD" w:rsidRDefault="00CC6FAD" w:rsidP="009A7A6E">
            <w:pPr>
              <w:rPr>
                <w:sz w:val="22"/>
                <w:szCs w:val="22"/>
              </w:rPr>
            </w:pPr>
            <w:r w:rsidRPr="00CC6FAD">
              <w:rPr>
                <w:sz w:val="22"/>
                <w:szCs w:val="22"/>
              </w:rPr>
              <w:t>Оказание социальной помощи населению (3.2.2)</w:t>
            </w:r>
          </w:p>
          <w:p w:rsidR="00CC6FAD" w:rsidRPr="00CC6FAD" w:rsidRDefault="00CC6FAD" w:rsidP="009A7A6E">
            <w:pPr>
              <w:rPr>
                <w:sz w:val="22"/>
                <w:szCs w:val="22"/>
              </w:rPr>
            </w:pPr>
            <w:r w:rsidRPr="00CC6FAD">
              <w:rPr>
                <w:sz w:val="22"/>
                <w:szCs w:val="22"/>
              </w:rPr>
              <w:t>Оказание услуг связи (3.2.3)</w:t>
            </w:r>
          </w:p>
          <w:p w:rsidR="00CC6FAD" w:rsidRPr="00CC6FAD" w:rsidRDefault="00CC6FAD" w:rsidP="009A7A6E">
            <w:pPr>
              <w:rPr>
                <w:sz w:val="22"/>
                <w:szCs w:val="22"/>
              </w:rPr>
            </w:pPr>
            <w:r w:rsidRPr="00CC6FAD">
              <w:rPr>
                <w:sz w:val="22"/>
                <w:szCs w:val="22"/>
              </w:rPr>
              <w:t>Общежития (3.2.4)</w:t>
            </w:r>
          </w:p>
          <w:p w:rsidR="00CC6FAD" w:rsidRPr="00CC6FAD" w:rsidRDefault="00CC6FAD" w:rsidP="009A7A6E">
            <w:pPr>
              <w:rPr>
                <w:sz w:val="22"/>
                <w:szCs w:val="22"/>
              </w:rPr>
            </w:pPr>
            <w:r w:rsidRPr="00CC6FAD">
              <w:rPr>
                <w:sz w:val="22"/>
                <w:szCs w:val="22"/>
              </w:rPr>
              <w:t>Бытовое обслуживание (3.3)</w:t>
            </w:r>
          </w:p>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rPr>
                <w:sz w:val="22"/>
                <w:szCs w:val="22"/>
              </w:rPr>
            </w:pPr>
            <w:r w:rsidRPr="00CC6FAD">
              <w:rPr>
                <w:sz w:val="22"/>
                <w:szCs w:val="22"/>
              </w:rPr>
              <w:t>Образование и просвещение (3.5)</w:t>
            </w:r>
          </w:p>
          <w:p w:rsidR="00CC6FAD" w:rsidRPr="00CC6FAD" w:rsidRDefault="00CC6FAD" w:rsidP="009A7A6E">
            <w:pPr>
              <w:rPr>
                <w:sz w:val="22"/>
                <w:szCs w:val="22"/>
              </w:rPr>
            </w:pPr>
            <w:r w:rsidRPr="00CC6FAD">
              <w:rPr>
                <w:sz w:val="22"/>
                <w:szCs w:val="22"/>
              </w:rPr>
              <w:t>Дошкольное, начальное и среднее общее образование (3.5.1)</w:t>
            </w:r>
          </w:p>
          <w:p w:rsidR="00CC6FAD" w:rsidRPr="00CC6FAD" w:rsidRDefault="00CC6FAD" w:rsidP="009A7A6E">
            <w:pPr>
              <w:rPr>
                <w:sz w:val="22"/>
                <w:szCs w:val="22"/>
              </w:rPr>
            </w:pPr>
            <w:r w:rsidRPr="00CC6FAD">
              <w:rPr>
                <w:sz w:val="22"/>
                <w:szCs w:val="22"/>
              </w:rPr>
              <w:t>Среднее и высшее профессиональное образование (3.5.2)</w:t>
            </w:r>
          </w:p>
          <w:p w:rsidR="00CC6FAD" w:rsidRPr="00CC6FAD" w:rsidRDefault="00CC6FAD" w:rsidP="009A7A6E">
            <w:pPr>
              <w:rPr>
                <w:sz w:val="22"/>
                <w:szCs w:val="22"/>
              </w:rPr>
            </w:pPr>
            <w:r w:rsidRPr="00CC6FAD">
              <w:rPr>
                <w:sz w:val="22"/>
                <w:szCs w:val="22"/>
              </w:rPr>
              <w:lastRenderedPageBreak/>
              <w:t>Культурное развитие (3.6)</w:t>
            </w:r>
          </w:p>
          <w:p w:rsidR="00CC6FAD" w:rsidRPr="00CC6FAD" w:rsidRDefault="00CC6FAD" w:rsidP="009A7A6E">
            <w:pPr>
              <w:rPr>
                <w:sz w:val="22"/>
                <w:szCs w:val="22"/>
              </w:rPr>
            </w:pPr>
            <w:r w:rsidRPr="00CC6FAD">
              <w:rPr>
                <w:sz w:val="22"/>
                <w:szCs w:val="22"/>
              </w:rPr>
              <w:t>Объекты культурно-досуговой деятельности (3.6.1)</w:t>
            </w:r>
          </w:p>
          <w:p w:rsidR="00CC6FAD" w:rsidRPr="00CC6FAD" w:rsidRDefault="00CC6FAD" w:rsidP="009A7A6E">
            <w:pPr>
              <w:rPr>
                <w:sz w:val="22"/>
                <w:szCs w:val="22"/>
              </w:rPr>
            </w:pPr>
            <w:r w:rsidRPr="00CC6FAD">
              <w:rPr>
                <w:sz w:val="22"/>
                <w:szCs w:val="22"/>
              </w:rPr>
              <w:t>Парки культуры и отдыха (3.6.2)</w:t>
            </w:r>
          </w:p>
          <w:p w:rsidR="00CC6FAD" w:rsidRPr="00CC6FAD" w:rsidRDefault="00CC6FAD" w:rsidP="009A7A6E">
            <w:pPr>
              <w:rPr>
                <w:sz w:val="22"/>
                <w:szCs w:val="22"/>
              </w:rPr>
            </w:pPr>
            <w:r w:rsidRPr="00CC6FAD">
              <w:rPr>
                <w:sz w:val="22"/>
                <w:szCs w:val="22"/>
              </w:rPr>
              <w:t>Цирки и зверинцы (3.6.3)</w:t>
            </w:r>
          </w:p>
          <w:p w:rsidR="00CC6FAD" w:rsidRPr="00CC6FAD" w:rsidRDefault="00CC6FAD" w:rsidP="009A7A6E">
            <w:pPr>
              <w:rPr>
                <w:sz w:val="22"/>
                <w:szCs w:val="22"/>
              </w:rPr>
            </w:pPr>
            <w:r w:rsidRPr="00CC6FAD">
              <w:rPr>
                <w:sz w:val="22"/>
                <w:szCs w:val="22"/>
              </w:rPr>
              <w:t>Религиозное использование (3.7)</w:t>
            </w:r>
          </w:p>
          <w:p w:rsidR="00CC6FAD" w:rsidRPr="00CC6FAD" w:rsidRDefault="00CC6FAD" w:rsidP="009A7A6E">
            <w:pPr>
              <w:rPr>
                <w:sz w:val="22"/>
                <w:szCs w:val="22"/>
              </w:rPr>
            </w:pPr>
            <w:r w:rsidRPr="00CC6FAD">
              <w:rPr>
                <w:sz w:val="22"/>
                <w:szCs w:val="22"/>
              </w:rPr>
              <w:t>Осуществление религиозных обрядов (3.7.1)</w:t>
            </w:r>
          </w:p>
          <w:p w:rsidR="00CC6FAD" w:rsidRPr="00CC6FAD" w:rsidRDefault="00CC6FAD" w:rsidP="009A7A6E">
            <w:pPr>
              <w:rPr>
                <w:sz w:val="22"/>
                <w:szCs w:val="22"/>
              </w:rPr>
            </w:pPr>
            <w:r w:rsidRPr="00CC6FAD">
              <w:rPr>
                <w:sz w:val="22"/>
                <w:szCs w:val="22"/>
              </w:rPr>
              <w:t>Религиозное управление и образование (3.7.2)</w:t>
            </w:r>
          </w:p>
          <w:p w:rsidR="00CC6FAD" w:rsidRPr="00CC6FAD" w:rsidRDefault="00CC6FAD" w:rsidP="009A7A6E">
            <w:pPr>
              <w:rPr>
                <w:sz w:val="22"/>
                <w:szCs w:val="22"/>
              </w:rPr>
            </w:pPr>
            <w:r w:rsidRPr="00CC6FAD">
              <w:rPr>
                <w:sz w:val="22"/>
                <w:szCs w:val="22"/>
              </w:rPr>
              <w:t>Общественное управление (3.8)</w:t>
            </w:r>
          </w:p>
          <w:p w:rsidR="00CC6FAD" w:rsidRPr="00CC6FAD" w:rsidRDefault="00CC6FAD" w:rsidP="009A7A6E">
            <w:pPr>
              <w:rPr>
                <w:sz w:val="22"/>
                <w:szCs w:val="22"/>
              </w:rPr>
            </w:pPr>
            <w:r w:rsidRPr="00CC6FAD">
              <w:rPr>
                <w:sz w:val="22"/>
                <w:szCs w:val="22"/>
              </w:rPr>
              <w:t>Государственное управление (3.8.1)</w:t>
            </w:r>
          </w:p>
          <w:p w:rsidR="00CC6FAD" w:rsidRPr="00CC6FAD" w:rsidRDefault="00CC6FAD" w:rsidP="009A7A6E">
            <w:pPr>
              <w:rPr>
                <w:sz w:val="22"/>
                <w:szCs w:val="22"/>
              </w:rPr>
            </w:pPr>
            <w:r w:rsidRPr="00CC6FAD">
              <w:rPr>
                <w:sz w:val="22"/>
                <w:szCs w:val="22"/>
              </w:rPr>
              <w:t>Представительская деятельность (3.8.2)</w:t>
            </w:r>
          </w:p>
          <w:p w:rsidR="00CC6FAD" w:rsidRPr="00CC6FAD" w:rsidRDefault="00CC6FAD" w:rsidP="009A7A6E">
            <w:pPr>
              <w:rPr>
                <w:sz w:val="22"/>
                <w:szCs w:val="22"/>
              </w:rPr>
            </w:pPr>
            <w:r w:rsidRPr="00CC6FAD">
              <w:rPr>
                <w:sz w:val="22"/>
                <w:szCs w:val="22"/>
              </w:rPr>
              <w:t>Обеспечение научной деятельности (3.9)</w:t>
            </w:r>
          </w:p>
          <w:p w:rsidR="00CC6FAD" w:rsidRPr="00CC6FAD" w:rsidRDefault="00CC6FAD" w:rsidP="009A7A6E">
            <w:pPr>
              <w:rPr>
                <w:sz w:val="22"/>
                <w:szCs w:val="22"/>
              </w:rPr>
            </w:pPr>
            <w:r w:rsidRPr="00CC6FAD">
              <w:rPr>
                <w:sz w:val="22"/>
                <w:szCs w:val="22"/>
              </w:rPr>
              <w:t>Обеспечение деятельности в области гидрометеорологии и смежных с ней областях (3.9.1)</w:t>
            </w:r>
          </w:p>
          <w:p w:rsidR="00CC6FAD" w:rsidRPr="00CC6FAD" w:rsidRDefault="00CC6FAD" w:rsidP="009A7A6E">
            <w:pPr>
              <w:rPr>
                <w:sz w:val="22"/>
                <w:szCs w:val="22"/>
              </w:rPr>
            </w:pPr>
            <w:r w:rsidRPr="00CC6FAD">
              <w:rPr>
                <w:sz w:val="22"/>
                <w:szCs w:val="22"/>
              </w:rPr>
              <w:t>Проведение научных исследований (3.9.2)</w:t>
            </w:r>
          </w:p>
          <w:p w:rsidR="00CC6FAD" w:rsidRPr="00CC6FAD" w:rsidRDefault="00CC6FAD" w:rsidP="009A7A6E">
            <w:pPr>
              <w:rPr>
                <w:sz w:val="22"/>
                <w:szCs w:val="22"/>
              </w:rPr>
            </w:pPr>
            <w:r w:rsidRPr="00CC6FAD">
              <w:rPr>
                <w:sz w:val="22"/>
                <w:szCs w:val="22"/>
              </w:rPr>
              <w:t>Проведение научных испытаний (3.9.3)</w:t>
            </w:r>
          </w:p>
          <w:p w:rsidR="00CC6FAD" w:rsidRPr="00CC6FAD" w:rsidRDefault="00CC6FAD" w:rsidP="009A7A6E">
            <w:pPr>
              <w:rPr>
                <w:sz w:val="22"/>
                <w:szCs w:val="22"/>
              </w:rPr>
            </w:pPr>
            <w:r w:rsidRPr="00CC6FAD">
              <w:rPr>
                <w:sz w:val="22"/>
                <w:szCs w:val="22"/>
              </w:rPr>
              <w:t>Ветеринарное обслуживание (3.10)</w:t>
            </w:r>
          </w:p>
          <w:p w:rsidR="00CC6FAD" w:rsidRPr="00CC6FAD" w:rsidRDefault="00CC6FAD" w:rsidP="009A7A6E">
            <w:pPr>
              <w:rPr>
                <w:sz w:val="22"/>
                <w:szCs w:val="22"/>
              </w:rPr>
            </w:pPr>
            <w:r w:rsidRPr="00CC6FAD">
              <w:rPr>
                <w:sz w:val="22"/>
                <w:szCs w:val="22"/>
              </w:rPr>
              <w:t>Амбулаторное ветеринарное обслуживание (3.10.1)</w:t>
            </w:r>
          </w:p>
          <w:p w:rsidR="00CC6FAD" w:rsidRPr="00CC6FAD" w:rsidRDefault="00CC6FAD" w:rsidP="009A7A6E">
            <w:pPr>
              <w:rPr>
                <w:sz w:val="22"/>
                <w:szCs w:val="22"/>
              </w:rPr>
            </w:pPr>
            <w:r w:rsidRPr="00CC6FAD">
              <w:rPr>
                <w:sz w:val="22"/>
                <w:szCs w:val="22"/>
              </w:rPr>
              <w:t>Приюты для животных (3.10.2)</w:t>
            </w:r>
          </w:p>
          <w:p w:rsidR="00CC6FAD" w:rsidRPr="00CC6FAD" w:rsidRDefault="00CC6FAD" w:rsidP="009A7A6E">
            <w:pPr>
              <w:rPr>
                <w:sz w:val="22"/>
                <w:szCs w:val="22"/>
              </w:rPr>
            </w:pPr>
            <w:r w:rsidRPr="00CC6FAD">
              <w:rPr>
                <w:sz w:val="22"/>
                <w:szCs w:val="22"/>
              </w:rPr>
              <w:t>Предпринимательство (4.0)</w:t>
            </w:r>
          </w:p>
          <w:p w:rsidR="00CC6FAD" w:rsidRPr="00CC6FAD" w:rsidRDefault="00CC6FAD" w:rsidP="009A7A6E">
            <w:pPr>
              <w:rPr>
                <w:sz w:val="22"/>
                <w:szCs w:val="22"/>
              </w:rPr>
            </w:pPr>
            <w:r w:rsidRPr="00CC6FAD">
              <w:rPr>
                <w:sz w:val="22"/>
                <w:szCs w:val="22"/>
              </w:rPr>
              <w:t>Деловое управление (4.1)</w:t>
            </w:r>
          </w:p>
          <w:p w:rsidR="00CC6FAD" w:rsidRPr="00CC6FAD" w:rsidRDefault="00CC6FAD" w:rsidP="009A7A6E">
            <w:pPr>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rPr>
                <w:sz w:val="22"/>
                <w:szCs w:val="22"/>
              </w:rPr>
            </w:pPr>
            <w:r w:rsidRPr="00CC6FAD">
              <w:rPr>
                <w:sz w:val="22"/>
                <w:szCs w:val="22"/>
              </w:rPr>
              <w:t>Рынки (4.3)</w:t>
            </w:r>
          </w:p>
          <w:p w:rsidR="00CC6FAD" w:rsidRPr="00CC6FAD" w:rsidRDefault="00CC6FAD" w:rsidP="009A7A6E">
            <w:pPr>
              <w:rPr>
                <w:sz w:val="22"/>
                <w:szCs w:val="22"/>
              </w:rPr>
            </w:pPr>
            <w:r w:rsidRPr="00CC6FAD">
              <w:rPr>
                <w:sz w:val="22"/>
                <w:szCs w:val="22"/>
              </w:rPr>
              <w:t>Магазины (4.4)</w:t>
            </w:r>
          </w:p>
          <w:p w:rsidR="00CC6FAD" w:rsidRPr="00CC6FAD" w:rsidRDefault="00CC6FAD" w:rsidP="009A7A6E">
            <w:pPr>
              <w:rPr>
                <w:sz w:val="22"/>
                <w:szCs w:val="22"/>
              </w:rPr>
            </w:pPr>
            <w:r w:rsidRPr="00CC6FAD">
              <w:rPr>
                <w:sz w:val="22"/>
                <w:szCs w:val="22"/>
              </w:rPr>
              <w:t xml:space="preserve">Банковская и страховая деятельность </w:t>
            </w:r>
            <w:r w:rsidRPr="00CC6FAD">
              <w:rPr>
                <w:sz w:val="22"/>
                <w:szCs w:val="22"/>
              </w:rPr>
              <w:lastRenderedPageBreak/>
              <w:t>(4.5)</w:t>
            </w:r>
          </w:p>
          <w:p w:rsidR="00CC6FAD" w:rsidRPr="00CC6FAD" w:rsidRDefault="00CC6FAD" w:rsidP="009A7A6E">
            <w:pPr>
              <w:rPr>
                <w:sz w:val="22"/>
                <w:szCs w:val="22"/>
              </w:rPr>
            </w:pPr>
            <w:r w:rsidRPr="00CC6FAD">
              <w:rPr>
                <w:sz w:val="22"/>
                <w:szCs w:val="22"/>
              </w:rPr>
              <w:t>Общественное питание (4.6)</w:t>
            </w:r>
          </w:p>
          <w:p w:rsidR="00CC6FAD" w:rsidRPr="00CC6FAD" w:rsidRDefault="00CC6FAD" w:rsidP="009A7A6E">
            <w:pPr>
              <w:rPr>
                <w:sz w:val="22"/>
                <w:szCs w:val="22"/>
              </w:rPr>
            </w:pPr>
            <w:r w:rsidRPr="00CC6FAD">
              <w:rPr>
                <w:sz w:val="22"/>
                <w:szCs w:val="22"/>
              </w:rPr>
              <w:t>Гостиничное обслуживание (4.7)</w:t>
            </w:r>
          </w:p>
          <w:p w:rsidR="00CC6FAD" w:rsidRPr="00CC6FAD" w:rsidRDefault="00CC6FAD" w:rsidP="009A7A6E">
            <w:pPr>
              <w:rPr>
                <w:sz w:val="22"/>
                <w:szCs w:val="22"/>
              </w:rPr>
            </w:pPr>
            <w:r w:rsidRPr="00CC6FAD">
              <w:rPr>
                <w:sz w:val="22"/>
                <w:szCs w:val="22"/>
              </w:rPr>
              <w:t>Развлечения (4.8)</w:t>
            </w:r>
          </w:p>
          <w:p w:rsidR="00CC6FAD" w:rsidRPr="00CC6FAD" w:rsidRDefault="00CC6FAD" w:rsidP="009A7A6E">
            <w:pPr>
              <w:rPr>
                <w:sz w:val="22"/>
                <w:szCs w:val="22"/>
              </w:rPr>
            </w:pPr>
            <w:r w:rsidRPr="00CC6FAD">
              <w:rPr>
                <w:sz w:val="22"/>
                <w:szCs w:val="22"/>
              </w:rPr>
              <w:t>Развлекательные мероприятия (4.8.1)</w:t>
            </w:r>
          </w:p>
          <w:p w:rsidR="00CC6FAD" w:rsidRPr="00CC6FAD" w:rsidRDefault="00CC6FAD" w:rsidP="009A7A6E">
            <w:pPr>
              <w:rPr>
                <w:sz w:val="22"/>
                <w:szCs w:val="22"/>
              </w:rPr>
            </w:pPr>
            <w:r w:rsidRPr="00CC6FAD">
              <w:rPr>
                <w:sz w:val="22"/>
                <w:szCs w:val="22"/>
              </w:rPr>
              <w:t>Проведение азартных игр (4.8.2)</w:t>
            </w:r>
          </w:p>
          <w:p w:rsidR="00CC6FAD" w:rsidRPr="00CC6FAD" w:rsidRDefault="00CC6FAD" w:rsidP="009A7A6E">
            <w:pPr>
              <w:rPr>
                <w:sz w:val="22"/>
                <w:szCs w:val="22"/>
              </w:rPr>
            </w:pPr>
            <w:r w:rsidRPr="00CC6FAD">
              <w:rPr>
                <w:sz w:val="22"/>
                <w:szCs w:val="22"/>
              </w:rPr>
              <w:t>Проведение азартных игр в игорных зонах (4.8.3)</w:t>
            </w:r>
          </w:p>
          <w:p w:rsidR="00CC6FAD" w:rsidRPr="00CC6FAD" w:rsidRDefault="00CC6FAD" w:rsidP="009A7A6E">
            <w:pPr>
              <w:rPr>
                <w:sz w:val="22"/>
                <w:szCs w:val="22"/>
              </w:rPr>
            </w:pPr>
            <w:r w:rsidRPr="00CC6FAD">
              <w:rPr>
                <w:sz w:val="22"/>
                <w:szCs w:val="22"/>
              </w:rPr>
              <w:t>Служебные гаражи (4.9)</w:t>
            </w:r>
          </w:p>
          <w:p w:rsidR="00CC6FAD" w:rsidRPr="00CC6FAD" w:rsidRDefault="00CC6FAD" w:rsidP="009A7A6E">
            <w:pPr>
              <w:rPr>
                <w:sz w:val="22"/>
                <w:szCs w:val="22"/>
              </w:rPr>
            </w:pPr>
            <w:r w:rsidRPr="00CC6FAD">
              <w:rPr>
                <w:sz w:val="22"/>
                <w:szCs w:val="22"/>
              </w:rPr>
              <w:t>Объекты дорожного сервиса (4.9.1)</w:t>
            </w:r>
          </w:p>
          <w:p w:rsidR="00CC6FAD" w:rsidRPr="00CC6FAD" w:rsidRDefault="00CC6FAD" w:rsidP="009A7A6E">
            <w:pPr>
              <w:rPr>
                <w:sz w:val="22"/>
                <w:szCs w:val="22"/>
              </w:rPr>
            </w:pPr>
            <w:r w:rsidRPr="00CC6FAD">
              <w:rPr>
                <w:sz w:val="22"/>
                <w:szCs w:val="22"/>
              </w:rPr>
              <w:t>Заправка транспортных средств (4.9.1.1)</w:t>
            </w:r>
          </w:p>
          <w:p w:rsidR="00CC6FAD" w:rsidRPr="00CC6FAD" w:rsidRDefault="00CC6FAD" w:rsidP="009A7A6E">
            <w:pPr>
              <w:rPr>
                <w:sz w:val="22"/>
                <w:szCs w:val="22"/>
              </w:rPr>
            </w:pPr>
            <w:r w:rsidRPr="00CC6FAD">
              <w:rPr>
                <w:sz w:val="22"/>
                <w:szCs w:val="22"/>
              </w:rPr>
              <w:t>Обеспечение дорожного отдыха (4.9.1.2)</w:t>
            </w:r>
          </w:p>
          <w:p w:rsidR="00CC6FAD" w:rsidRPr="00CC6FAD" w:rsidRDefault="00CC6FAD" w:rsidP="009A7A6E">
            <w:pPr>
              <w:rPr>
                <w:sz w:val="22"/>
                <w:szCs w:val="22"/>
              </w:rPr>
            </w:pPr>
            <w:r w:rsidRPr="00CC6FAD">
              <w:rPr>
                <w:sz w:val="22"/>
                <w:szCs w:val="22"/>
              </w:rPr>
              <w:t>Автомобильные мойки (4.9.1.3)</w:t>
            </w:r>
          </w:p>
          <w:p w:rsidR="00CC6FAD" w:rsidRPr="00CC6FAD" w:rsidRDefault="00CC6FAD" w:rsidP="009A7A6E">
            <w:pPr>
              <w:rPr>
                <w:sz w:val="22"/>
                <w:szCs w:val="22"/>
              </w:rPr>
            </w:pPr>
            <w:r w:rsidRPr="00CC6FAD">
              <w:rPr>
                <w:sz w:val="22"/>
                <w:szCs w:val="22"/>
              </w:rPr>
              <w:t>Ремонт автомобилей (4.9.1.4)</w:t>
            </w:r>
          </w:p>
          <w:p w:rsidR="00CC6FAD" w:rsidRPr="00CC6FAD" w:rsidRDefault="00CC6FAD" w:rsidP="009A7A6E">
            <w:pPr>
              <w:rPr>
                <w:sz w:val="22"/>
                <w:szCs w:val="22"/>
              </w:rPr>
            </w:pPr>
            <w:r w:rsidRPr="00CC6FAD">
              <w:rPr>
                <w:sz w:val="22"/>
                <w:szCs w:val="22"/>
              </w:rPr>
              <w:t>Стоянка транспортных средств (4.9.2)</w:t>
            </w:r>
          </w:p>
          <w:p w:rsidR="00CC6FAD" w:rsidRPr="00CC6FAD" w:rsidRDefault="00CC6FAD" w:rsidP="009A7A6E">
            <w:pPr>
              <w:rPr>
                <w:sz w:val="22"/>
                <w:szCs w:val="22"/>
              </w:rPr>
            </w:pPr>
            <w:r w:rsidRPr="00CC6FAD">
              <w:rPr>
                <w:sz w:val="22"/>
                <w:szCs w:val="22"/>
              </w:rPr>
              <w:t>Выставочно-ярмарочная деятельность (4.10)</w:t>
            </w:r>
          </w:p>
          <w:p w:rsidR="00CC6FAD" w:rsidRPr="00CC6FAD" w:rsidRDefault="00CC6FAD" w:rsidP="009A7A6E">
            <w:pPr>
              <w:rPr>
                <w:sz w:val="22"/>
                <w:szCs w:val="22"/>
              </w:rPr>
            </w:pPr>
            <w:r w:rsidRPr="00CC6FAD">
              <w:rPr>
                <w:sz w:val="22"/>
                <w:szCs w:val="22"/>
              </w:rPr>
              <w:t xml:space="preserve">Земельные участки (территории) общего пользования (12.0) </w:t>
            </w:r>
          </w:p>
          <w:p w:rsidR="00CC6FAD" w:rsidRPr="00CC6FAD" w:rsidRDefault="00CC6FAD" w:rsidP="009A7A6E">
            <w:pPr>
              <w:rPr>
                <w:sz w:val="22"/>
                <w:szCs w:val="22"/>
              </w:rPr>
            </w:pPr>
            <w:r w:rsidRPr="00CC6FAD">
              <w:rPr>
                <w:sz w:val="22"/>
                <w:szCs w:val="22"/>
              </w:rPr>
              <w:t>Улично-дорожная сеть (12.0.1)</w:t>
            </w:r>
          </w:p>
          <w:p w:rsidR="00CC6FAD" w:rsidRPr="00CC6FAD" w:rsidRDefault="00CC6FAD" w:rsidP="009A7A6E">
            <w:pPr>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Хранение автотранспорта (2.7.1)</w:t>
            </w:r>
          </w:p>
          <w:p w:rsidR="00CC6FAD" w:rsidRPr="00CC6FAD" w:rsidRDefault="00CC6FAD" w:rsidP="009A7A6E">
            <w:pPr>
              <w:pStyle w:val="ae"/>
              <w:rPr>
                <w:sz w:val="22"/>
                <w:szCs w:val="22"/>
              </w:rPr>
            </w:pPr>
            <w:r w:rsidRPr="00CC6FAD">
              <w:rPr>
                <w:sz w:val="22"/>
                <w:szCs w:val="22"/>
              </w:rPr>
              <w:t xml:space="preserve">Спорт (5.1) </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Трубопроводный транспорт (7.5)</w:t>
            </w:r>
          </w:p>
        </w:tc>
        <w:tc>
          <w:tcPr>
            <w:tcW w:w="1092" w:type="pct"/>
          </w:tcPr>
          <w:p w:rsidR="00CC6FAD" w:rsidRPr="00CC6FAD" w:rsidRDefault="00CC6FAD" w:rsidP="009A7A6E">
            <w:pPr>
              <w:pStyle w:val="ae"/>
              <w:rPr>
                <w:sz w:val="22"/>
                <w:szCs w:val="22"/>
              </w:rPr>
            </w:pPr>
            <w:r w:rsidRPr="00CC6FAD">
              <w:rPr>
                <w:sz w:val="22"/>
                <w:szCs w:val="22"/>
              </w:rPr>
              <w:t>Не устанавливается</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специализированной общественной застройки в границах земель населенных пунктов (</w:t>
            </w:r>
            <w:proofErr w:type="spellStart"/>
            <w:r w:rsidRPr="00CC6FAD">
              <w:rPr>
                <w:sz w:val="22"/>
                <w:szCs w:val="22"/>
              </w:rPr>
              <w:t>нОс</w:t>
            </w:r>
            <w:proofErr w:type="spellEnd"/>
            <w:r w:rsidRPr="00CC6FAD">
              <w:rPr>
                <w:sz w:val="22"/>
                <w:szCs w:val="22"/>
              </w:rPr>
              <w:t>)</w:t>
            </w:r>
          </w:p>
        </w:tc>
        <w:tc>
          <w:tcPr>
            <w:tcW w:w="1313" w:type="pct"/>
          </w:tcPr>
          <w:p w:rsidR="00CC6FAD" w:rsidRPr="00CC6FAD" w:rsidRDefault="00CC6FAD" w:rsidP="009A7A6E">
            <w:pPr>
              <w:pStyle w:val="ae"/>
              <w:rPr>
                <w:sz w:val="22"/>
                <w:szCs w:val="22"/>
              </w:rPr>
            </w:pPr>
            <w:r w:rsidRPr="00CC6FAD">
              <w:rPr>
                <w:sz w:val="22"/>
                <w:szCs w:val="22"/>
              </w:rPr>
              <w:t>Хранение автотранспорта (2.7.1)</w:t>
            </w:r>
          </w:p>
          <w:p w:rsidR="00CC6FAD" w:rsidRPr="00CC6FAD" w:rsidRDefault="00CC6FAD" w:rsidP="009A7A6E">
            <w:pPr>
              <w:pStyle w:val="ae"/>
              <w:rPr>
                <w:sz w:val="22"/>
                <w:szCs w:val="22"/>
              </w:rPr>
            </w:pPr>
            <w:r w:rsidRPr="00CC6FAD">
              <w:rPr>
                <w:sz w:val="22"/>
                <w:szCs w:val="22"/>
              </w:rPr>
              <w:t>Коммунальное обслуживание (3.1)</w:t>
            </w:r>
          </w:p>
          <w:p w:rsidR="00CC6FAD" w:rsidRPr="00CC6FAD" w:rsidRDefault="00CC6FAD" w:rsidP="009A7A6E">
            <w:pPr>
              <w:pStyle w:val="ae"/>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Социальное обслуживание (3.2)</w:t>
            </w:r>
          </w:p>
          <w:p w:rsidR="00CC6FAD" w:rsidRPr="00CC6FAD" w:rsidRDefault="00CC6FAD" w:rsidP="009A7A6E">
            <w:pPr>
              <w:pStyle w:val="ae"/>
              <w:rPr>
                <w:sz w:val="22"/>
                <w:szCs w:val="22"/>
              </w:rPr>
            </w:pPr>
            <w:r w:rsidRPr="00CC6FAD">
              <w:rPr>
                <w:sz w:val="22"/>
                <w:szCs w:val="22"/>
              </w:rPr>
              <w:t>Дома социального обслуживания (3.2.1)</w:t>
            </w:r>
          </w:p>
          <w:p w:rsidR="00CC6FAD" w:rsidRPr="00CC6FAD" w:rsidRDefault="00CC6FAD" w:rsidP="009A7A6E">
            <w:pPr>
              <w:pStyle w:val="ae"/>
              <w:rPr>
                <w:sz w:val="22"/>
                <w:szCs w:val="22"/>
              </w:rPr>
            </w:pPr>
            <w:r w:rsidRPr="00CC6FAD">
              <w:rPr>
                <w:sz w:val="22"/>
                <w:szCs w:val="22"/>
              </w:rPr>
              <w:t xml:space="preserve">Оказание социальной помощи </w:t>
            </w:r>
            <w:r w:rsidRPr="00CC6FAD">
              <w:rPr>
                <w:sz w:val="22"/>
                <w:szCs w:val="22"/>
              </w:rPr>
              <w:lastRenderedPageBreak/>
              <w:t>населению (3.2.2)</w:t>
            </w:r>
          </w:p>
          <w:p w:rsidR="00CC6FAD" w:rsidRPr="00CC6FAD" w:rsidRDefault="00CC6FAD" w:rsidP="009A7A6E">
            <w:pPr>
              <w:pStyle w:val="ae"/>
              <w:rPr>
                <w:sz w:val="22"/>
                <w:szCs w:val="22"/>
              </w:rPr>
            </w:pPr>
            <w:r w:rsidRPr="00CC6FAD">
              <w:rPr>
                <w:sz w:val="22"/>
                <w:szCs w:val="22"/>
              </w:rPr>
              <w:t>Оказание услуг связи (3.2.3)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Бытовое обслуживание (3.3)</w:t>
            </w:r>
          </w:p>
          <w:p w:rsidR="00CC6FAD" w:rsidRPr="00CC6FAD" w:rsidRDefault="00CC6FAD" w:rsidP="009A7A6E">
            <w:pPr>
              <w:pStyle w:val="ae"/>
              <w:rPr>
                <w:sz w:val="22"/>
                <w:szCs w:val="22"/>
              </w:rPr>
            </w:pPr>
            <w:r w:rsidRPr="00CC6FAD">
              <w:rPr>
                <w:sz w:val="22"/>
                <w:szCs w:val="22"/>
              </w:rPr>
              <w:t>Здравоохранение (3.4)</w:t>
            </w:r>
          </w:p>
          <w:p w:rsidR="00CC6FAD" w:rsidRPr="00CC6FAD" w:rsidRDefault="00CC6FAD" w:rsidP="009A7A6E">
            <w:pPr>
              <w:pStyle w:val="ae"/>
              <w:rPr>
                <w:sz w:val="22"/>
                <w:szCs w:val="22"/>
              </w:rPr>
            </w:pPr>
            <w:r w:rsidRPr="00CC6FAD">
              <w:rPr>
                <w:sz w:val="22"/>
                <w:szCs w:val="22"/>
              </w:rPr>
              <w:t>Амбулаторно-поликлиническое обслуживание (3.4.1)</w:t>
            </w:r>
          </w:p>
          <w:p w:rsidR="00CC6FAD" w:rsidRPr="00CC6FAD" w:rsidRDefault="00CC6FAD" w:rsidP="009A7A6E">
            <w:pPr>
              <w:pStyle w:val="ae"/>
              <w:rPr>
                <w:sz w:val="22"/>
                <w:szCs w:val="22"/>
              </w:rPr>
            </w:pPr>
            <w:r w:rsidRPr="00CC6FAD">
              <w:rPr>
                <w:sz w:val="22"/>
                <w:szCs w:val="22"/>
              </w:rPr>
              <w:t>Стационарное медицинское обслуживание (3.4.2)</w:t>
            </w:r>
          </w:p>
          <w:p w:rsidR="00CC6FAD" w:rsidRPr="00CC6FAD" w:rsidRDefault="00CC6FAD" w:rsidP="009A7A6E">
            <w:pPr>
              <w:pStyle w:val="ae"/>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Образование и просвещение (3.5)</w:t>
            </w:r>
          </w:p>
          <w:p w:rsidR="00CC6FAD" w:rsidRPr="00CC6FAD" w:rsidRDefault="00CC6FAD" w:rsidP="009A7A6E">
            <w:pPr>
              <w:pStyle w:val="ae"/>
              <w:rPr>
                <w:sz w:val="22"/>
                <w:szCs w:val="22"/>
              </w:rPr>
            </w:pPr>
            <w:r w:rsidRPr="00CC6FAD">
              <w:rPr>
                <w:sz w:val="22"/>
                <w:szCs w:val="22"/>
              </w:rPr>
              <w:t>Дошкольное, начальное и среднее общее образование (3.5.1)</w:t>
            </w:r>
          </w:p>
          <w:p w:rsidR="00CC6FAD" w:rsidRPr="00CC6FAD" w:rsidRDefault="00CC6FAD" w:rsidP="009A7A6E">
            <w:pPr>
              <w:pStyle w:val="ae"/>
              <w:rPr>
                <w:sz w:val="22"/>
                <w:szCs w:val="22"/>
              </w:rPr>
            </w:pPr>
            <w:r w:rsidRPr="00CC6FAD">
              <w:rPr>
                <w:sz w:val="22"/>
                <w:szCs w:val="22"/>
              </w:rPr>
              <w:t>Среднее и высшее профессиональное образование (3.5.2)</w:t>
            </w:r>
          </w:p>
          <w:p w:rsidR="00CC6FAD" w:rsidRPr="00CC6FAD" w:rsidRDefault="00CC6FAD" w:rsidP="009A7A6E">
            <w:pPr>
              <w:pStyle w:val="ae"/>
              <w:rPr>
                <w:sz w:val="22"/>
                <w:szCs w:val="22"/>
              </w:rPr>
            </w:pPr>
            <w:r w:rsidRPr="00CC6FAD">
              <w:rPr>
                <w:sz w:val="22"/>
                <w:szCs w:val="22"/>
              </w:rPr>
              <w:t>Культурное развитие (3.6)</w:t>
            </w:r>
          </w:p>
          <w:p w:rsidR="00CC6FAD" w:rsidRPr="00CC6FAD" w:rsidRDefault="00CC6FAD" w:rsidP="009A7A6E">
            <w:pPr>
              <w:pStyle w:val="ae"/>
              <w:rPr>
                <w:sz w:val="22"/>
                <w:szCs w:val="22"/>
              </w:rPr>
            </w:pPr>
            <w:r w:rsidRPr="00CC6FAD">
              <w:rPr>
                <w:sz w:val="22"/>
                <w:szCs w:val="22"/>
              </w:rPr>
              <w:t>Объекты культурно-досуговой деятельности (3.6.1)</w:t>
            </w:r>
          </w:p>
          <w:p w:rsidR="00CC6FAD" w:rsidRPr="00CC6FAD" w:rsidRDefault="00CC6FAD" w:rsidP="009A7A6E">
            <w:pPr>
              <w:pStyle w:val="ae"/>
              <w:rPr>
                <w:sz w:val="22"/>
                <w:szCs w:val="22"/>
              </w:rPr>
            </w:pPr>
            <w:r w:rsidRPr="00CC6FAD">
              <w:rPr>
                <w:sz w:val="22"/>
                <w:szCs w:val="22"/>
              </w:rPr>
              <w:t>Парки культуры и отдыха (3.6.2)</w:t>
            </w:r>
          </w:p>
          <w:p w:rsidR="00CC6FAD" w:rsidRPr="00CC6FAD" w:rsidRDefault="00CC6FAD" w:rsidP="009A7A6E">
            <w:pPr>
              <w:pStyle w:val="ae"/>
              <w:rPr>
                <w:sz w:val="22"/>
                <w:szCs w:val="22"/>
              </w:rPr>
            </w:pPr>
            <w:r w:rsidRPr="00CC6FAD">
              <w:rPr>
                <w:sz w:val="22"/>
                <w:szCs w:val="22"/>
              </w:rPr>
              <w:t>Цирки и зверинцы (3.6.3)</w:t>
            </w:r>
          </w:p>
          <w:p w:rsidR="00CC6FAD" w:rsidRPr="00CC6FAD" w:rsidRDefault="00CC6FAD" w:rsidP="009A7A6E">
            <w:pPr>
              <w:pStyle w:val="ae"/>
              <w:rPr>
                <w:sz w:val="22"/>
                <w:szCs w:val="22"/>
              </w:rPr>
            </w:pPr>
            <w:r w:rsidRPr="00CC6FAD">
              <w:rPr>
                <w:sz w:val="22"/>
                <w:szCs w:val="22"/>
              </w:rPr>
              <w:t>Религиозное использование (3.7)</w:t>
            </w:r>
          </w:p>
          <w:p w:rsidR="00CC6FAD" w:rsidRPr="00CC6FAD" w:rsidRDefault="00CC6FAD" w:rsidP="009A7A6E">
            <w:pPr>
              <w:pStyle w:val="ae"/>
              <w:rPr>
                <w:sz w:val="22"/>
                <w:szCs w:val="22"/>
              </w:rPr>
            </w:pPr>
            <w:r w:rsidRPr="00CC6FAD">
              <w:rPr>
                <w:sz w:val="22"/>
                <w:szCs w:val="22"/>
              </w:rPr>
              <w:t>Осуществление религиозных обрядов (3.7.1)</w:t>
            </w:r>
          </w:p>
          <w:p w:rsidR="00CC6FAD" w:rsidRPr="00CC6FAD" w:rsidRDefault="00CC6FAD" w:rsidP="009A7A6E">
            <w:pPr>
              <w:pStyle w:val="ae"/>
              <w:rPr>
                <w:sz w:val="22"/>
                <w:szCs w:val="22"/>
              </w:rPr>
            </w:pPr>
            <w:r w:rsidRPr="00CC6FAD">
              <w:rPr>
                <w:sz w:val="22"/>
                <w:szCs w:val="22"/>
              </w:rPr>
              <w:t>Религиозное управление и образование (3.7.2)</w:t>
            </w:r>
          </w:p>
          <w:p w:rsidR="00CC6FAD" w:rsidRPr="00CC6FAD" w:rsidRDefault="00CC6FAD" w:rsidP="009A7A6E">
            <w:pPr>
              <w:pStyle w:val="ae"/>
              <w:rPr>
                <w:sz w:val="22"/>
                <w:szCs w:val="22"/>
              </w:rPr>
            </w:pPr>
            <w:r w:rsidRPr="00CC6FAD">
              <w:rPr>
                <w:sz w:val="22"/>
                <w:szCs w:val="22"/>
              </w:rPr>
              <w:t>Общественное управление (3.8)</w:t>
            </w:r>
          </w:p>
          <w:p w:rsidR="00CC6FAD" w:rsidRPr="00CC6FAD" w:rsidRDefault="00CC6FAD" w:rsidP="009A7A6E">
            <w:pPr>
              <w:pStyle w:val="ae"/>
              <w:rPr>
                <w:sz w:val="22"/>
                <w:szCs w:val="22"/>
              </w:rPr>
            </w:pPr>
            <w:r w:rsidRPr="00CC6FAD">
              <w:rPr>
                <w:sz w:val="22"/>
                <w:szCs w:val="22"/>
              </w:rPr>
              <w:t>Государственное управление (3.8.1)</w:t>
            </w:r>
          </w:p>
          <w:p w:rsidR="00CC6FAD" w:rsidRPr="00CC6FAD" w:rsidRDefault="00CC6FAD" w:rsidP="009A7A6E">
            <w:pPr>
              <w:pStyle w:val="ae"/>
              <w:rPr>
                <w:sz w:val="22"/>
                <w:szCs w:val="22"/>
              </w:rPr>
            </w:pPr>
            <w:r w:rsidRPr="00CC6FAD">
              <w:rPr>
                <w:sz w:val="22"/>
                <w:szCs w:val="22"/>
              </w:rPr>
              <w:t>Представительская деятельность (3.8.2)</w:t>
            </w:r>
          </w:p>
          <w:p w:rsidR="00CC6FAD" w:rsidRPr="00CC6FAD" w:rsidRDefault="00CC6FAD" w:rsidP="009A7A6E">
            <w:pPr>
              <w:pStyle w:val="ae"/>
              <w:rPr>
                <w:sz w:val="22"/>
                <w:szCs w:val="22"/>
              </w:rPr>
            </w:pPr>
            <w:r w:rsidRPr="00CC6FAD">
              <w:rPr>
                <w:sz w:val="22"/>
                <w:szCs w:val="22"/>
              </w:rPr>
              <w:t>Обеспечение научной деятельности (3.9)</w:t>
            </w:r>
          </w:p>
          <w:p w:rsidR="00CC6FAD" w:rsidRPr="00CC6FAD" w:rsidRDefault="00CC6FAD" w:rsidP="009A7A6E">
            <w:pPr>
              <w:pStyle w:val="ae"/>
              <w:rPr>
                <w:sz w:val="22"/>
                <w:szCs w:val="22"/>
              </w:rPr>
            </w:pPr>
            <w:r w:rsidRPr="00CC6FAD">
              <w:rPr>
                <w:sz w:val="22"/>
                <w:szCs w:val="22"/>
              </w:rPr>
              <w:t xml:space="preserve">Обеспечение деятельности в области гидрометеорологии и смежных с ней </w:t>
            </w:r>
            <w:r w:rsidRPr="00CC6FAD">
              <w:rPr>
                <w:sz w:val="22"/>
                <w:szCs w:val="22"/>
              </w:rPr>
              <w:lastRenderedPageBreak/>
              <w:t>областях (3.9.1)</w:t>
            </w:r>
          </w:p>
          <w:p w:rsidR="00CC6FAD" w:rsidRPr="00CC6FAD" w:rsidRDefault="00CC6FAD" w:rsidP="009A7A6E">
            <w:pPr>
              <w:pStyle w:val="ae"/>
              <w:rPr>
                <w:sz w:val="22"/>
                <w:szCs w:val="22"/>
              </w:rPr>
            </w:pPr>
            <w:r w:rsidRPr="00CC6FAD">
              <w:rPr>
                <w:sz w:val="22"/>
                <w:szCs w:val="22"/>
              </w:rPr>
              <w:t>Проведение научных исследований (3.9.2)</w:t>
            </w:r>
          </w:p>
          <w:p w:rsidR="00CC6FAD" w:rsidRPr="00CC6FAD" w:rsidRDefault="00CC6FAD" w:rsidP="009A7A6E">
            <w:pPr>
              <w:pStyle w:val="ae"/>
              <w:rPr>
                <w:sz w:val="22"/>
                <w:szCs w:val="22"/>
              </w:rPr>
            </w:pPr>
            <w:r w:rsidRPr="00CC6FAD">
              <w:rPr>
                <w:sz w:val="22"/>
                <w:szCs w:val="22"/>
              </w:rPr>
              <w:t>Проведение научных испытаний (3.9.3)</w:t>
            </w:r>
          </w:p>
          <w:p w:rsidR="00CC6FAD" w:rsidRPr="00CC6FAD" w:rsidRDefault="00CC6FAD" w:rsidP="009A7A6E">
            <w:pPr>
              <w:pStyle w:val="ae"/>
              <w:rPr>
                <w:sz w:val="22"/>
                <w:szCs w:val="22"/>
              </w:rPr>
            </w:pPr>
            <w:r w:rsidRPr="00CC6FAD">
              <w:rPr>
                <w:sz w:val="22"/>
                <w:szCs w:val="22"/>
              </w:rPr>
              <w:t>Предпринимательство (4.0)</w:t>
            </w:r>
          </w:p>
          <w:p w:rsidR="00CC6FAD" w:rsidRPr="00CC6FAD" w:rsidRDefault="00CC6FAD" w:rsidP="009A7A6E">
            <w:pPr>
              <w:pStyle w:val="ae"/>
              <w:rPr>
                <w:sz w:val="22"/>
                <w:szCs w:val="22"/>
              </w:rPr>
            </w:pPr>
            <w:r w:rsidRPr="00CC6FAD">
              <w:rPr>
                <w:sz w:val="22"/>
                <w:szCs w:val="22"/>
              </w:rPr>
              <w:t>Деловое управление (4.1)</w:t>
            </w:r>
          </w:p>
          <w:p w:rsidR="00CC6FAD" w:rsidRPr="00CC6FAD" w:rsidRDefault="00CC6FAD" w:rsidP="009A7A6E">
            <w:pPr>
              <w:pStyle w:val="ae"/>
              <w:rPr>
                <w:sz w:val="22"/>
                <w:szCs w:val="22"/>
              </w:rPr>
            </w:pPr>
            <w:r w:rsidRPr="00CC6FAD">
              <w:rPr>
                <w:sz w:val="22"/>
                <w:szCs w:val="22"/>
              </w:rPr>
              <w:t>Объекты торговли (торговые центры, торгово-развлекательные центры (комплексы) (4.2)</w:t>
            </w:r>
          </w:p>
          <w:p w:rsidR="00CC6FAD" w:rsidRPr="00CC6FAD" w:rsidRDefault="00CC6FAD" w:rsidP="009A7A6E">
            <w:pPr>
              <w:pStyle w:val="ae"/>
              <w:rPr>
                <w:sz w:val="22"/>
                <w:szCs w:val="22"/>
              </w:rPr>
            </w:pPr>
            <w:r w:rsidRPr="00CC6FAD">
              <w:rPr>
                <w:sz w:val="22"/>
                <w:szCs w:val="22"/>
              </w:rPr>
              <w:t>Рынки (4.3)</w:t>
            </w:r>
          </w:p>
          <w:p w:rsidR="00CC6FAD" w:rsidRPr="00CC6FAD" w:rsidRDefault="00CC6FAD" w:rsidP="009A7A6E">
            <w:pPr>
              <w:pStyle w:val="ae"/>
              <w:rPr>
                <w:sz w:val="22"/>
                <w:szCs w:val="22"/>
              </w:rPr>
            </w:pPr>
            <w:r w:rsidRPr="00CC6FAD">
              <w:rPr>
                <w:sz w:val="22"/>
                <w:szCs w:val="22"/>
              </w:rPr>
              <w:t>Магазины (4.4)</w:t>
            </w:r>
          </w:p>
          <w:p w:rsidR="00CC6FAD" w:rsidRPr="00CC6FAD" w:rsidRDefault="00CC6FAD" w:rsidP="009A7A6E">
            <w:pPr>
              <w:pStyle w:val="ae"/>
              <w:rPr>
                <w:sz w:val="22"/>
                <w:szCs w:val="22"/>
              </w:rPr>
            </w:pPr>
            <w:r w:rsidRPr="00CC6FAD">
              <w:rPr>
                <w:sz w:val="22"/>
                <w:szCs w:val="22"/>
              </w:rPr>
              <w:t>Банковская и страховая деятельность (4.5)</w:t>
            </w:r>
          </w:p>
          <w:p w:rsidR="00CC6FAD" w:rsidRPr="00CC6FAD" w:rsidRDefault="00CC6FAD" w:rsidP="009A7A6E">
            <w:pPr>
              <w:pStyle w:val="ae"/>
              <w:rPr>
                <w:sz w:val="22"/>
                <w:szCs w:val="22"/>
              </w:rPr>
            </w:pPr>
            <w:r w:rsidRPr="00CC6FAD">
              <w:rPr>
                <w:sz w:val="22"/>
                <w:szCs w:val="22"/>
              </w:rPr>
              <w:t>Общественное питание (4.6)</w:t>
            </w:r>
          </w:p>
          <w:p w:rsidR="00CC6FAD" w:rsidRPr="00CC6FAD" w:rsidRDefault="00CC6FAD" w:rsidP="009A7A6E">
            <w:pPr>
              <w:pStyle w:val="ae"/>
              <w:rPr>
                <w:sz w:val="22"/>
                <w:szCs w:val="22"/>
              </w:rPr>
            </w:pPr>
            <w:r w:rsidRPr="00CC6FAD">
              <w:rPr>
                <w:sz w:val="22"/>
                <w:szCs w:val="22"/>
              </w:rPr>
              <w:t>Гостиничное обслуживание (4.7)</w:t>
            </w:r>
          </w:p>
          <w:p w:rsidR="00CC6FAD" w:rsidRPr="00CC6FAD" w:rsidRDefault="00CC6FAD" w:rsidP="009A7A6E">
            <w:pPr>
              <w:pStyle w:val="ae"/>
              <w:rPr>
                <w:sz w:val="22"/>
                <w:szCs w:val="22"/>
              </w:rPr>
            </w:pPr>
            <w:r w:rsidRPr="00CC6FAD">
              <w:rPr>
                <w:sz w:val="22"/>
                <w:szCs w:val="22"/>
              </w:rPr>
              <w:t>Развлечения (4.8)</w:t>
            </w:r>
          </w:p>
          <w:p w:rsidR="00CC6FAD" w:rsidRPr="00CC6FAD" w:rsidRDefault="00CC6FAD" w:rsidP="009A7A6E">
            <w:pPr>
              <w:pStyle w:val="ae"/>
              <w:rPr>
                <w:sz w:val="22"/>
                <w:szCs w:val="22"/>
              </w:rPr>
            </w:pPr>
            <w:r w:rsidRPr="00CC6FAD">
              <w:rPr>
                <w:sz w:val="22"/>
                <w:szCs w:val="22"/>
              </w:rPr>
              <w:t>Развлекательные мероприятия (4.8.1)</w:t>
            </w:r>
          </w:p>
          <w:p w:rsidR="00CC6FAD" w:rsidRPr="00CC6FAD" w:rsidRDefault="00CC6FAD" w:rsidP="009A7A6E">
            <w:pPr>
              <w:pStyle w:val="ae"/>
              <w:rPr>
                <w:sz w:val="22"/>
                <w:szCs w:val="22"/>
              </w:rPr>
            </w:pPr>
            <w:r w:rsidRPr="00CC6FAD">
              <w:rPr>
                <w:sz w:val="22"/>
                <w:szCs w:val="22"/>
              </w:rPr>
              <w:t>Проведение азартных игр (4.8.2)</w:t>
            </w:r>
          </w:p>
          <w:p w:rsidR="00CC6FAD" w:rsidRPr="00CC6FAD" w:rsidRDefault="00CC6FAD" w:rsidP="009A7A6E">
            <w:pPr>
              <w:pStyle w:val="ae"/>
              <w:rPr>
                <w:sz w:val="22"/>
                <w:szCs w:val="22"/>
              </w:rPr>
            </w:pPr>
            <w:r w:rsidRPr="00CC6FAD">
              <w:rPr>
                <w:sz w:val="22"/>
                <w:szCs w:val="22"/>
              </w:rPr>
              <w:t>Проведение азартных игр в игорных зонах (4.8.3)</w:t>
            </w:r>
          </w:p>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pStyle w:val="ae"/>
              <w:rPr>
                <w:sz w:val="22"/>
                <w:szCs w:val="22"/>
              </w:rPr>
            </w:pPr>
            <w:r w:rsidRPr="00CC6FAD">
              <w:rPr>
                <w:sz w:val="22"/>
                <w:szCs w:val="22"/>
              </w:rPr>
              <w:t>Объекты дорожного сервиса (4.9.1)</w:t>
            </w:r>
          </w:p>
          <w:p w:rsidR="00CC6FAD" w:rsidRPr="00CC6FAD" w:rsidRDefault="00CC6FAD" w:rsidP="009A7A6E">
            <w:pPr>
              <w:pStyle w:val="ae"/>
              <w:rPr>
                <w:sz w:val="22"/>
                <w:szCs w:val="22"/>
              </w:rPr>
            </w:pPr>
            <w:r w:rsidRPr="00CC6FAD">
              <w:rPr>
                <w:sz w:val="22"/>
                <w:szCs w:val="22"/>
              </w:rPr>
              <w:t>Заправка транспортных средств (4.9.1.1)</w:t>
            </w:r>
          </w:p>
          <w:p w:rsidR="00CC6FAD" w:rsidRPr="00CC6FAD" w:rsidRDefault="00CC6FAD" w:rsidP="009A7A6E">
            <w:pPr>
              <w:pStyle w:val="ae"/>
              <w:rPr>
                <w:sz w:val="22"/>
                <w:szCs w:val="22"/>
              </w:rPr>
            </w:pPr>
            <w:r w:rsidRPr="00CC6FAD">
              <w:rPr>
                <w:sz w:val="22"/>
                <w:szCs w:val="22"/>
              </w:rPr>
              <w:t>Обеспечение дорожного отдыха (4.9.1.2)</w:t>
            </w:r>
          </w:p>
          <w:p w:rsidR="00CC6FAD" w:rsidRPr="00CC6FAD" w:rsidRDefault="00CC6FAD" w:rsidP="009A7A6E">
            <w:pPr>
              <w:pStyle w:val="ae"/>
              <w:rPr>
                <w:sz w:val="22"/>
                <w:szCs w:val="22"/>
              </w:rPr>
            </w:pPr>
            <w:r w:rsidRPr="00CC6FAD">
              <w:rPr>
                <w:sz w:val="22"/>
                <w:szCs w:val="22"/>
              </w:rPr>
              <w:t>Автомобильные мойки (4.9.1.3)</w:t>
            </w:r>
          </w:p>
          <w:p w:rsidR="00CC6FAD" w:rsidRPr="00CC6FAD" w:rsidRDefault="00CC6FAD" w:rsidP="009A7A6E">
            <w:pPr>
              <w:pStyle w:val="ae"/>
              <w:rPr>
                <w:sz w:val="22"/>
                <w:szCs w:val="22"/>
              </w:rPr>
            </w:pPr>
            <w:r w:rsidRPr="00CC6FAD">
              <w:rPr>
                <w:sz w:val="22"/>
                <w:szCs w:val="22"/>
              </w:rPr>
              <w:t>Ремонт автомобилей (4.9.1.4)</w:t>
            </w:r>
          </w:p>
          <w:p w:rsidR="00CC6FAD" w:rsidRPr="00CC6FAD" w:rsidRDefault="00CC6FAD" w:rsidP="009A7A6E">
            <w:pPr>
              <w:pStyle w:val="ae"/>
              <w:rPr>
                <w:sz w:val="22"/>
                <w:szCs w:val="22"/>
              </w:rPr>
            </w:pPr>
            <w:r w:rsidRPr="00CC6FAD">
              <w:rPr>
                <w:sz w:val="22"/>
                <w:szCs w:val="22"/>
              </w:rPr>
              <w:t>Стоянка транспортных средств (4.9.2)</w:t>
            </w:r>
          </w:p>
          <w:p w:rsidR="00CC6FAD" w:rsidRPr="00CC6FAD" w:rsidRDefault="00CC6FAD" w:rsidP="009A7A6E">
            <w:pPr>
              <w:pStyle w:val="ae"/>
              <w:rPr>
                <w:sz w:val="22"/>
                <w:szCs w:val="22"/>
              </w:rPr>
            </w:pPr>
            <w:r w:rsidRPr="00CC6FAD">
              <w:rPr>
                <w:sz w:val="22"/>
                <w:szCs w:val="22"/>
              </w:rPr>
              <w:t>Выставочно-ярмарочная деятельность (4.10)</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lastRenderedPageBreak/>
              <w:t>Благоустройство территории (12.0.2)</w:t>
            </w:r>
          </w:p>
        </w:tc>
        <w:tc>
          <w:tcPr>
            <w:tcW w:w="1363" w:type="pct"/>
          </w:tcPr>
          <w:p w:rsidR="00CC6FAD" w:rsidRPr="00CC6FAD" w:rsidRDefault="00CC6FAD" w:rsidP="009A7A6E">
            <w:pPr>
              <w:pStyle w:val="ae"/>
              <w:rPr>
                <w:sz w:val="22"/>
                <w:szCs w:val="22"/>
              </w:rPr>
            </w:pPr>
            <w:r w:rsidRPr="00CC6FAD">
              <w:rPr>
                <w:sz w:val="22"/>
                <w:szCs w:val="22"/>
              </w:rPr>
              <w:lastRenderedPageBreak/>
              <w:t>Амбулаторное ветеринарное обслуживание (3.10.1)</w:t>
            </w:r>
          </w:p>
          <w:p w:rsidR="00CC6FAD" w:rsidRPr="00CC6FAD" w:rsidRDefault="00CC6FAD" w:rsidP="009A7A6E">
            <w:pPr>
              <w:pStyle w:val="ae"/>
              <w:rPr>
                <w:sz w:val="22"/>
                <w:szCs w:val="22"/>
              </w:rPr>
            </w:pPr>
            <w:r w:rsidRPr="00CC6FAD">
              <w:rPr>
                <w:sz w:val="22"/>
                <w:szCs w:val="22"/>
              </w:rPr>
              <w:t>Приюты для животных (3.10.2)</w:t>
            </w:r>
          </w:p>
          <w:p w:rsidR="00CC6FAD" w:rsidRPr="00CC6FAD" w:rsidRDefault="00CC6FAD" w:rsidP="009A7A6E">
            <w:pPr>
              <w:pStyle w:val="ae"/>
              <w:rPr>
                <w:sz w:val="22"/>
                <w:szCs w:val="22"/>
              </w:rPr>
            </w:pPr>
            <w:r w:rsidRPr="00CC6FAD">
              <w:rPr>
                <w:sz w:val="22"/>
                <w:szCs w:val="22"/>
              </w:rPr>
              <w:t>Обеспечение спортивно-зрелищных мероприятий (5.1.1)</w:t>
            </w:r>
          </w:p>
          <w:p w:rsidR="00CC6FAD" w:rsidRPr="00CC6FAD" w:rsidRDefault="00CC6FAD" w:rsidP="009A7A6E">
            <w:pPr>
              <w:pStyle w:val="ae"/>
              <w:rPr>
                <w:sz w:val="22"/>
                <w:szCs w:val="22"/>
              </w:rPr>
            </w:pPr>
            <w:r w:rsidRPr="00CC6FAD">
              <w:rPr>
                <w:sz w:val="22"/>
                <w:szCs w:val="22"/>
              </w:rPr>
              <w:t>Обеспечение занятий спортом в помещениях (5.1.2)</w:t>
            </w:r>
          </w:p>
          <w:p w:rsidR="00CC6FAD" w:rsidRPr="00CC6FAD" w:rsidRDefault="00CC6FAD" w:rsidP="009A7A6E">
            <w:pPr>
              <w:pStyle w:val="ae"/>
              <w:rPr>
                <w:sz w:val="22"/>
                <w:szCs w:val="22"/>
              </w:rPr>
            </w:pPr>
            <w:r w:rsidRPr="00CC6FAD">
              <w:rPr>
                <w:sz w:val="22"/>
                <w:szCs w:val="22"/>
              </w:rPr>
              <w:t>Площадки для занятий спортом (5.1.3)</w:t>
            </w:r>
          </w:p>
          <w:p w:rsidR="00CC6FAD" w:rsidRPr="00CC6FAD" w:rsidRDefault="00CC6FAD" w:rsidP="009A7A6E">
            <w:pPr>
              <w:pStyle w:val="ae"/>
              <w:rPr>
                <w:sz w:val="22"/>
                <w:szCs w:val="22"/>
              </w:rPr>
            </w:pPr>
            <w:r w:rsidRPr="00CC6FAD">
              <w:rPr>
                <w:sz w:val="22"/>
                <w:szCs w:val="22"/>
              </w:rPr>
              <w:t>Оборудованные площадки для занятий спортом (5.1.4)</w:t>
            </w:r>
          </w:p>
          <w:p w:rsidR="00CC6FAD" w:rsidRPr="00CC6FAD" w:rsidRDefault="00CC6FAD" w:rsidP="009A7A6E">
            <w:pPr>
              <w:pStyle w:val="ae"/>
              <w:rPr>
                <w:sz w:val="22"/>
                <w:szCs w:val="22"/>
              </w:rPr>
            </w:pPr>
            <w:r w:rsidRPr="00CC6FAD">
              <w:rPr>
                <w:sz w:val="22"/>
                <w:szCs w:val="22"/>
              </w:rPr>
              <w:t xml:space="preserve">Склад (6.9) </w:t>
            </w:r>
          </w:p>
          <w:p w:rsidR="00CC6FAD" w:rsidRPr="00CC6FAD" w:rsidRDefault="00CC6FAD" w:rsidP="009A7A6E">
            <w:pPr>
              <w:pStyle w:val="ae"/>
              <w:rPr>
                <w:sz w:val="22"/>
                <w:szCs w:val="22"/>
              </w:rPr>
            </w:pPr>
            <w:r w:rsidRPr="00CC6FAD">
              <w:rPr>
                <w:sz w:val="22"/>
                <w:szCs w:val="22"/>
              </w:rPr>
              <w:lastRenderedPageBreak/>
              <w:t>Складские площадки (6.9.1)</w:t>
            </w:r>
          </w:p>
        </w:tc>
        <w:tc>
          <w:tcPr>
            <w:tcW w:w="1092" w:type="pct"/>
          </w:tcPr>
          <w:p w:rsidR="00CC6FAD" w:rsidRPr="00CC6FAD" w:rsidRDefault="00CC6FAD" w:rsidP="009A7A6E">
            <w:pPr>
              <w:pStyle w:val="ae"/>
              <w:rPr>
                <w:sz w:val="22"/>
                <w:szCs w:val="22"/>
              </w:rPr>
            </w:pPr>
            <w:r w:rsidRPr="00CC6FAD">
              <w:rPr>
                <w:sz w:val="22"/>
                <w:szCs w:val="22"/>
              </w:rPr>
              <w:lastRenderedPageBreak/>
              <w:t>Не устанавливается</w:t>
            </w:r>
          </w:p>
        </w:tc>
      </w:tr>
      <w:tr w:rsidR="00CC6FAD" w:rsidRPr="00CC6FAD" w:rsidTr="00CC6FAD">
        <w:tc>
          <w:tcPr>
            <w:tcW w:w="266" w:type="pct"/>
            <w:shd w:val="clear" w:color="auto" w:fill="auto"/>
          </w:tcPr>
          <w:p w:rsidR="00CC6FAD" w:rsidRPr="00CC6FAD" w:rsidRDefault="00CC6FAD" w:rsidP="00CC6FAD">
            <w:pPr>
              <w:pStyle w:val="affff5"/>
              <w:numPr>
                <w:ilvl w:val="0"/>
                <w:numId w:val="43"/>
              </w:numPr>
              <w:rPr>
                <w:sz w:val="22"/>
                <w:szCs w:val="22"/>
              </w:rPr>
            </w:pPr>
          </w:p>
        </w:tc>
        <w:tc>
          <w:tcPr>
            <w:tcW w:w="4734" w:type="pct"/>
            <w:gridSpan w:val="4"/>
            <w:shd w:val="clear" w:color="auto" w:fill="auto"/>
          </w:tcPr>
          <w:p w:rsidR="00CC6FAD" w:rsidRPr="00CC6FAD" w:rsidRDefault="00CC6FAD" w:rsidP="009A7A6E">
            <w:pPr>
              <w:pStyle w:val="ae"/>
              <w:rPr>
                <w:sz w:val="22"/>
                <w:szCs w:val="22"/>
              </w:rPr>
            </w:pPr>
            <w:r w:rsidRPr="00CC6FAD">
              <w:rPr>
                <w:sz w:val="22"/>
                <w:szCs w:val="22"/>
              </w:rPr>
              <w:t>Производственные зоны, зоны инженерной и транспортной инфраструктур</w:t>
            </w:r>
          </w:p>
        </w:tc>
      </w:tr>
      <w:tr w:rsidR="00CC6FAD" w:rsidRPr="00CC6FAD" w:rsidTr="00010250">
        <w:tc>
          <w:tcPr>
            <w:tcW w:w="266" w:type="pct"/>
            <w:shd w:val="clear" w:color="auto" w:fill="auto"/>
          </w:tcPr>
          <w:p w:rsidR="00CC6FAD" w:rsidRPr="00CC6FAD" w:rsidRDefault="00CC6FAD" w:rsidP="00CC6FAD">
            <w:pPr>
              <w:pStyle w:val="affff5"/>
              <w:numPr>
                <w:ilvl w:val="1"/>
                <w:numId w:val="43"/>
              </w:numPr>
              <w:rPr>
                <w:sz w:val="22"/>
                <w:szCs w:val="22"/>
              </w:rPr>
            </w:pPr>
          </w:p>
        </w:tc>
        <w:tc>
          <w:tcPr>
            <w:tcW w:w="966" w:type="pct"/>
            <w:shd w:val="clear" w:color="auto" w:fill="auto"/>
          </w:tcPr>
          <w:p w:rsidR="00CC6FAD" w:rsidRPr="00CC6FAD" w:rsidRDefault="00CC6FAD" w:rsidP="009A7A6E">
            <w:pPr>
              <w:pStyle w:val="ae"/>
              <w:rPr>
                <w:sz w:val="22"/>
                <w:szCs w:val="22"/>
              </w:rPr>
            </w:pPr>
            <w:r w:rsidRPr="00CC6FAD">
              <w:rPr>
                <w:sz w:val="22"/>
                <w:szCs w:val="22"/>
              </w:rPr>
              <w:t>Зона инженерной инфраструктуры в границах земель населенных пунктов (</w:t>
            </w:r>
            <w:proofErr w:type="spellStart"/>
            <w:r w:rsidRPr="00CC6FAD">
              <w:rPr>
                <w:sz w:val="22"/>
                <w:szCs w:val="22"/>
              </w:rPr>
              <w:t>нИ</w:t>
            </w:r>
            <w:proofErr w:type="spellEnd"/>
            <w:r w:rsidRPr="00CC6FAD">
              <w:rPr>
                <w:sz w:val="22"/>
                <w:szCs w:val="22"/>
              </w:rPr>
              <w:t>)</w:t>
            </w:r>
          </w:p>
        </w:tc>
        <w:tc>
          <w:tcPr>
            <w:tcW w:w="1313" w:type="pct"/>
          </w:tcPr>
          <w:p w:rsidR="00CC6FAD" w:rsidRPr="00CC6FAD" w:rsidRDefault="00CC6FAD" w:rsidP="009A7A6E">
            <w:pPr>
              <w:rPr>
                <w:sz w:val="22"/>
                <w:szCs w:val="22"/>
              </w:rPr>
            </w:pPr>
            <w:r w:rsidRPr="00CC6FAD">
              <w:rPr>
                <w:sz w:val="22"/>
                <w:szCs w:val="22"/>
              </w:rPr>
              <w:t>Коммунальное обслуживание (3.1)</w:t>
            </w:r>
          </w:p>
          <w:p w:rsidR="00CC6FAD" w:rsidRPr="00CC6FAD" w:rsidRDefault="00CC6FAD" w:rsidP="009A7A6E">
            <w:pPr>
              <w:jc w:val="both"/>
              <w:rPr>
                <w:sz w:val="22"/>
                <w:szCs w:val="22"/>
              </w:rPr>
            </w:pPr>
            <w:r w:rsidRPr="00CC6FAD">
              <w:rPr>
                <w:sz w:val="22"/>
                <w:szCs w:val="22"/>
              </w:rPr>
              <w:t>Предоставление коммунальных услуг (3.1.1)</w:t>
            </w:r>
          </w:p>
          <w:p w:rsidR="00CC6FAD" w:rsidRPr="00CC6FAD" w:rsidRDefault="00CC6FAD" w:rsidP="009A7A6E">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CC6FAD" w:rsidRPr="00CC6FAD" w:rsidRDefault="00CC6FAD" w:rsidP="009A7A6E">
            <w:pPr>
              <w:pStyle w:val="ae"/>
              <w:rPr>
                <w:sz w:val="22"/>
                <w:szCs w:val="22"/>
              </w:rPr>
            </w:pPr>
            <w:r w:rsidRPr="00CC6FAD">
              <w:rPr>
                <w:sz w:val="22"/>
                <w:szCs w:val="22"/>
              </w:rPr>
              <w:t>Железнодорожные пути (7.1.1)</w:t>
            </w:r>
          </w:p>
          <w:p w:rsidR="00CC6FAD" w:rsidRPr="00CC6FAD" w:rsidRDefault="00CC6FAD" w:rsidP="009A7A6E">
            <w:pPr>
              <w:pStyle w:val="ae"/>
              <w:rPr>
                <w:sz w:val="22"/>
                <w:szCs w:val="22"/>
              </w:rPr>
            </w:pPr>
            <w:r w:rsidRPr="00CC6FAD">
              <w:rPr>
                <w:sz w:val="22"/>
                <w:szCs w:val="22"/>
              </w:rPr>
              <w:t>Размещение автомобильных дорог (7.2.1)</w:t>
            </w:r>
          </w:p>
          <w:p w:rsidR="00CC6FAD" w:rsidRPr="00CC6FAD" w:rsidRDefault="00CC6FAD" w:rsidP="009A7A6E">
            <w:pPr>
              <w:pStyle w:val="ae"/>
              <w:rPr>
                <w:sz w:val="22"/>
                <w:szCs w:val="22"/>
              </w:rPr>
            </w:pPr>
            <w:r w:rsidRPr="00CC6FAD">
              <w:rPr>
                <w:sz w:val="22"/>
                <w:szCs w:val="22"/>
              </w:rPr>
              <w:t>Трубопроводный транспорт (7.5)</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CC6FAD" w:rsidRPr="00CC6FAD" w:rsidRDefault="00CC6FAD" w:rsidP="009A7A6E">
            <w:pPr>
              <w:rPr>
                <w:rFonts w:eastAsia="Arial Unicode MS"/>
                <w:sz w:val="22"/>
                <w:szCs w:val="22"/>
                <w:u w:color="000000"/>
              </w:rPr>
            </w:pPr>
            <w:r w:rsidRPr="00CC6FAD">
              <w:rPr>
                <w:rFonts w:eastAsia="Arial Unicode MS"/>
                <w:sz w:val="22"/>
                <w:szCs w:val="22"/>
                <w:u w:color="000000"/>
              </w:rPr>
              <w:t>Улично-дорожная сеть (12.0.1)</w:t>
            </w:r>
          </w:p>
          <w:p w:rsidR="00CC6FAD" w:rsidRPr="00CC6FAD" w:rsidRDefault="00CC6FAD" w:rsidP="009A7A6E">
            <w:pPr>
              <w:pStyle w:val="ae"/>
              <w:rPr>
                <w:sz w:val="22"/>
                <w:szCs w:val="22"/>
              </w:rPr>
            </w:pPr>
            <w:r w:rsidRPr="00CC6FAD">
              <w:rPr>
                <w:sz w:val="22"/>
                <w:szCs w:val="22"/>
              </w:rPr>
              <w:t>Благоустройство территории (12.0.2)</w:t>
            </w:r>
          </w:p>
        </w:tc>
        <w:tc>
          <w:tcPr>
            <w:tcW w:w="1363" w:type="pct"/>
          </w:tcPr>
          <w:p w:rsidR="00CC6FAD" w:rsidRPr="00CC6FAD" w:rsidRDefault="00CC6FAD" w:rsidP="009A7A6E">
            <w:pPr>
              <w:rPr>
                <w:sz w:val="22"/>
                <w:szCs w:val="22"/>
              </w:rPr>
            </w:pPr>
            <w:r w:rsidRPr="00CC6FAD">
              <w:rPr>
                <w:sz w:val="22"/>
                <w:szCs w:val="22"/>
              </w:rPr>
              <w:t>Здравоохранение (3.4)</w:t>
            </w:r>
          </w:p>
          <w:p w:rsidR="00CC6FAD" w:rsidRPr="00CC6FAD" w:rsidRDefault="00CC6FAD" w:rsidP="009A7A6E">
            <w:pPr>
              <w:rPr>
                <w:sz w:val="22"/>
                <w:szCs w:val="22"/>
              </w:rPr>
            </w:pPr>
            <w:r w:rsidRPr="00CC6FAD">
              <w:rPr>
                <w:sz w:val="22"/>
                <w:szCs w:val="22"/>
              </w:rPr>
              <w:t>Амбулаторно-поликлиническое обслуживание (3.4.1)</w:t>
            </w:r>
          </w:p>
          <w:p w:rsidR="00CC6FAD" w:rsidRPr="00CC6FAD" w:rsidRDefault="00CC6FAD" w:rsidP="009A7A6E">
            <w:pPr>
              <w:rPr>
                <w:sz w:val="22"/>
                <w:szCs w:val="22"/>
              </w:rPr>
            </w:pPr>
            <w:r w:rsidRPr="00CC6FAD">
              <w:rPr>
                <w:sz w:val="22"/>
                <w:szCs w:val="22"/>
              </w:rPr>
              <w:t>Стационарное медицинское обслуживание (3.4.2)</w:t>
            </w:r>
          </w:p>
          <w:p w:rsidR="00CC6FAD" w:rsidRPr="00CC6FAD" w:rsidRDefault="00CC6FAD" w:rsidP="009A7A6E">
            <w:pPr>
              <w:rPr>
                <w:sz w:val="22"/>
                <w:szCs w:val="22"/>
              </w:rPr>
            </w:pPr>
            <w:r w:rsidRPr="00CC6FAD">
              <w:rPr>
                <w:sz w:val="22"/>
                <w:szCs w:val="22"/>
              </w:rPr>
              <w:t>Медицинские организации особого назначения (3.4.3)</w:t>
            </w:r>
          </w:p>
          <w:p w:rsidR="00CC6FAD" w:rsidRPr="00CC6FAD" w:rsidRDefault="00CC6FAD" w:rsidP="009A7A6E">
            <w:pPr>
              <w:pStyle w:val="ae"/>
              <w:rPr>
                <w:sz w:val="22"/>
                <w:szCs w:val="22"/>
              </w:rPr>
            </w:pPr>
            <w:r w:rsidRPr="00CC6FAD">
              <w:rPr>
                <w:sz w:val="22"/>
                <w:szCs w:val="22"/>
              </w:rPr>
              <w:t>Общежития (3.2.4)</w:t>
            </w:r>
          </w:p>
          <w:p w:rsidR="00CC6FAD" w:rsidRPr="00CC6FAD" w:rsidRDefault="00CC6FAD" w:rsidP="009A7A6E">
            <w:pPr>
              <w:pStyle w:val="ae"/>
              <w:rPr>
                <w:sz w:val="22"/>
                <w:szCs w:val="22"/>
              </w:rPr>
            </w:pPr>
            <w:r w:rsidRPr="00CC6FAD">
              <w:rPr>
                <w:sz w:val="22"/>
                <w:szCs w:val="22"/>
              </w:rPr>
              <w:t>Связь (6.8)</w:t>
            </w:r>
          </w:p>
        </w:tc>
        <w:tc>
          <w:tcPr>
            <w:tcW w:w="1092" w:type="pct"/>
          </w:tcPr>
          <w:p w:rsidR="00CC6FAD" w:rsidRPr="00CC6FAD" w:rsidRDefault="00CC6FAD" w:rsidP="009A7A6E">
            <w:pPr>
              <w:pStyle w:val="ae"/>
              <w:rPr>
                <w:sz w:val="22"/>
                <w:szCs w:val="22"/>
              </w:rPr>
            </w:pPr>
            <w:r w:rsidRPr="00CC6FAD">
              <w:rPr>
                <w:sz w:val="22"/>
                <w:szCs w:val="22"/>
              </w:rPr>
              <w:t>Служебные гаражи (4.9)</w:t>
            </w:r>
          </w:p>
          <w:p w:rsidR="00CC6FAD" w:rsidRPr="00CC6FAD" w:rsidRDefault="00CC6FAD" w:rsidP="009A7A6E">
            <w:pPr>
              <w:jc w:val="both"/>
              <w:rPr>
                <w:sz w:val="22"/>
                <w:szCs w:val="22"/>
              </w:rPr>
            </w:pPr>
            <w:r w:rsidRPr="00CC6FAD">
              <w:rPr>
                <w:sz w:val="22"/>
                <w:szCs w:val="22"/>
              </w:rPr>
              <w:t>Объекты дорожного сервиса (4.9.1)</w:t>
            </w:r>
          </w:p>
          <w:p w:rsidR="00CC6FAD" w:rsidRPr="00CC6FAD" w:rsidRDefault="00CC6FAD" w:rsidP="009A7A6E">
            <w:pPr>
              <w:jc w:val="both"/>
              <w:rPr>
                <w:sz w:val="22"/>
                <w:szCs w:val="22"/>
              </w:rPr>
            </w:pPr>
            <w:r w:rsidRPr="00CC6FAD">
              <w:rPr>
                <w:sz w:val="22"/>
                <w:szCs w:val="22"/>
              </w:rPr>
              <w:t>Заправка транспортных средств (4.9.1.1)</w:t>
            </w:r>
          </w:p>
          <w:p w:rsidR="00CC6FAD" w:rsidRPr="00CC6FAD" w:rsidRDefault="00CC6FAD" w:rsidP="009A7A6E">
            <w:pPr>
              <w:jc w:val="both"/>
              <w:rPr>
                <w:sz w:val="22"/>
                <w:szCs w:val="22"/>
              </w:rPr>
            </w:pPr>
            <w:r w:rsidRPr="00CC6FAD">
              <w:rPr>
                <w:sz w:val="22"/>
                <w:szCs w:val="22"/>
              </w:rPr>
              <w:t>Автомобильные мойки (4.9.1.3)</w:t>
            </w:r>
          </w:p>
          <w:p w:rsidR="00CC6FAD" w:rsidRPr="00CC6FAD" w:rsidRDefault="00CC6FAD" w:rsidP="009A7A6E">
            <w:pPr>
              <w:jc w:val="both"/>
              <w:rPr>
                <w:sz w:val="22"/>
                <w:szCs w:val="22"/>
              </w:rPr>
            </w:pPr>
            <w:r w:rsidRPr="00CC6FAD">
              <w:rPr>
                <w:sz w:val="22"/>
                <w:szCs w:val="22"/>
              </w:rPr>
              <w:t>Ремонт автомобилей (4.9.1.4)</w:t>
            </w:r>
          </w:p>
          <w:p w:rsidR="00CC6FAD" w:rsidRPr="00CC6FAD" w:rsidRDefault="00CC6FAD" w:rsidP="009A7A6E">
            <w:pPr>
              <w:jc w:val="both"/>
              <w:rPr>
                <w:sz w:val="22"/>
                <w:szCs w:val="22"/>
              </w:rPr>
            </w:pPr>
            <w:r w:rsidRPr="00CC6FAD">
              <w:rPr>
                <w:sz w:val="22"/>
                <w:szCs w:val="22"/>
              </w:rPr>
              <w:t>Стоянка транспортных средств (4.9.2)</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ae"/>
              <w:rPr>
                <w:sz w:val="22"/>
                <w:szCs w:val="22"/>
              </w:rPr>
            </w:pPr>
            <w:r w:rsidRPr="001D33AD">
              <w:rPr>
                <w:sz w:val="22"/>
                <w:szCs w:val="22"/>
              </w:rPr>
              <w:t>Зона инженерной инфраструктуры (И)</w:t>
            </w:r>
          </w:p>
        </w:tc>
        <w:tc>
          <w:tcPr>
            <w:tcW w:w="1313" w:type="pct"/>
          </w:tcPr>
          <w:p w:rsidR="001D33AD" w:rsidRPr="005C04C0" w:rsidRDefault="001D33AD" w:rsidP="001D33AD">
            <w:pPr>
              <w:rPr>
                <w:sz w:val="22"/>
                <w:szCs w:val="22"/>
              </w:rPr>
            </w:pPr>
            <w:r w:rsidRPr="005C04C0">
              <w:rPr>
                <w:sz w:val="22"/>
                <w:szCs w:val="22"/>
              </w:rPr>
              <w:t>Коммунальное обслуживание (3.1)</w:t>
            </w:r>
          </w:p>
          <w:p w:rsidR="001D33AD" w:rsidRPr="005C04C0" w:rsidRDefault="001D33AD" w:rsidP="001D33AD">
            <w:pPr>
              <w:jc w:val="both"/>
              <w:rPr>
                <w:sz w:val="22"/>
                <w:szCs w:val="22"/>
              </w:rPr>
            </w:pPr>
            <w:r w:rsidRPr="005C04C0">
              <w:rPr>
                <w:sz w:val="22"/>
                <w:szCs w:val="22"/>
              </w:rPr>
              <w:t>Предоставление коммунальных услуг (3.1.1)</w:t>
            </w:r>
          </w:p>
          <w:p w:rsidR="001D33AD" w:rsidRPr="001D33AD" w:rsidRDefault="001D33AD" w:rsidP="001D33AD">
            <w:pPr>
              <w:pStyle w:val="ae"/>
              <w:rPr>
                <w:sz w:val="22"/>
                <w:szCs w:val="22"/>
              </w:rPr>
            </w:pPr>
            <w:r w:rsidRPr="001D33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rPr>
                <w:sz w:val="22"/>
                <w:szCs w:val="22"/>
              </w:rPr>
            </w:pPr>
            <w:r w:rsidRPr="001D33AD">
              <w:rPr>
                <w:sz w:val="22"/>
                <w:szCs w:val="22"/>
              </w:rPr>
              <w:t>Трубопроводный транспорт (7.5)</w:t>
            </w:r>
          </w:p>
        </w:tc>
        <w:tc>
          <w:tcPr>
            <w:tcW w:w="1363" w:type="pct"/>
          </w:tcPr>
          <w:p w:rsidR="001D33AD" w:rsidRPr="001D33AD" w:rsidRDefault="001D33AD" w:rsidP="001D33AD">
            <w:pPr>
              <w:rPr>
                <w:sz w:val="22"/>
                <w:szCs w:val="22"/>
              </w:rPr>
            </w:pPr>
            <w:r w:rsidRPr="001D33AD">
              <w:rPr>
                <w:sz w:val="22"/>
                <w:szCs w:val="22"/>
              </w:rPr>
              <w:t>Здравоохранение (3.4)</w:t>
            </w:r>
          </w:p>
          <w:p w:rsidR="001D33AD" w:rsidRPr="001D33AD" w:rsidRDefault="001D33AD" w:rsidP="001D33AD">
            <w:pPr>
              <w:rPr>
                <w:sz w:val="22"/>
                <w:szCs w:val="22"/>
              </w:rPr>
            </w:pPr>
            <w:r w:rsidRPr="001D33AD">
              <w:rPr>
                <w:sz w:val="22"/>
                <w:szCs w:val="22"/>
              </w:rPr>
              <w:t>Амбулаторно-поликлиническое обслуживание (3.4.1)</w:t>
            </w:r>
          </w:p>
          <w:p w:rsidR="001D33AD" w:rsidRPr="001D33AD" w:rsidRDefault="001D33AD" w:rsidP="001D33AD">
            <w:pPr>
              <w:rPr>
                <w:sz w:val="22"/>
                <w:szCs w:val="22"/>
              </w:rPr>
            </w:pPr>
            <w:r w:rsidRPr="001D33AD">
              <w:rPr>
                <w:sz w:val="22"/>
                <w:szCs w:val="22"/>
              </w:rPr>
              <w:t>Стационарное медицинское обслуживание (3.4.2)</w:t>
            </w:r>
          </w:p>
          <w:p w:rsidR="001D33AD" w:rsidRPr="001D33AD" w:rsidRDefault="001D33AD" w:rsidP="001D33AD">
            <w:pPr>
              <w:rPr>
                <w:sz w:val="22"/>
                <w:szCs w:val="22"/>
              </w:rPr>
            </w:pPr>
            <w:r w:rsidRPr="001D33AD">
              <w:rPr>
                <w:sz w:val="22"/>
                <w:szCs w:val="22"/>
              </w:rPr>
              <w:t>Медицинские организации особого назначения (3.4.3)</w:t>
            </w:r>
          </w:p>
          <w:p w:rsidR="001D33AD" w:rsidRPr="001D33AD" w:rsidRDefault="001D33AD" w:rsidP="001D33AD">
            <w:pPr>
              <w:pStyle w:val="ae"/>
              <w:rPr>
                <w:sz w:val="22"/>
                <w:szCs w:val="22"/>
              </w:rPr>
            </w:pPr>
            <w:r w:rsidRPr="001D33AD">
              <w:rPr>
                <w:sz w:val="22"/>
                <w:szCs w:val="22"/>
              </w:rPr>
              <w:t xml:space="preserve">Связь (6.8) </w:t>
            </w:r>
          </w:p>
          <w:p w:rsidR="001D33AD" w:rsidRPr="001D33AD" w:rsidRDefault="001D33AD" w:rsidP="001D33AD">
            <w:pPr>
              <w:pStyle w:val="ae"/>
              <w:rPr>
                <w:sz w:val="22"/>
                <w:szCs w:val="22"/>
              </w:rPr>
            </w:pPr>
            <w:r w:rsidRPr="001D33AD">
              <w:rPr>
                <w:sz w:val="22"/>
                <w:szCs w:val="22"/>
              </w:rPr>
              <w:t>Железнодорожные пути (7.1.1)</w:t>
            </w:r>
          </w:p>
          <w:p w:rsidR="001D33AD" w:rsidRPr="001D33AD" w:rsidRDefault="001D33AD" w:rsidP="001D33AD">
            <w:pPr>
              <w:pStyle w:val="ae"/>
              <w:rPr>
                <w:sz w:val="22"/>
                <w:szCs w:val="22"/>
              </w:rPr>
            </w:pPr>
            <w:r w:rsidRPr="001D33AD">
              <w:rPr>
                <w:sz w:val="22"/>
                <w:szCs w:val="22"/>
              </w:rPr>
              <w:t>Размещение автомобильных дорог (7.2.1)</w:t>
            </w:r>
          </w:p>
          <w:p w:rsidR="001D33AD" w:rsidRPr="001D33AD" w:rsidRDefault="001D33AD" w:rsidP="001D33AD">
            <w:pPr>
              <w:pStyle w:val="ae"/>
              <w:rPr>
                <w:sz w:val="22"/>
                <w:szCs w:val="22"/>
              </w:rPr>
            </w:pPr>
            <w:r w:rsidRPr="001D33AD">
              <w:rPr>
                <w:sz w:val="22"/>
                <w:szCs w:val="22"/>
              </w:rPr>
              <w:t>Использование лесов (10.0)</w:t>
            </w:r>
          </w:p>
          <w:p w:rsidR="001D33AD" w:rsidRPr="00CC6FAD" w:rsidRDefault="001D33AD" w:rsidP="001D33AD">
            <w:pPr>
              <w:rPr>
                <w:sz w:val="22"/>
                <w:szCs w:val="22"/>
              </w:rPr>
            </w:pPr>
            <w:r w:rsidRPr="001D33AD">
              <w:rPr>
                <w:sz w:val="22"/>
                <w:szCs w:val="22"/>
              </w:rPr>
              <w:t>Благоустройство территории (12.0.2)</w:t>
            </w:r>
          </w:p>
        </w:tc>
        <w:tc>
          <w:tcPr>
            <w:tcW w:w="1092" w:type="pct"/>
          </w:tcPr>
          <w:p w:rsidR="001D33AD" w:rsidRPr="001D33AD" w:rsidRDefault="001D33AD" w:rsidP="001D33AD">
            <w:pPr>
              <w:pStyle w:val="ae"/>
              <w:rPr>
                <w:sz w:val="22"/>
                <w:szCs w:val="22"/>
              </w:rPr>
            </w:pPr>
            <w:r w:rsidRPr="001D33AD">
              <w:rPr>
                <w:sz w:val="22"/>
                <w:szCs w:val="22"/>
              </w:rPr>
              <w:t>Служебные гаражи (4.9)</w:t>
            </w:r>
          </w:p>
          <w:p w:rsidR="001D33AD" w:rsidRPr="005C04C0" w:rsidRDefault="001D33AD" w:rsidP="001D33AD">
            <w:pPr>
              <w:jc w:val="both"/>
              <w:rPr>
                <w:sz w:val="22"/>
                <w:szCs w:val="22"/>
              </w:rPr>
            </w:pPr>
            <w:r w:rsidRPr="005C04C0">
              <w:rPr>
                <w:sz w:val="22"/>
                <w:szCs w:val="22"/>
              </w:rPr>
              <w:t>Объекты дорожного сервиса (4.9.1)</w:t>
            </w:r>
          </w:p>
          <w:p w:rsidR="001D33AD" w:rsidRPr="005C04C0" w:rsidRDefault="001D33AD" w:rsidP="001D33AD">
            <w:pPr>
              <w:jc w:val="both"/>
              <w:rPr>
                <w:sz w:val="22"/>
                <w:szCs w:val="22"/>
              </w:rPr>
            </w:pPr>
            <w:r w:rsidRPr="005C04C0">
              <w:rPr>
                <w:sz w:val="22"/>
                <w:szCs w:val="22"/>
              </w:rPr>
              <w:t>Заправка транспортных средств (4.9.1.1)</w:t>
            </w:r>
          </w:p>
          <w:p w:rsidR="001D33AD" w:rsidRPr="005C04C0" w:rsidRDefault="001D33AD" w:rsidP="001D33AD">
            <w:pPr>
              <w:jc w:val="both"/>
              <w:rPr>
                <w:sz w:val="22"/>
                <w:szCs w:val="22"/>
              </w:rPr>
            </w:pPr>
            <w:r w:rsidRPr="005C04C0">
              <w:rPr>
                <w:sz w:val="22"/>
                <w:szCs w:val="22"/>
              </w:rPr>
              <w:t>Автомобильные мойки (4.9.1.3)</w:t>
            </w:r>
          </w:p>
          <w:p w:rsidR="001D33AD" w:rsidRPr="005C04C0" w:rsidRDefault="001D33AD" w:rsidP="001D33AD">
            <w:pPr>
              <w:jc w:val="both"/>
              <w:rPr>
                <w:sz w:val="22"/>
                <w:szCs w:val="22"/>
              </w:rPr>
            </w:pPr>
            <w:r w:rsidRPr="005C04C0">
              <w:rPr>
                <w:sz w:val="22"/>
                <w:szCs w:val="22"/>
              </w:rPr>
              <w:t>Ремонт автомобилей (4.9.1.4)</w:t>
            </w:r>
          </w:p>
          <w:p w:rsidR="001D33AD" w:rsidRPr="005C04C0" w:rsidRDefault="001D33AD" w:rsidP="001D33AD">
            <w:pPr>
              <w:jc w:val="both"/>
              <w:rPr>
                <w:sz w:val="22"/>
                <w:szCs w:val="22"/>
              </w:rPr>
            </w:pPr>
            <w:r w:rsidRPr="005C04C0">
              <w:rPr>
                <w:sz w:val="22"/>
                <w:szCs w:val="22"/>
              </w:rPr>
              <w:t>Стоянка транспортных средств (4.9.2)</w:t>
            </w:r>
          </w:p>
          <w:p w:rsidR="001D33AD" w:rsidRPr="00CC6FAD" w:rsidRDefault="001D33AD" w:rsidP="001D33AD">
            <w:pPr>
              <w:pStyle w:val="ae"/>
              <w:rPr>
                <w:sz w:val="22"/>
                <w:szCs w:val="22"/>
              </w:rPr>
            </w:pP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транспортной инфраструктуры (Т)</w:t>
            </w:r>
          </w:p>
        </w:tc>
        <w:tc>
          <w:tcPr>
            <w:tcW w:w="1313" w:type="pct"/>
          </w:tcPr>
          <w:p w:rsidR="001D33AD" w:rsidRPr="00CC6FAD" w:rsidRDefault="001D33AD" w:rsidP="001D33AD">
            <w:pPr>
              <w:pStyle w:val="112"/>
              <w:jc w:val="both"/>
              <w:rPr>
                <w:szCs w:val="22"/>
              </w:rPr>
            </w:pPr>
            <w:r w:rsidRPr="00CC6FAD">
              <w:rPr>
                <w:szCs w:val="22"/>
              </w:rPr>
              <w:t>Объекты дорожного сервиса (4.9.1)</w:t>
            </w:r>
          </w:p>
          <w:p w:rsidR="001D33AD" w:rsidRPr="00CC6FAD" w:rsidRDefault="001D33AD" w:rsidP="001D33AD">
            <w:pPr>
              <w:pStyle w:val="ae"/>
              <w:rPr>
                <w:sz w:val="22"/>
                <w:szCs w:val="22"/>
              </w:rPr>
            </w:pPr>
            <w:r w:rsidRPr="00CC6FAD">
              <w:rPr>
                <w:sz w:val="22"/>
                <w:szCs w:val="22"/>
              </w:rPr>
              <w:t xml:space="preserve">Транспорт (7.0) </w:t>
            </w:r>
          </w:p>
          <w:p w:rsidR="001D33AD" w:rsidRPr="00CC6FAD" w:rsidRDefault="001D33AD" w:rsidP="001D33AD">
            <w:pPr>
              <w:pStyle w:val="112"/>
              <w:jc w:val="both"/>
              <w:rPr>
                <w:szCs w:val="22"/>
              </w:rPr>
            </w:pPr>
            <w:r w:rsidRPr="00CC6FAD">
              <w:rPr>
                <w:szCs w:val="22"/>
              </w:rPr>
              <w:t>Железнодорожный транспорт (7.1)</w:t>
            </w:r>
          </w:p>
          <w:p w:rsidR="001D33AD" w:rsidRPr="00CC6FAD" w:rsidRDefault="001D33AD" w:rsidP="001D33AD">
            <w:pPr>
              <w:pStyle w:val="112"/>
              <w:jc w:val="both"/>
              <w:rPr>
                <w:szCs w:val="22"/>
              </w:rPr>
            </w:pPr>
            <w:r w:rsidRPr="00CC6FAD">
              <w:rPr>
                <w:szCs w:val="22"/>
              </w:rPr>
              <w:t>Железнодорожные пути (7.1.1)</w:t>
            </w:r>
          </w:p>
          <w:p w:rsidR="001D33AD" w:rsidRPr="00CC6FAD" w:rsidRDefault="001D33AD" w:rsidP="001D33AD">
            <w:pPr>
              <w:pStyle w:val="112"/>
              <w:jc w:val="both"/>
              <w:rPr>
                <w:szCs w:val="22"/>
              </w:rPr>
            </w:pPr>
            <w:r w:rsidRPr="00CC6FAD">
              <w:rPr>
                <w:szCs w:val="22"/>
              </w:rPr>
              <w:lastRenderedPageBreak/>
              <w:t>Обслуживание железнодорожных перевозок (7.1.2)</w:t>
            </w:r>
          </w:p>
          <w:p w:rsidR="001D33AD" w:rsidRPr="00CC6FAD" w:rsidRDefault="001D33AD" w:rsidP="001D33AD">
            <w:pPr>
              <w:pStyle w:val="112"/>
              <w:jc w:val="both"/>
              <w:rPr>
                <w:szCs w:val="22"/>
              </w:rPr>
            </w:pPr>
            <w:r w:rsidRPr="00CC6FAD">
              <w:rPr>
                <w:szCs w:val="22"/>
              </w:rPr>
              <w:t>Автомобильный транспорт (7.2)</w:t>
            </w:r>
          </w:p>
          <w:p w:rsidR="001D33AD" w:rsidRPr="00CC6FAD" w:rsidRDefault="001D33AD" w:rsidP="001D33AD">
            <w:pPr>
              <w:pStyle w:val="112"/>
              <w:jc w:val="both"/>
              <w:rPr>
                <w:szCs w:val="22"/>
              </w:rPr>
            </w:pPr>
            <w:r w:rsidRPr="00CC6FAD">
              <w:rPr>
                <w:szCs w:val="22"/>
              </w:rPr>
              <w:t>Размещение автомобильных дорог (7.2.1)</w:t>
            </w:r>
          </w:p>
          <w:p w:rsidR="001D33AD" w:rsidRPr="00CC6FAD" w:rsidRDefault="001D33AD" w:rsidP="001D33AD">
            <w:pPr>
              <w:pStyle w:val="112"/>
              <w:jc w:val="both"/>
              <w:rPr>
                <w:szCs w:val="22"/>
              </w:rPr>
            </w:pPr>
            <w:r w:rsidRPr="00CC6FAD">
              <w:rPr>
                <w:szCs w:val="22"/>
              </w:rPr>
              <w:t>Обслуживание перевозок пассажиров (7.2.2)</w:t>
            </w:r>
          </w:p>
          <w:p w:rsidR="001D33AD" w:rsidRPr="00CC6FAD" w:rsidRDefault="001D33AD" w:rsidP="001D33AD">
            <w:pPr>
              <w:pStyle w:val="112"/>
              <w:jc w:val="both"/>
              <w:rPr>
                <w:szCs w:val="22"/>
              </w:rPr>
            </w:pPr>
            <w:r w:rsidRPr="00CC6FAD">
              <w:rPr>
                <w:szCs w:val="22"/>
              </w:rPr>
              <w:t>Стоянки транспорта общего пользования (7.2.3)</w:t>
            </w:r>
          </w:p>
          <w:p w:rsidR="001D33AD" w:rsidRPr="00CC6FAD" w:rsidRDefault="001D33AD" w:rsidP="001D33AD">
            <w:pPr>
              <w:pStyle w:val="112"/>
              <w:jc w:val="both"/>
              <w:rPr>
                <w:szCs w:val="22"/>
              </w:rPr>
            </w:pPr>
            <w:r w:rsidRPr="00CC6FAD">
              <w:rPr>
                <w:szCs w:val="22"/>
              </w:rPr>
              <w:t>Водный транспорт (7.3)</w:t>
            </w:r>
          </w:p>
          <w:p w:rsidR="001D33AD" w:rsidRPr="00CC6FAD" w:rsidRDefault="001D33AD" w:rsidP="001D33AD">
            <w:pPr>
              <w:pStyle w:val="112"/>
              <w:jc w:val="both"/>
              <w:rPr>
                <w:szCs w:val="22"/>
              </w:rPr>
            </w:pPr>
            <w:r w:rsidRPr="00CC6FAD">
              <w:rPr>
                <w:szCs w:val="22"/>
              </w:rPr>
              <w:t>Воздушный транспорт (7.4)</w:t>
            </w:r>
          </w:p>
          <w:p w:rsidR="001D33AD" w:rsidRPr="00CC6FAD" w:rsidRDefault="001D33AD" w:rsidP="001D33AD">
            <w:pPr>
              <w:pStyle w:val="112"/>
              <w:jc w:val="both"/>
              <w:rPr>
                <w:szCs w:val="22"/>
              </w:rPr>
            </w:pPr>
            <w:r w:rsidRPr="00CC6FAD">
              <w:rPr>
                <w:szCs w:val="22"/>
              </w:rPr>
              <w:t>Трубопроводный транспорт (7.5)</w:t>
            </w:r>
          </w:p>
          <w:p w:rsidR="001D33AD" w:rsidRPr="00CC6FAD" w:rsidRDefault="001D33AD" w:rsidP="001D33AD">
            <w:pPr>
              <w:pStyle w:val="112"/>
              <w:jc w:val="both"/>
              <w:rPr>
                <w:szCs w:val="22"/>
              </w:rPr>
            </w:pPr>
            <w:r w:rsidRPr="00CC6FAD">
              <w:rPr>
                <w:szCs w:val="22"/>
              </w:rPr>
              <w:t>Внеуличный транспорт (7.6)</w:t>
            </w:r>
          </w:p>
        </w:tc>
        <w:tc>
          <w:tcPr>
            <w:tcW w:w="1363" w:type="pct"/>
          </w:tcPr>
          <w:p w:rsidR="001D33AD" w:rsidRPr="00CC6FAD" w:rsidRDefault="001D33AD" w:rsidP="001D33AD">
            <w:pPr>
              <w:rPr>
                <w:sz w:val="22"/>
                <w:szCs w:val="22"/>
              </w:rPr>
            </w:pPr>
            <w:r w:rsidRPr="00CC6FAD">
              <w:rPr>
                <w:sz w:val="22"/>
                <w:szCs w:val="22"/>
              </w:rPr>
              <w:lastRenderedPageBreak/>
              <w:t>Здравоохранение (3.4)</w:t>
            </w:r>
          </w:p>
          <w:p w:rsidR="001D33AD" w:rsidRPr="00CC6FAD" w:rsidRDefault="001D33AD" w:rsidP="001D33AD">
            <w:pPr>
              <w:rPr>
                <w:sz w:val="22"/>
                <w:szCs w:val="22"/>
              </w:rPr>
            </w:pPr>
            <w:r w:rsidRPr="00CC6FAD">
              <w:rPr>
                <w:sz w:val="22"/>
                <w:szCs w:val="22"/>
              </w:rPr>
              <w:t>Амбулаторно-поликлиническое обслуживание (3.4.1)</w:t>
            </w:r>
          </w:p>
          <w:p w:rsidR="001D33AD" w:rsidRPr="00CC6FAD" w:rsidRDefault="001D33AD" w:rsidP="001D33AD">
            <w:pPr>
              <w:rPr>
                <w:sz w:val="22"/>
                <w:szCs w:val="22"/>
              </w:rPr>
            </w:pPr>
            <w:r w:rsidRPr="00CC6FAD">
              <w:rPr>
                <w:sz w:val="22"/>
                <w:szCs w:val="22"/>
              </w:rPr>
              <w:t xml:space="preserve">Стационарное медицинское </w:t>
            </w:r>
            <w:r w:rsidRPr="00CC6FAD">
              <w:rPr>
                <w:sz w:val="22"/>
                <w:szCs w:val="22"/>
              </w:rPr>
              <w:lastRenderedPageBreak/>
              <w:t>обслуживание (3.4.2)</w:t>
            </w:r>
          </w:p>
          <w:p w:rsidR="001D33AD" w:rsidRPr="00CC6FAD" w:rsidRDefault="001D33AD" w:rsidP="001D33AD">
            <w:pPr>
              <w:rPr>
                <w:sz w:val="22"/>
                <w:szCs w:val="22"/>
              </w:rPr>
            </w:pPr>
            <w:r w:rsidRPr="00CC6FAD">
              <w:rPr>
                <w:sz w:val="22"/>
                <w:szCs w:val="22"/>
              </w:rPr>
              <w:t>Медицинские организации особого назначения (3.4.3)</w:t>
            </w:r>
          </w:p>
          <w:p w:rsidR="001D33AD" w:rsidRPr="00CC6FAD" w:rsidRDefault="001D33AD" w:rsidP="001D33AD">
            <w:pPr>
              <w:pStyle w:val="112"/>
              <w:jc w:val="both"/>
              <w:rPr>
                <w:szCs w:val="22"/>
              </w:rPr>
            </w:pPr>
            <w:r w:rsidRPr="00CC6FAD">
              <w:rPr>
                <w:szCs w:val="22"/>
              </w:rPr>
              <w:t>Служебные гаражи (4.9)</w:t>
            </w:r>
          </w:p>
          <w:p w:rsidR="001D33AD" w:rsidRPr="00CC6FAD" w:rsidRDefault="001D33AD" w:rsidP="001D33AD">
            <w:pPr>
              <w:pStyle w:val="112"/>
              <w:jc w:val="both"/>
              <w:rPr>
                <w:szCs w:val="22"/>
              </w:rPr>
            </w:pPr>
            <w:r w:rsidRPr="00CC6FAD">
              <w:rPr>
                <w:szCs w:val="22"/>
              </w:rPr>
              <w:t>Стоянка транспортных средств (4.9.2)</w:t>
            </w:r>
          </w:p>
          <w:p w:rsidR="001D33AD" w:rsidRPr="00CC6FAD" w:rsidRDefault="001D33AD" w:rsidP="001D33AD">
            <w:pPr>
              <w:pStyle w:val="112"/>
              <w:jc w:val="both"/>
              <w:rPr>
                <w:szCs w:val="22"/>
              </w:rPr>
            </w:pPr>
            <w:r w:rsidRPr="00CC6FAD">
              <w:rPr>
                <w:szCs w:val="22"/>
              </w:rPr>
              <w:t>Использование лесов (10.0)</w:t>
            </w:r>
          </w:p>
        </w:tc>
        <w:tc>
          <w:tcPr>
            <w:tcW w:w="1092" w:type="pct"/>
          </w:tcPr>
          <w:p w:rsidR="001D33AD" w:rsidRPr="00CC6FAD" w:rsidRDefault="001D33AD" w:rsidP="001D33AD">
            <w:pPr>
              <w:pStyle w:val="ae"/>
              <w:rPr>
                <w:sz w:val="22"/>
                <w:szCs w:val="22"/>
              </w:rPr>
            </w:pPr>
            <w:r w:rsidRPr="00CC6FAD">
              <w:rPr>
                <w:sz w:val="22"/>
                <w:szCs w:val="22"/>
              </w:rPr>
              <w:lastRenderedPageBreak/>
              <w:t>Коммунальное обслуживание (3.1)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lastRenderedPageBreak/>
              <w:t>Административные здания организаций, обеспечивающих предоставление коммунальных услуг (3.1.2)</w:t>
            </w:r>
          </w:p>
          <w:p w:rsidR="001D33AD" w:rsidRPr="00CC6FAD" w:rsidRDefault="001D33AD" w:rsidP="001D33AD">
            <w:pPr>
              <w:pStyle w:val="112"/>
              <w:jc w:val="both"/>
              <w:rPr>
                <w:szCs w:val="22"/>
              </w:rPr>
            </w:pPr>
            <w:r w:rsidRPr="00CC6FAD">
              <w:rPr>
                <w:szCs w:val="22"/>
              </w:rPr>
              <w:t>Связь (6.8)</w:t>
            </w:r>
          </w:p>
          <w:p w:rsidR="001D33AD" w:rsidRPr="00CC6FAD" w:rsidRDefault="001D33AD" w:rsidP="001D33AD">
            <w:pPr>
              <w:pStyle w:val="112"/>
              <w:jc w:val="both"/>
              <w:rPr>
                <w:szCs w:val="22"/>
              </w:rPr>
            </w:pPr>
            <w:r w:rsidRPr="00CC6FAD">
              <w:rPr>
                <w:szCs w:val="22"/>
              </w:rPr>
              <w:t>Благоустройство территории (12.0.2)</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60259E">
              <w:rPr>
                <w:szCs w:val="22"/>
              </w:rPr>
              <w:t>Зона транспортной инфраструктуры в границах земель населенных пунктов (</w:t>
            </w:r>
            <w:proofErr w:type="spellStart"/>
            <w:r w:rsidRPr="0060259E">
              <w:rPr>
                <w:szCs w:val="22"/>
              </w:rPr>
              <w:t>нТ</w:t>
            </w:r>
            <w:proofErr w:type="spellEnd"/>
            <w:r w:rsidRPr="0060259E">
              <w:rPr>
                <w:szCs w:val="22"/>
              </w:rPr>
              <w:t>)</w:t>
            </w:r>
          </w:p>
        </w:tc>
        <w:tc>
          <w:tcPr>
            <w:tcW w:w="1313" w:type="pct"/>
          </w:tcPr>
          <w:p w:rsidR="001D33AD" w:rsidRPr="0060259E" w:rsidRDefault="001D33AD" w:rsidP="001D33AD">
            <w:pPr>
              <w:pStyle w:val="112"/>
              <w:jc w:val="both"/>
              <w:rPr>
                <w:szCs w:val="22"/>
              </w:rPr>
            </w:pPr>
            <w:r w:rsidRPr="0060259E">
              <w:rPr>
                <w:szCs w:val="22"/>
              </w:rPr>
              <w:t>Объекты дорожного сервиса (4.9.1)</w:t>
            </w:r>
          </w:p>
          <w:p w:rsidR="001D33AD" w:rsidRPr="001D33AD" w:rsidRDefault="001D33AD" w:rsidP="001D33AD">
            <w:pPr>
              <w:pStyle w:val="ae"/>
              <w:rPr>
                <w:color w:val="auto"/>
                <w:sz w:val="22"/>
                <w:szCs w:val="22"/>
              </w:rPr>
            </w:pPr>
            <w:r w:rsidRPr="001D33AD">
              <w:rPr>
                <w:color w:val="auto"/>
                <w:sz w:val="22"/>
                <w:szCs w:val="22"/>
              </w:rPr>
              <w:t xml:space="preserve">Транспорт (7.0) </w:t>
            </w:r>
          </w:p>
          <w:p w:rsidR="001D33AD" w:rsidRPr="0060259E" w:rsidRDefault="001D33AD" w:rsidP="001D33AD">
            <w:pPr>
              <w:pStyle w:val="112"/>
              <w:jc w:val="both"/>
              <w:rPr>
                <w:szCs w:val="22"/>
              </w:rPr>
            </w:pPr>
            <w:r w:rsidRPr="0060259E">
              <w:rPr>
                <w:szCs w:val="22"/>
              </w:rPr>
              <w:t>Железнодорожный транспорт (7.1)</w:t>
            </w:r>
          </w:p>
          <w:p w:rsidR="001D33AD" w:rsidRPr="0060259E" w:rsidRDefault="001D33AD" w:rsidP="001D33AD">
            <w:pPr>
              <w:pStyle w:val="112"/>
              <w:jc w:val="both"/>
              <w:rPr>
                <w:szCs w:val="22"/>
              </w:rPr>
            </w:pPr>
            <w:r w:rsidRPr="0060259E">
              <w:rPr>
                <w:szCs w:val="22"/>
              </w:rPr>
              <w:t>Железнодорожные пути (7.1.1)</w:t>
            </w:r>
          </w:p>
          <w:p w:rsidR="001D33AD" w:rsidRPr="0060259E" w:rsidRDefault="001D33AD" w:rsidP="001D33AD">
            <w:pPr>
              <w:pStyle w:val="112"/>
              <w:jc w:val="both"/>
              <w:rPr>
                <w:szCs w:val="22"/>
              </w:rPr>
            </w:pPr>
            <w:r w:rsidRPr="0060259E">
              <w:rPr>
                <w:szCs w:val="22"/>
              </w:rPr>
              <w:t>Обслуживание железнодорожных перевозок (7.1.2)</w:t>
            </w:r>
          </w:p>
          <w:p w:rsidR="001D33AD" w:rsidRPr="0060259E" w:rsidRDefault="001D33AD" w:rsidP="001D33AD">
            <w:pPr>
              <w:pStyle w:val="112"/>
              <w:jc w:val="both"/>
              <w:rPr>
                <w:szCs w:val="22"/>
              </w:rPr>
            </w:pPr>
            <w:r w:rsidRPr="0060259E">
              <w:rPr>
                <w:szCs w:val="22"/>
              </w:rPr>
              <w:t>Автомобильный транспорт (7.2)</w:t>
            </w:r>
          </w:p>
          <w:p w:rsidR="001D33AD" w:rsidRPr="0060259E" w:rsidRDefault="001D33AD" w:rsidP="001D33AD">
            <w:pPr>
              <w:pStyle w:val="112"/>
              <w:jc w:val="both"/>
              <w:rPr>
                <w:szCs w:val="22"/>
              </w:rPr>
            </w:pPr>
            <w:r w:rsidRPr="0060259E">
              <w:rPr>
                <w:szCs w:val="22"/>
              </w:rPr>
              <w:t>Размещение автомобильных дорог (7.2.1)</w:t>
            </w:r>
          </w:p>
          <w:p w:rsidR="001D33AD" w:rsidRPr="0060259E" w:rsidRDefault="001D33AD" w:rsidP="001D33AD">
            <w:pPr>
              <w:pStyle w:val="112"/>
              <w:jc w:val="both"/>
              <w:rPr>
                <w:szCs w:val="22"/>
              </w:rPr>
            </w:pPr>
            <w:r w:rsidRPr="0060259E">
              <w:rPr>
                <w:szCs w:val="22"/>
              </w:rPr>
              <w:t>Обслуживание перевозок пассажиров (7.2.2)</w:t>
            </w:r>
          </w:p>
          <w:p w:rsidR="001D33AD" w:rsidRPr="0060259E" w:rsidRDefault="001D33AD" w:rsidP="001D33AD">
            <w:pPr>
              <w:pStyle w:val="112"/>
              <w:jc w:val="both"/>
              <w:rPr>
                <w:szCs w:val="22"/>
              </w:rPr>
            </w:pPr>
            <w:r w:rsidRPr="0060259E">
              <w:rPr>
                <w:szCs w:val="22"/>
              </w:rPr>
              <w:t>Стоянки транспорта общего пользования (7.2.3)</w:t>
            </w:r>
          </w:p>
          <w:p w:rsidR="001D33AD" w:rsidRPr="0060259E" w:rsidRDefault="001D33AD" w:rsidP="001D33AD">
            <w:pPr>
              <w:pStyle w:val="112"/>
              <w:jc w:val="both"/>
              <w:rPr>
                <w:szCs w:val="22"/>
              </w:rPr>
            </w:pPr>
            <w:r w:rsidRPr="0060259E">
              <w:rPr>
                <w:szCs w:val="22"/>
              </w:rPr>
              <w:t>Водный транспорт (7.3)</w:t>
            </w:r>
          </w:p>
          <w:p w:rsidR="001D33AD" w:rsidRPr="0060259E" w:rsidRDefault="001D33AD" w:rsidP="001D33AD">
            <w:pPr>
              <w:pStyle w:val="112"/>
              <w:jc w:val="both"/>
              <w:rPr>
                <w:szCs w:val="22"/>
              </w:rPr>
            </w:pPr>
            <w:r w:rsidRPr="0060259E">
              <w:rPr>
                <w:szCs w:val="22"/>
              </w:rPr>
              <w:t>Воздушный транспорт (7.4)</w:t>
            </w:r>
          </w:p>
          <w:p w:rsidR="001D33AD" w:rsidRPr="0060259E" w:rsidRDefault="001D33AD" w:rsidP="001D33AD">
            <w:pPr>
              <w:pStyle w:val="112"/>
              <w:jc w:val="both"/>
              <w:rPr>
                <w:szCs w:val="22"/>
              </w:rPr>
            </w:pPr>
            <w:r w:rsidRPr="0060259E">
              <w:rPr>
                <w:szCs w:val="22"/>
              </w:rPr>
              <w:t>Трубопроводный транспорт (7.5)</w:t>
            </w:r>
          </w:p>
          <w:p w:rsidR="001D33AD" w:rsidRPr="0060259E" w:rsidRDefault="001D33AD" w:rsidP="001D33AD">
            <w:pPr>
              <w:pStyle w:val="112"/>
              <w:jc w:val="both"/>
              <w:rPr>
                <w:szCs w:val="22"/>
              </w:rPr>
            </w:pPr>
            <w:r w:rsidRPr="0060259E">
              <w:rPr>
                <w:szCs w:val="22"/>
              </w:rPr>
              <w:t>Внеуличный транспорт (7.6)</w:t>
            </w:r>
          </w:p>
          <w:p w:rsidR="001D33AD" w:rsidRPr="001D33AD" w:rsidRDefault="001D33AD" w:rsidP="001D33AD">
            <w:pPr>
              <w:rPr>
                <w:color w:val="auto"/>
                <w:sz w:val="22"/>
                <w:szCs w:val="22"/>
              </w:rPr>
            </w:pPr>
            <w:r w:rsidRPr="001D33AD">
              <w:rPr>
                <w:color w:val="auto"/>
                <w:sz w:val="22"/>
                <w:szCs w:val="22"/>
              </w:rPr>
              <w:t xml:space="preserve">Земельные участки (территории) общего пользования (12.0) </w:t>
            </w:r>
          </w:p>
          <w:p w:rsidR="001D33AD" w:rsidRPr="001D33AD" w:rsidRDefault="001D33AD" w:rsidP="001D33AD">
            <w:pPr>
              <w:rPr>
                <w:color w:val="auto"/>
                <w:sz w:val="22"/>
                <w:szCs w:val="22"/>
              </w:rPr>
            </w:pPr>
            <w:r w:rsidRPr="001D33AD">
              <w:rPr>
                <w:color w:val="auto"/>
                <w:sz w:val="22"/>
                <w:szCs w:val="22"/>
              </w:rPr>
              <w:t>Улично-дорожная сеть (12.0.1)</w:t>
            </w:r>
          </w:p>
          <w:p w:rsidR="001D33AD" w:rsidRPr="00CC6FAD" w:rsidRDefault="001D33AD" w:rsidP="001D33AD">
            <w:pPr>
              <w:pStyle w:val="112"/>
              <w:jc w:val="both"/>
              <w:rPr>
                <w:szCs w:val="22"/>
              </w:rPr>
            </w:pPr>
            <w:r w:rsidRPr="001D33AD">
              <w:rPr>
                <w:szCs w:val="22"/>
              </w:rPr>
              <w:lastRenderedPageBreak/>
              <w:t>Благоустройство территории (12.0.2)</w:t>
            </w:r>
          </w:p>
        </w:tc>
        <w:tc>
          <w:tcPr>
            <w:tcW w:w="1363" w:type="pct"/>
          </w:tcPr>
          <w:p w:rsidR="001D33AD" w:rsidRPr="001D33AD" w:rsidRDefault="001D33AD" w:rsidP="001D33AD">
            <w:pPr>
              <w:pStyle w:val="ae"/>
              <w:rPr>
                <w:color w:val="auto"/>
                <w:sz w:val="22"/>
                <w:szCs w:val="22"/>
              </w:rPr>
            </w:pPr>
            <w:r w:rsidRPr="001D33AD">
              <w:rPr>
                <w:color w:val="auto"/>
                <w:sz w:val="22"/>
                <w:szCs w:val="22"/>
              </w:rPr>
              <w:lastRenderedPageBreak/>
              <w:t>Хранение автотранспорта (2.7.1)</w:t>
            </w:r>
          </w:p>
          <w:p w:rsidR="001D33AD" w:rsidRPr="0060259E" w:rsidRDefault="001D33AD" w:rsidP="001D33AD">
            <w:pPr>
              <w:pStyle w:val="112"/>
              <w:jc w:val="both"/>
              <w:rPr>
                <w:szCs w:val="22"/>
              </w:rPr>
            </w:pPr>
            <w:r w:rsidRPr="0060259E">
              <w:rPr>
                <w:szCs w:val="22"/>
              </w:rPr>
              <w:t>Общежития (3.2.4)</w:t>
            </w:r>
          </w:p>
          <w:p w:rsidR="001D33AD" w:rsidRPr="001D33AD" w:rsidRDefault="001D33AD" w:rsidP="001D33AD">
            <w:pPr>
              <w:rPr>
                <w:color w:val="auto"/>
                <w:sz w:val="22"/>
                <w:szCs w:val="22"/>
              </w:rPr>
            </w:pPr>
            <w:r w:rsidRPr="001D33AD">
              <w:rPr>
                <w:color w:val="auto"/>
                <w:sz w:val="22"/>
                <w:szCs w:val="22"/>
              </w:rPr>
              <w:t>Здравоохранение (3.4)</w:t>
            </w:r>
          </w:p>
          <w:p w:rsidR="001D33AD" w:rsidRPr="001D33AD" w:rsidRDefault="001D33AD" w:rsidP="001D33AD">
            <w:pPr>
              <w:rPr>
                <w:color w:val="auto"/>
                <w:sz w:val="22"/>
                <w:szCs w:val="22"/>
              </w:rPr>
            </w:pPr>
            <w:r w:rsidRPr="001D33AD">
              <w:rPr>
                <w:color w:val="auto"/>
                <w:sz w:val="22"/>
                <w:szCs w:val="22"/>
              </w:rPr>
              <w:t>Амбулаторно-поликлиническое обслуживание (3.4.1)</w:t>
            </w:r>
          </w:p>
          <w:p w:rsidR="001D33AD" w:rsidRPr="001D33AD" w:rsidRDefault="001D33AD" w:rsidP="001D33AD">
            <w:pPr>
              <w:rPr>
                <w:color w:val="auto"/>
                <w:sz w:val="22"/>
                <w:szCs w:val="22"/>
              </w:rPr>
            </w:pPr>
            <w:r w:rsidRPr="001D33AD">
              <w:rPr>
                <w:color w:val="auto"/>
                <w:sz w:val="22"/>
                <w:szCs w:val="22"/>
              </w:rPr>
              <w:t>Стационарное медицинское обслуживание (3.4.2)</w:t>
            </w:r>
          </w:p>
          <w:p w:rsidR="001D33AD" w:rsidRPr="001D33AD" w:rsidRDefault="001D33AD" w:rsidP="001D33AD">
            <w:pPr>
              <w:rPr>
                <w:color w:val="auto"/>
                <w:sz w:val="22"/>
                <w:szCs w:val="22"/>
              </w:rPr>
            </w:pPr>
            <w:r w:rsidRPr="001D33AD">
              <w:rPr>
                <w:color w:val="auto"/>
                <w:sz w:val="22"/>
                <w:szCs w:val="22"/>
              </w:rPr>
              <w:t>Медицинские организации особого назначения (3.4.3)</w:t>
            </w:r>
          </w:p>
          <w:p w:rsidR="001D33AD" w:rsidRPr="0060259E" w:rsidRDefault="001D33AD" w:rsidP="001D33AD">
            <w:pPr>
              <w:pStyle w:val="112"/>
              <w:jc w:val="both"/>
              <w:rPr>
                <w:szCs w:val="22"/>
              </w:rPr>
            </w:pPr>
            <w:r w:rsidRPr="0060259E">
              <w:rPr>
                <w:szCs w:val="22"/>
              </w:rPr>
              <w:t>Гостиничное обслуживание (4.7)</w:t>
            </w:r>
          </w:p>
          <w:p w:rsidR="001D33AD" w:rsidRPr="0060259E" w:rsidRDefault="001D33AD" w:rsidP="001D33AD">
            <w:pPr>
              <w:pStyle w:val="112"/>
              <w:jc w:val="both"/>
              <w:rPr>
                <w:szCs w:val="22"/>
              </w:rPr>
            </w:pPr>
            <w:r w:rsidRPr="0060259E">
              <w:rPr>
                <w:szCs w:val="22"/>
              </w:rPr>
              <w:t>Служебные гаражи (4.9)</w:t>
            </w:r>
          </w:p>
          <w:p w:rsidR="001D33AD" w:rsidRPr="00CC6FAD" w:rsidRDefault="001D33AD" w:rsidP="001D33AD">
            <w:pPr>
              <w:pStyle w:val="112"/>
              <w:jc w:val="both"/>
              <w:rPr>
                <w:szCs w:val="22"/>
              </w:rPr>
            </w:pPr>
            <w:r w:rsidRPr="0060259E">
              <w:rPr>
                <w:szCs w:val="22"/>
              </w:rPr>
              <w:t>Стоянка транспортных средств (4.9.2)</w:t>
            </w:r>
          </w:p>
        </w:tc>
        <w:tc>
          <w:tcPr>
            <w:tcW w:w="1092" w:type="pct"/>
          </w:tcPr>
          <w:p w:rsidR="001D33AD" w:rsidRPr="001D33AD" w:rsidRDefault="001D33AD" w:rsidP="001D33AD">
            <w:pPr>
              <w:pStyle w:val="ae"/>
              <w:rPr>
                <w:color w:val="auto"/>
                <w:sz w:val="22"/>
                <w:szCs w:val="22"/>
              </w:rPr>
            </w:pPr>
            <w:r w:rsidRPr="001D33AD">
              <w:rPr>
                <w:color w:val="auto"/>
                <w:sz w:val="22"/>
                <w:szCs w:val="22"/>
              </w:rPr>
              <w:t>Коммунальное обслуживание (3.1)</w:t>
            </w:r>
          </w:p>
          <w:p w:rsidR="001D33AD" w:rsidRPr="001D33AD" w:rsidRDefault="001D33AD" w:rsidP="001D33AD">
            <w:pPr>
              <w:pStyle w:val="ae"/>
              <w:rPr>
                <w:color w:val="auto"/>
                <w:sz w:val="22"/>
                <w:szCs w:val="22"/>
              </w:rPr>
            </w:pPr>
            <w:r w:rsidRPr="001D33AD">
              <w:rPr>
                <w:color w:val="auto"/>
                <w:sz w:val="22"/>
                <w:szCs w:val="22"/>
              </w:rPr>
              <w:t>Предоставление коммунальных услуг (3.1.1)</w:t>
            </w:r>
          </w:p>
          <w:p w:rsidR="001D33AD" w:rsidRPr="001D33AD" w:rsidRDefault="001D33AD" w:rsidP="001D33AD">
            <w:pPr>
              <w:pStyle w:val="ae"/>
              <w:rPr>
                <w:color w:val="auto"/>
                <w:sz w:val="22"/>
                <w:szCs w:val="22"/>
              </w:rPr>
            </w:pPr>
            <w:r w:rsidRPr="001D33AD">
              <w:rPr>
                <w:color w:val="auto"/>
                <w:sz w:val="22"/>
                <w:szCs w:val="22"/>
              </w:rPr>
              <w:t>Административные здания организаций, обеспечивающих предоставление коммунальных услуг (3.1.2)</w:t>
            </w:r>
          </w:p>
          <w:p w:rsidR="001D33AD" w:rsidRPr="001D33AD" w:rsidRDefault="001D33AD" w:rsidP="001D33AD">
            <w:pPr>
              <w:rPr>
                <w:color w:val="auto"/>
                <w:sz w:val="22"/>
                <w:szCs w:val="22"/>
              </w:rPr>
            </w:pPr>
            <w:r w:rsidRPr="001D33AD">
              <w:rPr>
                <w:color w:val="auto"/>
                <w:sz w:val="22"/>
                <w:szCs w:val="22"/>
              </w:rPr>
              <w:t>Деловое управление (4.1)</w:t>
            </w:r>
          </w:p>
          <w:p w:rsidR="001D33AD" w:rsidRPr="00CC6FAD" w:rsidRDefault="001D33AD" w:rsidP="001D33AD">
            <w:pPr>
              <w:pStyle w:val="112"/>
              <w:jc w:val="both"/>
              <w:rPr>
                <w:szCs w:val="22"/>
              </w:rPr>
            </w:pPr>
            <w:r w:rsidRPr="0060259E">
              <w:rPr>
                <w:szCs w:val="22"/>
              </w:rPr>
              <w:t>Связь (6.8)</w:t>
            </w:r>
          </w:p>
        </w:tc>
      </w:tr>
      <w:tr w:rsidR="001D33AD" w:rsidRPr="00CC6FAD" w:rsidTr="00CC6FAD">
        <w:tc>
          <w:tcPr>
            <w:tcW w:w="266" w:type="pct"/>
            <w:shd w:val="clear" w:color="auto" w:fill="auto"/>
          </w:tcPr>
          <w:p w:rsidR="001D33AD" w:rsidRPr="00CC6FAD" w:rsidRDefault="001D33AD" w:rsidP="001D33AD">
            <w:pPr>
              <w:pStyle w:val="affff5"/>
              <w:numPr>
                <w:ilvl w:val="0"/>
                <w:numId w:val="43"/>
              </w:numPr>
              <w:rPr>
                <w:sz w:val="22"/>
                <w:szCs w:val="22"/>
              </w:rPr>
            </w:pPr>
          </w:p>
        </w:tc>
        <w:tc>
          <w:tcPr>
            <w:tcW w:w="4734" w:type="pct"/>
            <w:gridSpan w:val="4"/>
            <w:shd w:val="clear" w:color="auto" w:fill="auto"/>
          </w:tcPr>
          <w:p w:rsidR="001D33AD" w:rsidRPr="00CC6FAD" w:rsidRDefault="001D33AD" w:rsidP="001D33AD">
            <w:pPr>
              <w:pStyle w:val="112"/>
              <w:jc w:val="both"/>
              <w:rPr>
                <w:szCs w:val="22"/>
              </w:rPr>
            </w:pPr>
            <w:r w:rsidRPr="00CC6FAD">
              <w:rPr>
                <w:szCs w:val="22"/>
              </w:rPr>
              <w:t>Зоны сельскохозяйственного использования</w:t>
            </w:r>
          </w:p>
        </w:tc>
      </w:tr>
      <w:tr w:rsidR="001D33AD" w:rsidRPr="00CC6FAD" w:rsidTr="00010250">
        <w:tc>
          <w:tcPr>
            <w:tcW w:w="266" w:type="pct"/>
            <w:shd w:val="clear" w:color="auto" w:fill="auto"/>
          </w:tcPr>
          <w:p w:rsidR="001D33AD" w:rsidRPr="00CC6FAD" w:rsidRDefault="001D33AD" w:rsidP="001D33AD">
            <w:pPr>
              <w:pStyle w:val="affff5"/>
              <w:numPr>
                <w:ilvl w:val="1"/>
                <w:numId w:val="43"/>
              </w:numPr>
              <w:rPr>
                <w:sz w:val="22"/>
                <w:szCs w:val="22"/>
              </w:rPr>
            </w:pPr>
          </w:p>
        </w:tc>
        <w:tc>
          <w:tcPr>
            <w:tcW w:w="966" w:type="pct"/>
            <w:shd w:val="clear" w:color="auto" w:fill="auto"/>
          </w:tcPr>
          <w:p w:rsidR="001D33AD" w:rsidRPr="00CC6FAD" w:rsidRDefault="001D33AD" w:rsidP="001D33AD">
            <w:pPr>
              <w:pStyle w:val="112"/>
              <w:jc w:val="both"/>
              <w:rPr>
                <w:szCs w:val="22"/>
              </w:rPr>
            </w:pPr>
            <w:r w:rsidRPr="00CC6FAD">
              <w:rPr>
                <w:szCs w:val="22"/>
              </w:rPr>
              <w:t>Зона сельскохозяйственного использования (Си)</w:t>
            </w:r>
          </w:p>
        </w:tc>
        <w:tc>
          <w:tcPr>
            <w:tcW w:w="1313" w:type="pct"/>
          </w:tcPr>
          <w:p w:rsidR="001D33AD" w:rsidRPr="00CC6FAD" w:rsidRDefault="001D33AD" w:rsidP="001D33AD">
            <w:pPr>
              <w:pStyle w:val="ae"/>
              <w:rPr>
                <w:sz w:val="22"/>
                <w:szCs w:val="22"/>
              </w:rPr>
            </w:pPr>
            <w:r w:rsidRPr="00CC6FAD">
              <w:rPr>
                <w:sz w:val="22"/>
                <w:szCs w:val="22"/>
              </w:rPr>
              <w:t>Сельскохозяйственное использование (1.0)</w:t>
            </w:r>
          </w:p>
          <w:p w:rsidR="001D33AD" w:rsidRPr="00CC6FAD" w:rsidRDefault="001D33AD" w:rsidP="001D33AD">
            <w:pPr>
              <w:pStyle w:val="ae"/>
              <w:rPr>
                <w:sz w:val="22"/>
                <w:szCs w:val="22"/>
              </w:rPr>
            </w:pPr>
            <w:r w:rsidRPr="00CC6FAD">
              <w:rPr>
                <w:sz w:val="22"/>
                <w:szCs w:val="22"/>
              </w:rPr>
              <w:t>Растениеводство (1.1)</w:t>
            </w:r>
          </w:p>
          <w:p w:rsidR="001D33AD" w:rsidRPr="00CC6FAD" w:rsidRDefault="001D33AD" w:rsidP="001D33AD">
            <w:pPr>
              <w:pStyle w:val="ae"/>
              <w:rPr>
                <w:sz w:val="22"/>
                <w:szCs w:val="22"/>
              </w:rPr>
            </w:pPr>
            <w:r w:rsidRPr="00CC6FAD">
              <w:rPr>
                <w:sz w:val="22"/>
                <w:szCs w:val="22"/>
              </w:rPr>
              <w:t>Выращивание зерновых и иных сельскохозяйственных культур (1.2)</w:t>
            </w:r>
          </w:p>
          <w:p w:rsidR="001D33AD" w:rsidRPr="00CC6FAD" w:rsidRDefault="001D33AD" w:rsidP="001D33AD">
            <w:pPr>
              <w:pStyle w:val="ae"/>
              <w:rPr>
                <w:sz w:val="22"/>
                <w:szCs w:val="22"/>
              </w:rPr>
            </w:pPr>
            <w:r w:rsidRPr="00CC6FAD">
              <w:rPr>
                <w:sz w:val="22"/>
                <w:szCs w:val="22"/>
              </w:rPr>
              <w:t>Овощеводство (1.3)</w:t>
            </w:r>
          </w:p>
          <w:p w:rsidR="001D33AD" w:rsidRPr="00CC6FAD" w:rsidRDefault="001D33AD" w:rsidP="001D33AD">
            <w:pPr>
              <w:pStyle w:val="ae"/>
              <w:rPr>
                <w:sz w:val="22"/>
                <w:szCs w:val="22"/>
              </w:rPr>
            </w:pPr>
            <w:r w:rsidRPr="00CC6FAD">
              <w:rPr>
                <w:sz w:val="22"/>
                <w:szCs w:val="22"/>
              </w:rPr>
              <w:t>Выращивание тонизирующих, лекарственных, цветочных культур (1.4)</w:t>
            </w:r>
          </w:p>
          <w:p w:rsidR="001D33AD" w:rsidRPr="00CC6FAD" w:rsidRDefault="001D33AD" w:rsidP="001D33AD">
            <w:pPr>
              <w:pStyle w:val="ae"/>
              <w:rPr>
                <w:sz w:val="22"/>
                <w:szCs w:val="22"/>
              </w:rPr>
            </w:pPr>
            <w:r w:rsidRPr="00CC6FAD">
              <w:rPr>
                <w:sz w:val="22"/>
                <w:szCs w:val="22"/>
              </w:rPr>
              <w:t>Садоводство (1.5)</w:t>
            </w:r>
          </w:p>
          <w:p w:rsidR="001D33AD" w:rsidRPr="00CC6FAD" w:rsidRDefault="001D33AD" w:rsidP="001D33AD">
            <w:pPr>
              <w:pStyle w:val="ae"/>
              <w:rPr>
                <w:sz w:val="22"/>
                <w:szCs w:val="22"/>
              </w:rPr>
            </w:pPr>
            <w:r w:rsidRPr="00CC6FAD">
              <w:rPr>
                <w:sz w:val="22"/>
                <w:szCs w:val="22"/>
              </w:rPr>
              <w:t>Виноградарство (1.5.1)</w:t>
            </w:r>
          </w:p>
          <w:p w:rsidR="001D33AD" w:rsidRPr="00CC6FAD" w:rsidRDefault="001D33AD" w:rsidP="001D33AD">
            <w:pPr>
              <w:pStyle w:val="ae"/>
              <w:rPr>
                <w:sz w:val="22"/>
                <w:szCs w:val="22"/>
              </w:rPr>
            </w:pPr>
            <w:r w:rsidRPr="00CC6FAD">
              <w:rPr>
                <w:sz w:val="22"/>
                <w:szCs w:val="22"/>
              </w:rPr>
              <w:t>Выращивание льна и конопли (1.6)</w:t>
            </w:r>
          </w:p>
          <w:p w:rsidR="001D33AD" w:rsidRPr="00CC6FAD" w:rsidRDefault="001D33AD" w:rsidP="001D33AD">
            <w:pPr>
              <w:pStyle w:val="ae"/>
              <w:rPr>
                <w:sz w:val="22"/>
                <w:szCs w:val="22"/>
              </w:rPr>
            </w:pPr>
            <w:r w:rsidRPr="00CC6FAD">
              <w:rPr>
                <w:sz w:val="22"/>
                <w:szCs w:val="22"/>
              </w:rPr>
              <w:t>Животноводство (1.7)</w:t>
            </w:r>
          </w:p>
          <w:p w:rsidR="001D33AD" w:rsidRPr="00CC6FAD" w:rsidRDefault="001D33AD" w:rsidP="001D33AD">
            <w:pPr>
              <w:pStyle w:val="ae"/>
              <w:rPr>
                <w:sz w:val="22"/>
                <w:szCs w:val="22"/>
              </w:rPr>
            </w:pPr>
            <w:r w:rsidRPr="00CC6FAD">
              <w:rPr>
                <w:sz w:val="22"/>
                <w:szCs w:val="22"/>
              </w:rPr>
              <w:t>Скотоводство (1.8)</w:t>
            </w:r>
          </w:p>
          <w:p w:rsidR="001D33AD" w:rsidRPr="00CC6FAD" w:rsidRDefault="001D33AD" w:rsidP="001D33AD">
            <w:pPr>
              <w:pStyle w:val="ae"/>
              <w:rPr>
                <w:sz w:val="22"/>
                <w:szCs w:val="22"/>
              </w:rPr>
            </w:pPr>
            <w:r w:rsidRPr="00CC6FAD">
              <w:rPr>
                <w:sz w:val="22"/>
                <w:szCs w:val="22"/>
              </w:rPr>
              <w:t>Звероводство (1.9)</w:t>
            </w:r>
          </w:p>
          <w:p w:rsidR="001D33AD" w:rsidRPr="00CC6FAD" w:rsidRDefault="001D33AD" w:rsidP="001D33AD">
            <w:pPr>
              <w:pStyle w:val="ae"/>
              <w:rPr>
                <w:sz w:val="22"/>
                <w:szCs w:val="22"/>
              </w:rPr>
            </w:pPr>
            <w:r w:rsidRPr="00CC6FAD">
              <w:rPr>
                <w:sz w:val="22"/>
                <w:szCs w:val="22"/>
              </w:rPr>
              <w:t>Птицеводство (1.10)</w:t>
            </w:r>
          </w:p>
          <w:p w:rsidR="001D33AD" w:rsidRPr="00CC6FAD" w:rsidRDefault="001D33AD" w:rsidP="001D33AD">
            <w:pPr>
              <w:pStyle w:val="ae"/>
              <w:rPr>
                <w:sz w:val="22"/>
                <w:szCs w:val="22"/>
              </w:rPr>
            </w:pPr>
            <w:r w:rsidRPr="00CC6FAD">
              <w:rPr>
                <w:sz w:val="22"/>
                <w:szCs w:val="22"/>
              </w:rPr>
              <w:t>Свиноводство (1.11)</w:t>
            </w:r>
          </w:p>
          <w:p w:rsidR="001D33AD" w:rsidRPr="00CC6FAD" w:rsidRDefault="001D33AD" w:rsidP="001D33AD">
            <w:pPr>
              <w:pStyle w:val="ae"/>
              <w:rPr>
                <w:sz w:val="22"/>
                <w:szCs w:val="22"/>
              </w:rPr>
            </w:pPr>
            <w:r w:rsidRPr="00CC6FAD">
              <w:rPr>
                <w:sz w:val="22"/>
                <w:szCs w:val="22"/>
              </w:rPr>
              <w:t>Пчеловодство (1.12)</w:t>
            </w:r>
          </w:p>
          <w:p w:rsidR="001D33AD" w:rsidRPr="00CC6FAD" w:rsidRDefault="001D33AD" w:rsidP="001D33AD">
            <w:pPr>
              <w:pStyle w:val="ae"/>
              <w:rPr>
                <w:sz w:val="22"/>
                <w:szCs w:val="22"/>
              </w:rPr>
            </w:pPr>
            <w:r w:rsidRPr="00CC6FAD">
              <w:rPr>
                <w:sz w:val="22"/>
                <w:szCs w:val="22"/>
              </w:rPr>
              <w:t>Рыбоводство (1.13)</w:t>
            </w:r>
          </w:p>
          <w:p w:rsidR="001D33AD" w:rsidRPr="00CC6FAD" w:rsidRDefault="001D33AD" w:rsidP="001D33AD">
            <w:pPr>
              <w:pStyle w:val="ae"/>
              <w:rPr>
                <w:sz w:val="22"/>
                <w:szCs w:val="22"/>
              </w:rPr>
            </w:pPr>
            <w:r w:rsidRPr="00CC6FAD">
              <w:rPr>
                <w:sz w:val="22"/>
                <w:szCs w:val="22"/>
              </w:rPr>
              <w:t>Научное обеспечение сельского хозяйства (1.14)</w:t>
            </w:r>
          </w:p>
          <w:p w:rsidR="001D33AD" w:rsidRPr="00CC6FAD" w:rsidRDefault="001D33AD" w:rsidP="001D33AD">
            <w:pPr>
              <w:pStyle w:val="ae"/>
              <w:rPr>
                <w:sz w:val="22"/>
                <w:szCs w:val="22"/>
              </w:rPr>
            </w:pPr>
            <w:r w:rsidRPr="00CC6FAD">
              <w:rPr>
                <w:sz w:val="22"/>
                <w:szCs w:val="22"/>
              </w:rPr>
              <w:t>Хранение и переработка сельскохозяйственной продукции (1.15)</w:t>
            </w:r>
          </w:p>
          <w:p w:rsidR="001D33AD" w:rsidRPr="00CC6FAD" w:rsidRDefault="001D33AD" w:rsidP="001D33AD">
            <w:pPr>
              <w:pStyle w:val="ae"/>
              <w:rPr>
                <w:sz w:val="22"/>
                <w:szCs w:val="22"/>
              </w:rPr>
            </w:pPr>
            <w:r w:rsidRPr="00CC6FAD">
              <w:rPr>
                <w:sz w:val="22"/>
                <w:szCs w:val="22"/>
              </w:rPr>
              <w:t>Ведение личного подсобного хозяйства на полевых участках (1.16)</w:t>
            </w:r>
          </w:p>
          <w:p w:rsidR="001D33AD" w:rsidRPr="00CC6FAD" w:rsidRDefault="001D33AD" w:rsidP="001D33AD">
            <w:pPr>
              <w:pStyle w:val="ae"/>
              <w:rPr>
                <w:sz w:val="22"/>
                <w:szCs w:val="22"/>
              </w:rPr>
            </w:pPr>
            <w:r w:rsidRPr="00CC6FAD">
              <w:rPr>
                <w:sz w:val="22"/>
                <w:szCs w:val="22"/>
              </w:rPr>
              <w:t>Питомники (1.17)</w:t>
            </w:r>
          </w:p>
          <w:p w:rsidR="001D33AD" w:rsidRPr="00CC6FAD" w:rsidRDefault="001D33AD" w:rsidP="001D33AD">
            <w:pPr>
              <w:pStyle w:val="ae"/>
              <w:rPr>
                <w:sz w:val="22"/>
                <w:szCs w:val="22"/>
              </w:rPr>
            </w:pPr>
            <w:r w:rsidRPr="00CC6FAD">
              <w:rPr>
                <w:sz w:val="22"/>
                <w:szCs w:val="22"/>
              </w:rPr>
              <w:t>Обеспечение сельскохозяйственного производства (1.18)</w:t>
            </w:r>
          </w:p>
          <w:p w:rsidR="001D33AD" w:rsidRPr="00CC6FAD" w:rsidRDefault="001D33AD" w:rsidP="001D33AD">
            <w:pPr>
              <w:pStyle w:val="ae"/>
              <w:rPr>
                <w:sz w:val="22"/>
                <w:szCs w:val="22"/>
              </w:rPr>
            </w:pPr>
            <w:r w:rsidRPr="00CC6FAD">
              <w:rPr>
                <w:sz w:val="22"/>
                <w:szCs w:val="22"/>
              </w:rPr>
              <w:t>Сенокошение (1.19)</w:t>
            </w:r>
          </w:p>
          <w:p w:rsidR="001D33AD" w:rsidRPr="00CC6FAD" w:rsidRDefault="001D33AD" w:rsidP="001D33AD">
            <w:pPr>
              <w:pStyle w:val="ae"/>
              <w:rPr>
                <w:sz w:val="22"/>
                <w:szCs w:val="22"/>
              </w:rPr>
            </w:pPr>
            <w:r w:rsidRPr="00CC6FAD">
              <w:rPr>
                <w:sz w:val="22"/>
                <w:szCs w:val="22"/>
              </w:rPr>
              <w:t>Выпас сельскохозяйственных животных (1.20)</w:t>
            </w:r>
          </w:p>
        </w:tc>
        <w:tc>
          <w:tcPr>
            <w:tcW w:w="1363" w:type="pct"/>
          </w:tcPr>
          <w:p w:rsidR="001D33AD" w:rsidRPr="00CC6FAD" w:rsidRDefault="001D33AD" w:rsidP="001D33AD">
            <w:pPr>
              <w:pStyle w:val="ae"/>
              <w:rPr>
                <w:sz w:val="22"/>
                <w:szCs w:val="22"/>
              </w:rPr>
            </w:pPr>
            <w:r w:rsidRPr="00CC6FAD">
              <w:rPr>
                <w:sz w:val="22"/>
                <w:szCs w:val="22"/>
              </w:rPr>
              <w:t>Коммунальное обслуживание (3.1)</w:t>
            </w:r>
          </w:p>
          <w:p w:rsidR="001D33AD" w:rsidRPr="00CC6FAD" w:rsidRDefault="001D33AD" w:rsidP="001D33AD">
            <w:pPr>
              <w:pStyle w:val="ae"/>
              <w:rPr>
                <w:sz w:val="22"/>
                <w:szCs w:val="22"/>
              </w:rPr>
            </w:pPr>
            <w:r w:rsidRPr="00CC6FAD">
              <w:rPr>
                <w:sz w:val="22"/>
                <w:szCs w:val="22"/>
              </w:rPr>
              <w:t>Предоставление коммунальных услуг (3.1.1)</w:t>
            </w:r>
          </w:p>
          <w:p w:rsidR="001D33AD" w:rsidRPr="00CC6FAD" w:rsidRDefault="001D33AD" w:rsidP="001D33A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1D33AD" w:rsidRPr="00CC6FAD" w:rsidRDefault="001D33AD" w:rsidP="001D33AD">
            <w:pPr>
              <w:jc w:val="both"/>
              <w:rPr>
                <w:sz w:val="22"/>
                <w:szCs w:val="22"/>
              </w:rPr>
            </w:pPr>
            <w:r w:rsidRPr="00CC6FAD">
              <w:rPr>
                <w:sz w:val="22"/>
                <w:szCs w:val="22"/>
              </w:rPr>
              <w:t>Стоянка транспортных средств (4.9.2)</w:t>
            </w:r>
          </w:p>
          <w:p w:rsidR="001D33AD" w:rsidRPr="00CC6FAD" w:rsidRDefault="001D33AD" w:rsidP="001D33AD">
            <w:pPr>
              <w:jc w:val="both"/>
              <w:rPr>
                <w:sz w:val="22"/>
                <w:szCs w:val="22"/>
              </w:rPr>
            </w:pPr>
            <w:r w:rsidRPr="00CC6FAD">
              <w:rPr>
                <w:sz w:val="22"/>
                <w:szCs w:val="22"/>
              </w:rPr>
              <w:t>Водные объекты (11.0)</w:t>
            </w:r>
          </w:p>
          <w:p w:rsidR="001D33AD" w:rsidRPr="00CC6FAD" w:rsidRDefault="001D33AD" w:rsidP="001D33AD">
            <w:pPr>
              <w:jc w:val="both"/>
              <w:rPr>
                <w:sz w:val="22"/>
                <w:szCs w:val="22"/>
              </w:rPr>
            </w:pPr>
            <w:r w:rsidRPr="00CC6FAD">
              <w:rPr>
                <w:sz w:val="22"/>
                <w:szCs w:val="22"/>
              </w:rPr>
              <w:t>Специальное пользование водными объектами (11.2)</w:t>
            </w:r>
          </w:p>
          <w:p w:rsidR="001D33AD" w:rsidRPr="00CC6FAD" w:rsidRDefault="001D33AD" w:rsidP="001D33AD">
            <w:pPr>
              <w:jc w:val="both"/>
              <w:rPr>
                <w:sz w:val="22"/>
                <w:szCs w:val="22"/>
              </w:rPr>
            </w:pPr>
            <w:r w:rsidRPr="00CC6FAD">
              <w:rPr>
                <w:sz w:val="22"/>
                <w:szCs w:val="22"/>
              </w:rPr>
              <w:t>Гидротехнические сооружения (11.3)</w:t>
            </w:r>
          </w:p>
          <w:p w:rsidR="001D33AD" w:rsidRPr="00CC6FAD" w:rsidRDefault="001D33AD" w:rsidP="001D33AD">
            <w:pPr>
              <w:jc w:val="both"/>
              <w:rPr>
                <w:sz w:val="22"/>
                <w:szCs w:val="22"/>
              </w:rPr>
            </w:pPr>
            <w:r w:rsidRPr="00CC6FAD">
              <w:rPr>
                <w:sz w:val="22"/>
                <w:szCs w:val="22"/>
              </w:rPr>
              <w:t>Использование лесов (10.0)</w:t>
            </w:r>
          </w:p>
        </w:tc>
        <w:tc>
          <w:tcPr>
            <w:tcW w:w="1092" w:type="pct"/>
          </w:tcPr>
          <w:p w:rsidR="001D33AD" w:rsidRPr="00CC6FAD" w:rsidRDefault="001D33AD" w:rsidP="001D33AD">
            <w:pPr>
              <w:jc w:val="both"/>
              <w:rPr>
                <w:sz w:val="22"/>
                <w:szCs w:val="22"/>
              </w:rPr>
            </w:pPr>
            <w:r w:rsidRPr="00CC6FAD">
              <w:rPr>
                <w:sz w:val="22"/>
                <w:szCs w:val="22"/>
              </w:rPr>
              <w:t>Не устанавливается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0E673D" w:rsidRDefault="000E673D" w:rsidP="000E673D">
            <w:pPr>
              <w:pStyle w:val="ae"/>
              <w:rPr>
                <w:sz w:val="22"/>
                <w:szCs w:val="22"/>
              </w:rPr>
            </w:pPr>
            <w:r w:rsidRPr="000E673D">
              <w:rPr>
                <w:sz w:val="22"/>
                <w:szCs w:val="22"/>
              </w:rPr>
              <w:t xml:space="preserve">Зона сельскохозяйственного </w:t>
            </w:r>
            <w:r w:rsidRPr="000E673D">
              <w:rPr>
                <w:sz w:val="22"/>
                <w:szCs w:val="22"/>
              </w:rPr>
              <w:lastRenderedPageBreak/>
              <w:t>использования в границах земель населенных пунктов (</w:t>
            </w:r>
            <w:proofErr w:type="spellStart"/>
            <w:r w:rsidRPr="000E673D">
              <w:rPr>
                <w:sz w:val="22"/>
                <w:szCs w:val="22"/>
              </w:rPr>
              <w:t>нСи</w:t>
            </w:r>
            <w:proofErr w:type="spellEnd"/>
            <w:r w:rsidRPr="000E673D">
              <w:rPr>
                <w:sz w:val="22"/>
                <w:szCs w:val="22"/>
              </w:rPr>
              <w:t>)</w:t>
            </w:r>
          </w:p>
        </w:tc>
        <w:tc>
          <w:tcPr>
            <w:tcW w:w="1313" w:type="pct"/>
          </w:tcPr>
          <w:p w:rsidR="000E673D" w:rsidRPr="000E673D" w:rsidRDefault="000E673D" w:rsidP="000E673D">
            <w:pPr>
              <w:pStyle w:val="ae"/>
              <w:rPr>
                <w:sz w:val="22"/>
                <w:szCs w:val="22"/>
              </w:rPr>
            </w:pPr>
            <w:r w:rsidRPr="000E673D">
              <w:rPr>
                <w:sz w:val="22"/>
                <w:szCs w:val="22"/>
              </w:rPr>
              <w:lastRenderedPageBreak/>
              <w:t>Скотоводство (1.8)</w:t>
            </w:r>
          </w:p>
          <w:p w:rsidR="000E673D" w:rsidRPr="000E673D" w:rsidRDefault="000E673D" w:rsidP="000E673D">
            <w:pPr>
              <w:pStyle w:val="ae"/>
              <w:rPr>
                <w:sz w:val="22"/>
                <w:szCs w:val="22"/>
              </w:rPr>
            </w:pPr>
            <w:r w:rsidRPr="000E673D">
              <w:rPr>
                <w:sz w:val="22"/>
                <w:szCs w:val="22"/>
              </w:rPr>
              <w:lastRenderedPageBreak/>
              <w:t>Звероводство (1.9)</w:t>
            </w:r>
          </w:p>
          <w:p w:rsidR="000E673D" w:rsidRPr="000E673D" w:rsidRDefault="000E673D" w:rsidP="000E673D">
            <w:pPr>
              <w:pStyle w:val="ae"/>
              <w:rPr>
                <w:sz w:val="22"/>
                <w:szCs w:val="22"/>
              </w:rPr>
            </w:pPr>
            <w:r w:rsidRPr="000E673D">
              <w:rPr>
                <w:sz w:val="22"/>
                <w:szCs w:val="22"/>
              </w:rPr>
              <w:t>Птицеводство (1.10)</w:t>
            </w:r>
          </w:p>
          <w:p w:rsidR="000E673D" w:rsidRPr="000E673D" w:rsidRDefault="000E673D" w:rsidP="000E673D">
            <w:pPr>
              <w:pStyle w:val="ae"/>
              <w:rPr>
                <w:sz w:val="22"/>
                <w:szCs w:val="22"/>
              </w:rPr>
            </w:pPr>
            <w:r w:rsidRPr="000E673D">
              <w:rPr>
                <w:sz w:val="22"/>
                <w:szCs w:val="22"/>
              </w:rPr>
              <w:t>Свиноводство (1.11)</w:t>
            </w:r>
          </w:p>
          <w:p w:rsidR="000E673D" w:rsidRPr="000E673D" w:rsidRDefault="000E673D" w:rsidP="000E673D">
            <w:pPr>
              <w:pStyle w:val="ae"/>
              <w:rPr>
                <w:sz w:val="22"/>
                <w:szCs w:val="22"/>
              </w:rPr>
            </w:pPr>
            <w:r w:rsidRPr="000E673D">
              <w:rPr>
                <w:sz w:val="22"/>
                <w:szCs w:val="22"/>
              </w:rPr>
              <w:t>Рыбоводство (1.13)</w:t>
            </w:r>
          </w:p>
          <w:p w:rsidR="000E673D" w:rsidRPr="000E673D" w:rsidRDefault="000E673D" w:rsidP="000E673D">
            <w:pPr>
              <w:pStyle w:val="ae"/>
              <w:rPr>
                <w:sz w:val="22"/>
                <w:szCs w:val="22"/>
              </w:rPr>
            </w:pPr>
            <w:r w:rsidRPr="000E673D">
              <w:rPr>
                <w:sz w:val="22"/>
                <w:szCs w:val="22"/>
              </w:rPr>
              <w:t>Научное обеспечение сельского хозяйства (1.14)</w:t>
            </w:r>
          </w:p>
          <w:p w:rsidR="000E673D" w:rsidRPr="000E673D" w:rsidRDefault="000E673D" w:rsidP="000E673D">
            <w:pPr>
              <w:pStyle w:val="ae"/>
              <w:rPr>
                <w:sz w:val="22"/>
                <w:szCs w:val="22"/>
              </w:rPr>
            </w:pPr>
            <w:r w:rsidRPr="000E673D">
              <w:rPr>
                <w:sz w:val="22"/>
                <w:szCs w:val="22"/>
              </w:rPr>
              <w:t>Хранение и переработка сельскохозяйственной продукции (1.15)</w:t>
            </w:r>
          </w:p>
          <w:p w:rsidR="000E673D" w:rsidRPr="000E673D" w:rsidRDefault="000E673D" w:rsidP="000E673D">
            <w:pPr>
              <w:pStyle w:val="ae"/>
              <w:rPr>
                <w:sz w:val="22"/>
                <w:szCs w:val="22"/>
              </w:rPr>
            </w:pPr>
            <w:r w:rsidRPr="000E673D">
              <w:rPr>
                <w:sz w:val="22"/>
                <w:szCs w:val="22"/>
              </w:rPr>
              <w:t>Обеспечение сельскохозяйственного производства (1.18)</w:t>
            </w:r>
          </w:p>
          <w:p w:rsidR="000E673D" w:rsidRPr="000E673D" w:rsidRDefault="000E673D" w:rsidP="000E673D">
            <w:pPr>
              <w:pStyle w:val="ae"/>
              <w:rPr>
                <w:sz w:val="22"/>
                <w:szCs w:val="22"/>
              </w:rPr>
            </w:pPr>
            <w:r w:rsidRPr="000E673D">
              <w:rPr>
                <w:sz w:val="22"/>
                <w:szCs w:val="22"/>
              </w:rPr>
              <w:t xml:space="preserve">Земельные участки (территории) общего пользования (12.0) </w:t>
            </w:r>
          </w:p>
          <w:p w:rsidR="000E673D" w:rsidRPr="000E673D" w:rsidRDefault="000E673D" w:rsidP="000E673D">
            <w:pPr>
              <w:pStyle w:val="ae"/>
              <w:rPr>
                <w:sz w:val="22"/>
                <w:szCs w:val="22"/>
              </w:rPr>
            </w:pPr>
            <w:r w:rsidRPr="000E673D">
              <w:rPr>
                <w:sz w:val="22"/>
                <w:szCs w:val="22"/>
              </w:rPr>
              <w:t>Улично-дорожная сеть (12.0.1)</w:t>
            </w:r>
          </w:p>
          <w:p w:rsidR="000E673D" w:rsidRPr="00CC6FAD" w:rsidRDefault="000E673D" w:rsidP="000E673D">
            <w:pPr>
              <w:pStyle w:val="ae"/>
              <w:rPr>
                <w:sz w:val="22"/>
                <w:szCs w:val="22"/>
              </w:rPr>
            </w:pPr>
            <w:r w:rsidRPr="000E673D">
              <w:rPr>
                <w:sz w:val="22"/>
                <w:szCs w:val="22"/>
              </w:rPr>
              <w:t>Благоустройство территории (12.0.2)</w:t>
            </w:r>
          </w:p>
        </w:tc>
        <w:tc>
          <w:tcPr>
            <w:tcW w:w="1363" w:type="pct"/>
          </w:tcPr>
          <w:p w:rsidR="000E673D" w:rsidRPr="000E673D" w:rsidRDefault="000E673D" w:rsidP="000E673D">
            <w:pPr>
              <w:pStyle w:val="ae"/>
              <w:rPr>
                <w:sz w:val="22"/>
                <w:szCs w:val="22"/>
              </w:rPr>
            </w:pPr>
            <w:r w:rsidRPr="000E673D">
              <w:rPr>
                <w:sz w:val="22"/>
                <w:szCs w:val="22"/>
              </w:rPr>
              <w:lastRenderedPageBreak/>
              <w:t>Коммунальное обслуживание (3.1)</w:t>
            </w:r>
          </w:p>
          <w:p w:rsidR="000E673D" w:rsidRPr="000E673D" w:rsidRDefault="000E673D" w:rsidP="000E673D">
            <w:pPr>
              <w:pStyle w:val="ae"/>
              <w:rPr>
                <w:sz w:val="22"/>
                <w:szCs w:val="22"/>
              </w:rPr>
            </w:pPr>
            <w:r w:rsidRPr="000E673D">
              <w:rPr>
                <w:sz w:val="22"/>
                <w:szCs w:val="22"/>
              </w:rPr>
              <w:lastRenderedPageBreak/>
              <w:t>Предоставление коммунальных услуг (3.1.1)</w:t>
            </w:r>
          </w:p>
          <w:p w:rsidR="000E673D" w:rsidRPr="000E673D" w:rsidRDefault="000E673D" w:rsidP="000E673D">
            <w:pPr>
              <w:pStyle w:val="ae"/>
              <w:rPr>
                <w:sz w:val="22"/>
                <w:szCs w:val="22"/>
              </w:rPr>
            </w:pPr>
            <w:r w:rsidRPr="000E673D">
              <w:rPr>
                <w:sz w:val="22"/>
                <w:szCs w:val="22"/>
              </w:rPr>
              <w:t>Административные здания организаций, обеспечивающих предоставление коммунальных услуг (3.1.2)</w:t>
            </w:r>
          </w:p>
          <w:p w:rsidR="000E673D" w:rsidRPr="000E673D" w:rsidRDefault="000E673D" w:rsidP="000E673D">
            <w:pPr>
              <w:pStyle w:val="ae"/>
              <w:rPr>
                <w:sz w:val="22"/>
                <w:szCs w:val="22"/>
              </w:rPr>
            </w:pPr>
            <w:r w:rsidRPr="000E673D">
              <w:rPr>
                <w:sz w:val="22"/>
                <w:szCs w:val="22"/>
              </w:rPr>
              <w:t>Здравоохранение (3.4)</w:t>
            </w:r>
          </w:p>
          <w:p w:rsidR="000E673D" w:rsidRPr="000E673D" w:rsidRDefault="000E673D" w:rsidP="000E673D">
            <w:pPr>
              <w:pStyle w:val="ae"/>
              <w:rPr>
                <w:sz w:val="22"/>
                <w:szCs w:val="22"/>
              </w:rPr>
            </w:pPr>
            <w:r w:rsidRPr="000E673D">
              <w:rPr>
                <w:sz w:val="22"/>
                <w:szCs w:val="22"/>
              </w:rPr>
              <w:t>Амбулаторно-поликлиническое обслуживание (3.4.1)</w:t>
            </w:r>
          </w:p>
          <w:p w:rsidR="000E673D" w:rsidRPr="000E673D" w:rsidRDefault="000E673D" w:rsidP="000E673D">
            <w:pPr>
              <w:pStyle w:val="ae"/>
              <w:rPr>
                <w:sz w:val="22"/>
                <w:szCs w:val="22"/>
              </w:rPr>
            </w:pPr>
            <w:r w:rsidRPr="000E673D">
              <w:rPr>
                <w:sz w:val="22"/>
                <w:szCs w:val="22"/>
              </w:rPr>
              <w:t>Стационарное медицинское обслуживание (3.4.2)</w:t>
            </w:r>
          </w:p>
          <w:p w:rsidR="000E673D" w:rsidRPr="000E673D" w:rsidRDefault="000E673D" w:rsidP="000E673D">
            <w:pPr>
              <w:pStyle w:val="ae"/>
              <w:rPr>
                <w:sz w:val="22"/>
                <w:szCs w:val="22"/>
              </w:rPr>
            </w:pPr>
            <w:r w:rsidRPr="000E673D">
              <w:rPr>
                <w:sz w:val="22"/>
                <w:szCs w:val="22"/>
              </w:rPr>
              <w:t>Медицинские организации особого назначения (3.4.3)</w:t>
            </w:r>
          </w:p>
          <w:p w:rsidR="000E673D" w:rsidRPr="00CC6FAD" w:rsidRDefault="000E673D" w:rsidP="000E673D">
            <w:pPr>
              <w:pStyle w:val="ae"/>
              <w:rPr>
                <w:sz w:val="22"/>
                <w:szCs w:val="22"/>
              </w:rPr>
            </w:pPr>
            <w:r w:rsidRPr="000E673D">
              <w:rPr>
                <w:sz w:val="22"/>
                <w:szCs w:val="22"/>
              </w:rPr>
              <w:t>Стоянка транспортных средств (4.9.2)</w:t>
            </w:r>
          </w:p>
        </w:tc>
        <w:tc>
          <w:tcPr>
            <w:tcW w:w="1092" w:type="pct"/>
          </w:tcPr>
          <w:p w:rsidR="000E673D" w:rsidRPr="00CC6FAD" w:rsidRDefault="000E673D" w:rsidP="000E673D">
            <w:pPr>
              <w:pStyle w:val="ae"/>
              <w:rPr>
                <w:sz w:val="22"/>
                <w:szCs w:val="22"/>
              </w:rPr>
            </w:pPr>
            <w:r w:rsidRPr="000E673D">
              <w:rPr>
                <w:sz w:val="22"/>
                <w:szCs w:val="22"/>
              </w:rPr>
              <w:lastRenderedPageBreak/>
              <w:t>Не устанавливается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CC6FAD">
              <w:rPr>
                <w:szCs w:val="22"/>
              </w:rPr>
              <w:t>Производственная зона сельскохозяйственных предприятий в границах земель населенных пунктов (</w:t>
            </w:r>
            <w:proofErr w:type="spellStart"/>
            <w:r w:rsidRPr="00CC6FAD">
              <w:rPr>
                <w:szCs w:val="22"/>
              </w:rPr>
              <w:t>нСиПп</w:t>
            </w:r>
            <w:proofErr w:type="spellEnd"/>
            <w:r w:rsidRPr="00CC6FAD">
              <w:rPr>
                <w:szCs w:val="22"/>
              </w:rPr>
              <w:t>)</w:t>
            </w:r>
          </w:p>
        </w:tc>
        <w:tc>
          <w:tcPr>
            <w:tcW w:w="1313" w:type="pct"/>
          </w:tcPr>
          <w:p w:rsidR="000E673D" w:rsidRPr="00CC6FAD" w:rsidRDefault="000E673D" w:rsidP="000E673D">
            <w:pPr>
              <w:pStyle w:val="ae"/>
              <w:rPr>
                <w:sz w:val="22"/>
                <w:szCs w:val="22"/>
              </w:rPr>
            </w:pPr>
            <w:r w:rsidRPr="00CC6FAD">
              <w:rPr>
                <w:sz w:val="22"/>
                <w:szCs w:val="22"/>
              </w:rPr>
              <w:t>Животноводство (1.7)</w:t>
            </w:r>
          </w:p>
          <w:p w:rsidR="000E673D" w:rsidRPr="00CC6FAD" w:rsidRDefault="000E673D" w:rsidP="000E673D">
            <w:pPr>
              <w:pStyle w:val="ae"/>
              <w:rPr>
                <w:sz w:val="22"/>
                <w:szCs w:val="22"/>
              </w:rPr>
            </w:pPr>
            <w:r w:rsidRPr="00CC6FAD">
              <w:rPr>
                <w:sz w:val="22"/>
                <w:szCs w:val="22"/>
              </w:rPr>
              <w:t>Скотоводство (1.8)</w:t>
            </w:r>
          </w:p>
          <w:p w:rsidR="000E673D" w:rsidRPr="00CC6FAD" w:rsidRDefault="000E673D" w:rsidP="000E673D">
            <w:pPr>
              <w:pStyle w:val="ae"/>
              <w:rPr>
                <w:sz w:val="22"/>
                <w:szCs w:val="22"/>
              </w:rPr>
            </w:pPr>
            <w:r w:rsidRPr="00CC6FAD">
              <w:rPr>
                <w:sz w:val="22"/>
                <w:szCs w:val="22"/>
              </w:rPr>
              <w:t>Звероводство (1.9)</w:t>
            </w:r>
          </w:p>
          <w:p w:rsidR="000E673D" w:rsidRPr="00CC6FAD" w:rsidRDefault="000E673D" w:rsidP="000E673D">
            <w:pPr>
              <w:pStyle w:val="ae"/>
              <w:rPr>
                <w:sz w:val="22"/>
                <w:szCs w:val="22"/>
              </w:rPr>
            </w:pPr>
            <w:r w:rsidRPr="00CC6FAD">
              <w:rPr>
                <w:sz w:val="22"/>
                <w:szCs w:val="22"/>
              </w:rPr>
              <w:t>Птицеводство (1.10)</w:t>
            </w:r>
          </w:p>
          <w:p w:rsidR="000E673D" w:rsidRPr="00CC6FAD" w:rsidRDefault="000E673D" w:rsidP="000E673D">
            <w:pPr>
              <w:pStyle w:val="ae"/>
              <w:rPr>
                <w:sz w:val="22"/>
                <w:szCs w:val="22"/>
              </w:rPr>
            </w:pPr>
            <w:r w:rsidRPr="00CC6FAD">
              <w:rPr>
                <w:sz w:val="22"/>
                <w:szCs w:val="22"/>
              </w:rPr>
              <w:t>Свиноводство (1.11)</w:t>
            </w:r>
          </w:p>
          <w:p w:rsidR="000E673D" w:rsidRPr="00CC6FAD" w:rsidRDefault="000E673D" w:rsidP="000E673D">
            <w:pPr>
              <w:pStyle w:val="ae"/>
              <w:rPr>
                <w:sz w:val="22"/>
                <w:szCs w:val="22"/>
              </w:rPr>
            </w:pPr>
            <w:r w:rsidRPr="00CC6FAD">
              <w:rPr>
                <w:sz w:val="22"/>
                <w:szCs w:val="22"/>
              </w:rPr>
              <w:t>Научное обеспечение сельского хозяйства (1.14)</w:t>
            </w:r>
          </w:p>
          <w:p w:rsidR="000E673D" w:rsidRPr="00CC6FAD" w:rsidRDefault="000E673D" w:rsidP="000E673D">
            <w:pPr>
              <w:pStyle w:val="112"/>
              <w:jc w:val="both"/>
              <w:rPr>
                <w:szCs w:val="22"/>
              </w:rPr>
            </w:pPr>
            <w:r w:rsidRPr="00CC6FAD">
              <w:rPr>
                <w:szCs w:val="22"/>
              </w:rPr>
              <w:t>Хранение и переработка сельскохозяйственной продукции (1.15)</w:t>
            </w:r>
          </w:p>
          <w:p w:rsidR="000E673D" w:rsidRPr="00CC6FAD" w:rsidRDefault="000E673D" w:rsidP="000E673D">
            <w:pPr>
              <w:pStyle w:val="112"/>
              <w:jc w:val="both"/>
              <w:rPr>
                <w:szCs w:val="22"/>
              </w:rPr>
            </w:pPr>
            <w:r w:rsidRPr="00CC6FAD">
              <w:rPr>
                <w:szCs w:val="22"/>
              </w:rPr>
              <w:t>Обеспечение сельскохозяйственного производства (1.18)</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t>Улично-дорожная сеть (12.0.1)</w:t>
            </w:r>
          </w:p>
          <w:p w:rsidR="000E673D" w:rsidRPr="00CC6FAD" w:rsidRDefault="000E673D" w:rsidP="000E673D">
            <w:pPr>
              <w:pStyle w:val="112"/>
              <w:jc w:val="both"/>
              <w:rPr>
                <w:szCs w:val="22"/>
              </w:rPr>
            </w:pPr>
            <w:r w:rsidRPr="00CC6FAD">
              <w:rPr>
                <w:color w:val="000000"/>
                <w:szCs w:val="22"/>
              </w:rPr>
              <w:t>Благоустройство территории (12.0.2)</w:t>
            </w:r>
          </w:p>
        </w:tc>
        <w:tc>
          <w:tcPr>
            <w:tcW w:w="1363" w:type="pct"/>
          </w:tcPr>
          <w:p w:rsidR="000E673D" w:rsidRPr="00CC6FAD" w:rsidRDefault="000E673D" w:rsidP="000E673D">
            <w:pPr>
              <w:rPr>
                <w:sz w:val="22"/>
                <w:szCs w:val="22"/>
              </w:rPr>
            </w:pPr>
            <w:r w:rsidRPr="00CC6FAD">
              <w:rPr>
                <w:sz w:val="22"/>
                <w:szCs w:val="22"/>
              </w:rPr>
              <w:t>Здравоохранение (3.4)</w:t>
            </w:r>
          </w:p>
          <w:p w:rsidR="000E673D" w:rsidRPr="00CC6FAD" w:rsidRDefault="000E673D" w:rsidP="000E673D">
            <w:pPr>
              <w:rPr>
                <w:sz w:val="22"/>
                <w:szCs w:val="22"/>
              </w:rPr>
            </w:pPr>
            <w:r w:rsidRPr="00CC6FAD">
              <w:rPr>
                <w:sz w:val="22"/>
                <w:szCs w:val="22"/>
              </w:rPr>
              <w:t>Амбулаторно-поликлиническое обслуживание (3.4.1)</w:t>
            </w:r>
          </w:p>
          <w:p w:rsidR="000E673D" w:rsidRPr="00CC6FAD" w:rsidRDefault="000E673D" w:rsidP="000E673D">
            <w:pPr>
              <w:rPr>
                <w:sz w:val="22"/>
                <w:szCs w:val="22"/>
              </w:rPr>
            </w:pPr>
            <w:r w:rsidRPr="00CC6FAD">
              <w:rPr>
                <w:sz w:val="22"/>
                <w:szCs w:val="22"/>
              </w:rPr>
              <w:t>Стационарное медицинское обслуживание (3.4.2)</w:t>
            </w:r>
          </w:p>
          <w:p w:rsidR="000E673D" w:rsidRPr="00CC6FAD" w:rsidRDefault="000E673D" w:rsidP="000E673D">
            <w:pPr>
              <w:rPr>
                <w:sz w:val="22"/>
                <w:szCs w:val="22"/>
              </w:rPr>
            </w:pPr>
            <w:r w:rsidRPr="00CC6FAD">
              <w:rPr>
                <w:sz w:val="22"/>
                <w:szCs w:val="22"/>
              </w:rPr>
              <w:t>Медицинские организации особого назначения (3.4.3)</w:t>
            </w:r>
          </w:p>
          <w:p w:rsidR="000E673D" w:rsidRPr="00CC6FAD" w:rsidRDefault="000E673D" w:rsidP="000E673D">
            <w:pPr>
              <w:jc w:val="both"/>
              <w:rPr>
                <w:sz w:val="22"/>
                <w:szCs w:val="22"/>
              </w:rPr>
            </w:pPr>
            <w:r w:rsidRPr="00CC6FAD">
              <w:rPr>
                <w:sz w:val="22"/>
                <w:szCs w:val="22"/>
              </w:rPr>
              <w:t>Амбулаторное ветеринарное обслуживание (3.10.1)</w:t>
            </w:r>
          </w:p>
          <w:p w:rsidR="000E673D" w:rsidRPr="00CC6FAD" w:rsidRDefault="000E673D" w:rsidP="000E673D">
            <w:pPr>
              <w:pStyle w:val="112"/>
              <w:jc w:val="both"/>
              <w:rPr>
                <w:szCs w:val="22"/>
              </w:rPr>
            </w:pPr>
            <w:r w:rsidRPr="00CC6FAD">
              <w:rPr>
                <w:szCs w:val="22"/>
              </w:rPr>
              <w:t>Приюты для животных (3.10.2)</w:t>
            </w:r>
          </w:p>
          <w:p w:rsidR="000E673D" w:rsidRPr="00CC6FAD" w:rsidRDefault="000E673D" w:rsidP="000E673D">
            <w:pPr>
              <w:jc w:val="both"/>
              <w:rPr>
                <w:sz w:val="22"/>
                <w:szCs w:val="22"/>
              </w:rPr>
            </w:pPr>
            <w:r w:rsidRPr="00CC6FAD">
              <w:rPr>
                <w:sz w:val="22"/>
                <w:szCs w:val="22"/>
              </w:rPr>
              <w:t>Размещение автомобильных дорог (7.2.1)</w:t>
            </w:r>
          </w:p>
        </w:tc>
        <w:tc>
          <w:tcPr>
            <w:tcW w:w="1092" w:type="pct"/>
          </w:tcPr>
          <w:p w:rsidR="000E673D" w:rsidRPr="00CC6FAD" w:rsidRDefault="000E673D" w:rsidP="000E673D">
            <w:pPr>
              <w:pStyle w:val="ae"/>
              <w:rPr>
                <w:sz w:val="22"/>
                <w:szCs w:val="22"/>
              </w:rPr>
            </w:pPr>
            <w:r w:rsidRPr="00CC6FAD">
              <w:rPr>
                <w:sz w:val="22"/>
                <w:szCs w:val="22"/>
              </w:rPr>
              <w:t>Коммунальное обслуживание (3.1)</w:t>
            </w:r>
          </w:p>
          <w:p w:rsidR="000E673D" w:rsidRPr="00CC6FAD" w:rsidRDefault="000E673D" w:rsidP="000E673D">
            <w:pPr>
              <w:pStyle w:val="ae"/>
              <w:rPr>
                <w:sz w:val="22"/>
                <w:szCs w:val="22"/>
              </w:rPr>
            </w:pPr>
            <w:r w:rsidRPr="00CC6FAD">
              <w:rPr>
                <w:sz w:val="22"/>
                <w:szCs w:val="22"/>
              </w:rPr>
              <w:t>Предоставление коммунальных услуг (3.1.1)</w:t>
            </w:r>
          </w:p>
          <w:p w:rsidR="000E673D" w:rsidRPr="00CC6FAD" w:rsidRDefault="000E673D" w:rsidP="000E673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0E673D" w:rsidRPr="00CC6FAD" w:rsidRDefault="000E673D" w:rsidP="000E673D">
            <w:pPr>
              <w:pStyle w:val="112"/>
              <w:jc w:val="both"/>
              <w:rPr>
                <w:szCs w:val="22"/>
              </w:rPr>
            </w:pPr>
            <w:r w:rsidRPr="00CC6FAD">
              <w:rPr>
                <w:szCs w:val="22"/>
              </w:rPr>
              <w:t>Служебные гаражи (4.9)</w:t>
            </w:r>
          </w:p>
          <w:p w:rsidR="000E673D" w:rsidRPr="00CC6FAD" w:rsidRDefault="000E673D" w:rsidP="000E673D">
            <w:pPr>
              <w:pStyle w:val="112"/>
              <w:jc w:val="both"/>
              <w:rPr>
                <w:szCs w:val="22"/>
              </w:rPr>
            </w:pPr>
            <w:r w:rsidRPr="00CC6FAD">
              <w:rPr>
                <w:szCs w:val="22"/>
              </w:rPr>
              <w:t>Стоянка транспортных средств (4.9.2)</w:t>
            </w:r>
          </w:p>
        </w:tc>
      </w:tr>
      <w:tr w:rsidR="000E673D" w:rsidRPr="00CC6FAD" w:rsidTr="00CC6FAD">
        <w:tc>
          <w:tcPr>
            <w:tcW w:w="266" w:type="pct"/>
            <w:shd w:val="clear" w:color="auto" w:fill="auto"/>
          </w:tcPr>
          <w:p w:rsidR="000E673D" w:rsidRPr="00CC6FAD" w:rsidRDefault="000E673D" w:rsidP="000E673D">
            <w:pPr>
              <w:pStyle w:val="affff5"/>
              <w:numPr>
                <w:ilvl w:val="0"/>
                <w:numId w:val="43"/>
              </w:numPr>
              <w:rPr>
                <w:sz w:val="22"/>
                <w:szCs w:val="22"/>
              </w:rPr>
            </w:pPr>
          </w:p>
        </w:tc>
        <w:tc>
          <w:tcPr>
            <w:tcW w:w="4734" w:type="pct"/>
            <w:gridSpan w:val="4"/>
            <w:shd w:val="clear" w:color="auto" w:fill="auto"/>
          </w:tcPr>
          <w:p w:rsidR="000E673D" w:rsidRPr="00CC6FAD" w:rsidRDefault="000E673D" w:rsidP="000E673D">
            <w:pPr>
              <w:pStyle w:val="112"/>
              <w:jc w:val="both"/>
              <w:rPr>
                <w:szCs w:val="22"/>
              </w:rPr>
            </w:pPr>
            <w:r w:rsidRPr="00CC6FAD">
              <w:rPr>
                <w:szCs w:val="22"/>
              </w:rPr>
              <w:t>Зоны рекреационного назначения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CC6FAD">
              <w:rPr>
                <w:szCs w:val="22"/>
              </w:rPr>
              <w:t xml:space="preserve">Зона озелененных территорий общего пользования в границах </w:t>
            </w:r>
            <w:r w:rsidRPr="00CC6FAD">
              <w:rPr>
                <w:szCs w:val="22"/>
              </w:rPr>
              <w:lastRenderedPageBreak/>
              <w:t>земель населенных пунктов (</w:t>
            </w:r>
            <w:proofErr w:type="spellStart"/>
            <w:r w:rsidRPr="00CC6FAD">
              <w:rPr>
                <w:szCs w:val="22"/>
              </w:rPr>
              <w:t>нРтоп</w:t>
            </w:r>
            <w:proofErr w:type="spellEnd"/>
            <w:r w:rsidRPr="00CC6FAD">
              <w:rPr>
                <w:szCs w:val="22"/>
              </w:rPr>
              <w:t>)</w:t>
            </w:r>
          </w:p>
        </w:tc>
        <w:tc>
          <w:tcPr>
            <w:tcW w:w="1313" w:type="pct"/>
          </w:tcPr>
          <w:p w:rsidR="000E673D" w:rsidRPr="00CC6FAD" w:rsidRDefault="000E673D" w:rsidP="000E673D">
            <w:pPr>
              <w:pStyle w:val="ae"/>
              <w:rPr>
                <w:sz w:val="22"/>
                <w:szCs w:val="22"/>
              </w:rPr>
            </w:pPr>
            <w:r w:rsidRPr="00CC6FAD">
              <w:rPr>
                <w:sz w:val="22"/>
                <w:szCs w:val="22"/>
              </w:rPr>
              <w:lastRenderedPageBreak/>
              <w:t>Парки культуры и отдыха (3.6.2)</w:t>
            </w:r>
          </w:p>
          <w:p w:rsidR="000E673D" w:rsidRPr="00CC6FAD" w:rsidRDefault="000E673D" w:rsidP="000E673D">
            <w:pPr>
              <w:pStyle w:val="ae"/>
              <w:rPr>
                <w:sz w:val="22"/>
                <w:szCs w:val="22"/>
              </w:rPr>
            </w:pPr>
            <w:r w:rsidRPr="00CC6FAD">
              <w:rPr>
                <w:sz w:val="22"/>
                <w:szCs w:val="22"/>
              </w:rPr>
              <w:t>Охрана природных территорий (9.1)</w:t>
            </w:r>
          </w:p>
          <w:p w:rsidR="000E673D" w:rsidRPr="00CC6FAD" w:rsidRDefault="000E673D" w:rsidP="000E673D">
            <w:pPr>
              <w:pStyle w:val="ae"/>
              <w:rPr>
                <w:sz w:val="22"/>
                <w:szCs w:val="22"/>
              </w:rPr>
            </w:pPr>
            <w:r w:rsidRPr="00CC6FAD">
              <w:rPr>
                <w:sz w:val="22"/>
                <w:szCs w:val="22"/>
              </w:rPr>
              <w:t>Резервные леса (10.4)</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lastRenderedPageBreak/>
              <w:t xml:space="preserve">Земельные участки (территории) общего пользования (12.0) </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t>Улично-дорожная сеть (12.0.1)</w:t>
            </w:r>
          </w:p>
          <w:p w:rsidR="000E673D" w:rsidRPr="00CC6FAD" w:rsidRDefault="000E673D" w:rsidP="000E673D">
            <w:pPr>
              <w:pStyle w:val="ae"/>
              <w:rPr>
                <w:sz w:val="22"/>
                <w:szCs w:val="22"/>
              </w:rPr>
            </w:pPr>
            <w:r w:rsidRPr="00CC6FAD">
              <w:rPr>
                <w:sz w:val="22"/>
                <w:szCs w:val="22"/>
              </w:rPr>
              <w:t>Благоустройство территории (12.0.2)</w:t>
            </w:r>
          </w:p>
        </w:tc>
        <w:tc>
          <w:tcPr>
            <w:tcW w:w="1363" w:type="pct"/>
          </w:tcPr>
          <w:p w:rsidR="000E673D" w:rsidRPr="00CC6FAD" w:rsidRDefault="000E673D" w:rsidP="000E673D">
            <w:pPr>
              <w:rPr>
                <w:sz w:val="22"/>
                <w:szCs w:val="22"/>
              </w:rPr>
            </w:pPr>
            <w:r w:rsidRPr="00CC6FAD">
              <w:rPr>
                <w:sz w:val="22"/>
                <w:szCs w:val="22"/>
              </w:rPr>
              <w:lastRenderedPageBreak/>
              <w:t>Здравоохранение (3.4)</w:t>
            </w:r>
          </w:p>
          <w:p w:rsidR="000E673D" w:rsidRPr="00CC6FAD" w:rsidRDefault="000E673D" w:rsidP="000E673D">
            <w:pPr>
              <w:rPr>
                <w:sz w:val="22"/>
                <w:szCs w:val="22"/>
              </w:rPr>
            </w:pPr>
            <w:r w:rsidRPr="00CC6FAD">
              <w:rPr>
                <w:sz w:val="22"/>
                <w:szCs w:val="22"/>
              </w:rPr>
              <w:t>Амбулаторно-поликлиническое обслуживание (3.4.1)</w:t>
            </w:r>
          </w:p>
          <w:p w:rsidR="000E673D" w:rsidRPr="00CC6FAD" w:rsidRDefault="000E673D" w:rsidP="000E673D">
            <w:pPr>
              <w:rPr>
                <w:sz w:val="22"/>
                <w:szCs w:val="22"/>
              </w:rPr>
            </w:pPr>
            <w:r w:rsidRPr="00CC6FAD">
              <w:rPr>
                <w:sz w:val="22"/>
                <w:szCs w:val="22"/>
              </w:rPr>
              <w:lastRenderedPageBreak/>
              <w:t>Стационарное медицинское обслуживание (3.4.2)</w:t>
            </w:r>
          </w:p>
          <w:p w:rsidR="000E673D" w:rsidRPr="00CC6FAD" w:rsidRDefault="000E673D" w:rsidP="000E673D">
            <w:pPr>
              <w:rPr>
                <w:sz w:val="22"/>
                <w:szCs w:val="22"/>
              </w:rPr>
            </w:pPr>
            <w:r w:rsidRPr="00CC6FAD">
              <w:rPr>
                <w:sz w:val="22"/>
                <w:szCs w:val="22"/>
              </w:rPr>
              <w:t>Медицинские организации особого назначения (3.4.3)</w:t>
            </w:r>
          </w:p>
          <w:p w:rsidR="000E673D" w:rsidRPr="00CC6FAD" w:rsidRDefault="000E673D" w:rsidP="000E673D">
            <w:pPr>
              <w:pStyle w:val="ae"/>
              <w:rPr>
                <w:sz w:val="22"/>
                <w:szCs w:val="22"/>
              </w:rPr>
            </w:pPr>
            <w:r w:rsidRPr="00CC6FAD">
              <w:rPr>
                <w:sz w:val="22"/>
                <w:szCs w:val="22"/>
              </w:rPr>
              <w:t>Стоянка транспортных средств (4.9.2)</w:t>
            </w:r>
          </w:p>
          <w:p w:rsidR="000E673D" w:rsidRPr="00CC6FAD" w:rsidRDefault="000E673D" w:rsidP="000E673D">
            <w:pPr>
              <w:pStyle w:val="ae"/>
              <w:rPr>
                <w:sz w:val="22"/>
                <w:szCs w:val="22"/>
              </w:rPr>
            </w:pPr>
            <w:r w:rsidRPr="00CC6FAD">
              <w:rPr>
                <w:sz w:val="22"/>
                <w:szCs w:val="22"/>
              </w:rPr>
              <w:t>Размещение автомобильных дорог (7.2.1)</w:t>
            </w:r>
          </w:p>
        </w:tc>
        <w:tc>
          <w:tcPr>
            <w:tcW w:w="1092" w:type="pct"/>
          </w:tcPr>
          <w:p w:rsidR="000E673D" w:rsidRPr="00CC6FAD" w:rsidRDefault="000E673D" w:rsidP="000E673D">
            <w:pPr>
              <w:pStyle w:val="ae"/>
              <w:rPr>
                <w:sz w:val="22"/>
                <w:szCs w:val="22"/>
              </w:rPr>
            </w:pPr>
            <w:r w:rsidRPr="00CC6FAD">
              <w:rPr>
                <w:sz w:val="22"/>
                <w:szCs w:val="22"/>
              </w:rPr>
              <w:lastRenderedPageBreak/>
              <w:t>Не устанавливается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CC6FAD">
              <w:rPr>
                <w:szCs w:val="22"/>
              </w:rPr>
              <w:t>Зона лесов (Л)</w:t>
            </w:r>
          </w:p>
        </w:tc>
        <w:tc>
          <w:tcPr>
            <w:tcW w:w="1313" w:type="pct"/>
          </w:tcPr>
          <w:p w:rsidR="000E673D" w:rsidRPr="00CC6FAD" w:rsidRDefault="000E673D" w:rsidP="000E673D">
            <w:pPr>
              <w:pStyle w:val="112"/>
              <w:jc w:val="both"/>
              <w:rPr>
                <w:szCs w:val="22"/>
              </w:rPr>
            </w:pPr>
            <w:r w:rsidRPr="00CC6FAD">
              <w:rPr>
                <w:szCs w:val="22"/>
              </w:rPr>
              <w:t>Размещение автомобильных дорог (7.2.1)</w:t>
            </w:r>
          </w:p>
          <w:p w:rsidR="000E673D" w:rsidRPr="00CC6FAD" w:rsidRDefault="000E673D" w:rsidP="000E673D">
            <w:pPr>
              <w:pStyle w:val="ae"/>
              <w:rPr>
                <w:sz w:val="22"/>
                <w:szCs w:val="22"/>
              </w:rPr>
            </w:pPr>
            <w:r w:rsidRPr="00CC6FAD">
              <w:rPr>
                <w:sz w:val="22"/>
                <w:szCs w:val="22"/>
              </w:rPr>
              <w:t>Охрана природных территорий (9.1)</w:t>
            </w:r>
          </w:p>
          <w:p w:rsidR="000E673D" w:rsidRPr="00CC6FAD" w:rsidRDefault="000E673D" w:rsidP="000E673D">
            <w:pPr>
              <w:pStyle w:val="ae"/>
              <w:rPr>
                <w:sz w:val="22"/>
                <w:szCs w:val="22"/>
              </w:rPr>
            </w:pPr>
            <w:r w:rsidRPr="00CC6FAD">
              <w:rPr>
                <w:sz w:val="22"/>
                <w:szCs w:val="22"/>
              </w:rPr>
              <w:t>Использование лесов (10.0)</w:t>
            </w:r>
          </w:p>
          <w:p w:rsidR="000E673D" w:rsidRPr="00CC6FAD" w:rsidRDefault="000E673D" w:rsidP="000E673D">
            <w:pPr>
              <w:pStyle w:val="ae"/>
              <w:rPr>
                <w:sz w:val="22"/>
                <w:szCs w:val="22"/>
              </w:rPr>
            </w:pPr>
            <w:r w:rsidRPr="00CC6FAD">
              <w:rPr>
                <w:sz w:val="22"/>
                <w:szCs w:val="22"/>
              </w:rPr>
              <w:t>Заготовка древесины (10.1)</w:t>
            </w:r>
          </w:p>
          <w:p w:rsidR="000E673D" w:rsidRPr="00CC6FAD" w:rsidRDefault="000E673D" w:rsidP="000E673D">
            <w:pPr>
              <w:pStyle w:val="ae"/>
              <w:rPr>
                <w:sz w:val="22"/>
                <w:szCs w:val="22"/>
              </w:rPr>
            </w:pPr>
            <w:r w:rsidRPr="00CC6FAD">
              <w:rPr>
                <w:sz w:val="22"/>
                <w:szCs w:val="22"/>
              </w:rPr>
              <w:t>Лесные плантации (10.2)</w:t>
            </w:r>
          </w:p>
          <w:p w:rsidR="000E673D" w:rsidRPr="00CC6FAD" w:rsidRDefault="000E673D" w:rsidP="000E673D">
            <w:pPr>
              <w:pStyle w:val="ae"/>
              <w:rPr>
                <w:sz w:val="22"/>
                <w:szCs w:val="22"/>
              </w:rPr>
            </w:pPr>
            <w:r w:rsidRPr="00CC6FAD">
              <w:rPr>
                <w:sz w:val="22"/>
                <w:szCs w:val="22"/>
              </w:rPr>
              <w:t>Заготовка лесных ресурсов (10.3)</w:t>
            </w:r>
          </w:p>
          <w:p w:rsidR="000E673D" w:rsidRPr="00CC6FAD" w:rsidRDefault="000E673D" w:rsidP="000E673D">
            <w:pPr>
              <w:pStyle w:val="ae"/>
              <w:rPr>
                <w:sz w:val="22"/>
                <w:szCs w:val="22"/>
              </w:rPr>
            </w:pPr>
            <w:r w:rsidRPr="00CC6FAD">
              <w:rPr>
                <w:sz w:val="22"/>
                <w:szCs w:val="22"/>
              </w:rPr>
              <w:t>Резервные леса (10.4)</w:t>
            </w:r>
          </w:p>
        </w:tc>
        <w:tc>
          <w:tcPr>
            <w:tcW w:w="1363" w:type="pct"/>
          </w:tcPr>
          <w:p w:rsidR="000E673D" w:rsidRPr="00CC6FAD" w:rsidRDefault="000E673D" w:rsidP="000E673D">
            <w:pPr>
              <w:pStyle w:val="112"/>
              <w:jc w:val="both"/>
              <w:rPr>
                <w:szCs w:val="22"/>
              </w:rPr>
            </w:pPr>
            <w:r w:rsidRPr="00CC6FAD">
              <w:rPr>
                <w:szCs w:val="22"/>
              </w:rPr>
              <w:t>Недропользование (6.1)</w:t>
            </w:r>
          </w:p>
          <w:p w:rsidR="000E673D" w:rsidRPr="00CC6FAD" w:rsidRDefault="000E673D" w:rsidP="000E673D">
            <w:pPr>
              <w:pStyle w:val="112"/>
              <w:jc w:val="both"/>
              <w:rPr>
                <w:szCs w:val="22"/>
              </w:rPr>
            </w:pPr>
            <w:r w:rsidRPr="00CC6FAD">
              <w:rPr>
                <w:szCs w:val="22"/>
              </w:rPr>
              <w:t>Водные объекты (11.0)</w:t>
            </w:r>
          </w:p>
          <w:p w:rsidR="000E673D" w:rsidRPr="00CC6FAD" w:rsidRDefault="000E673D" w:rsidP="000E673D">
            <w:pPr>
              <w:jc w:val="both"/>
              <w:rPr>
                <w:sz w:val="22"/>
                <w:szCs w:val="22"/>
              </w:rPr>
            </w:pPr>
            <w:r w:rsidRPr="00CC6FAD">
              <w:rPr>
                <w:sz w:val="22"/>
                <w:szCs w:val="22"/>
              </w:rPr>
              <w:t>Специальное пользование водными объектами (11.2)</w:t>
            </w:r>
          </w:p>
          <w:p w:rsidR="000E673D" w:rsidRPr="00CC6FAD" w:rsidRDefault="000E673D" w:rsidP="000E673D">
            <w:pPr>
              <w:pStyle w:val="ae"/>
              <w:rPr>
                <w:sz w:val="22"/>
                <w:szCs w:val="22"/>
              </w:rPr>
            </w:pPr>
            <w:r w:rsidRPr="00CC6FAD">
              <w:rPr>
                <w:sz w:val="22"/>
                <w:szCs w:val="22"/>
              </w:rPr>
              <w:t>Гидротехнические сооружения (11.3)</w:t>
            </w:r>
          </w:p>
        </w:tc>
        <w:tc>
          <w:tcPr>
            <w:tcW w:w="1092" w:type="pct"/>
          </w:tcPr>
          <w:p w:rsidR="000E673D" w:rsidRPr="00CC6FAD" w:rsidRDefault="000E673D" w:rsidP="000E673D">
            <w:pPr>
              <w:pStyle w:val="ae"/>
              <w:rPr>
                <w:sz w:val="22"/>
                <w:szCs w:val="22"/>
              </w:rPr>
            </w:pPr>
            <w:r w:rsidRPr="00CC6FAD">
              <w:rPr>
                <w:sz w:val="22"/>
                <w:szCs w:val="22"/>
              </w:rPr>
              <w:t>Не устанавливается</w:t>
            </w:r>
          </w:p>
        </w:tc>
      </w:tr>
      <w:tr w:rsidR="000E673D" w:rsidRPr="00CC6FAD" w:rsidTr="00CC6FAD">
        <w:tc>
          <w:tcPr>
            <w:tcW w:w="266" w:type="pct"/>
            <w:shd w:val="clear" w:color="auto" w:fill="auto"/>
          </w:tcPr>
          <w:p w:rsidR="000E673D" w:rsidRPr="00CC6FAD" w:rsidRDefault="000E673D" w:rsidP="000E673D">
            <w:pPr>
              <w:pStyle w:val="affff5"/>
              <w:numPr>
                <w:ilvl w:val="0"/>
                <w:numId w:val="43"/>
              </w:numPr>
              <w:rPr>
                <w:sz w:val="22"/>
                <w:szCs w:val="22"/>
              </w:rPr>
            </w:pPr>
          </w:p>
        </w:tc>
        <w:tc>
          <w:tcPr>
            <w:tcW w:w="4734" w:type="pct"/>
            <w:gridSpan w:val="4"/>
            <w:shd w:val="clear" w:color="auto" w:fill="auto"/>
          </w:tcPr>
          <w:p w:rsidR="000E673D" w:rsidRPr="00CC6FAD" w:rsidRDefault="000E673D" w:rsidP="000E673D">
            <w:pPr>
              <w:pStyle w:val="112"/>
              <w:jc w:val="both"/>
              <w:rPr>
                <w:szCs w:val="22"/>
              </w:rPr>
            </w:pPr>
            <w:r w:rsidRPr="00CC6FAD">
              <w:rPr>
                <w:szCs w:val="22"/>
              </w:rPr>
              <w:t>Зоны специального назначения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CC6FAD">
              <w:rPr>
                <w:szCs w:val="22"/>
              </w:rPr>
              <w:t>Зона кладбищ (</w:t>
            </w:r>
            <w:proofErr w:type="spellStart"/>
            <w:r w:rsidRPr="00CC6FAD">
              <w:rPr>
                <w:szCs w:val="22"/>
              </w:rPr>
              <w:t>ДКл</w:t>
            </w:r>
            <w:proofErr w:type="spellEnd"/>
            <w:r w:rsidRPr="00CC6FAD">
              <w:rPr>
                <w:szCs w:val="22"/>
              </w:rPr>
              <w:t>)</w:t>
            </w:r>
          </w:p>
        </w:tc>
        <w:tc>
          <w:tcPr>
            <w:tcW w:w="1313" w:type="pct"/>
          </w:tcPr>
          <w:p w:rsidR="000E673D" w:rsidRPr="00CC6FAD" w:rsidRDefault="000E673D" w:rsidP="000E673D">
            <w:pPr>
              <w:pStyle w:val="112"/>
              <w:jc w:val="both"/>
              <w:rPr>
                <w:szCs w:val="22"/>
              </w:rPr>
            </w:pPr>
            <w:r w:rsidRPr="00CC6FAD">
              <w:rPr>
                <w:szCs w:val="22"/>
              </w:rPr>
              <w:t>Ритуальная деятельность (12.1)</w:t>
            </w:r>
          </w:p>
        </w:tc>
        <w:tc>
          <w:tcPr>
            <w:tcW w:w="1363" w:type="pct"/>
          </w:tcPr>
          <w:p w:rsidR="000E673D" w:rsidRPr="00CC6FAD" w:rsidRDefault="000E673D" w:rsidP="000E673D">
            <w:pPr>
              <w:pStyle w:val="ae"/>
              <w:rPr>
                <w:sz w:val="22"/>
                <w:szCs w:val="22"/>
              </w:rPr>
            </w:pPr>
            <w:r w:rsidRPr="00CC6FAD">
              <w:rPr>
                <w:sz w:val="22"/>
                <w:szCs w:val="22"/>
              </w:rPr>
              <w:t>Коммунальное обслуживание (3.1)</w:t>
            </w:r>
          </w:p>
          <w:p w:rsidR="000E673D" w:rsidRPr="00CC6FAD" w:rsidRDefault="000E673D" w:rsidP="000E673D">
            <w:pPr>
              <w:pStyle w:val="ae"/>
              <w:rPr>
                <w:sz w:val="22"/>
                <w:szCs w:val="22"/>
              </w:rPr>
            </w:pPr>
            <w:r w:rsidRPr="00CC6FAD">
              <w:rPr>
                <w:sz w:val="22"/>
                <w:szCs w:val="22"/>
              </w:rPr>
              <w:t>Предоставление коммунальных услуг (3.1.1)</w:t>
            </w:r>
          </w:p>
          <w:p w:rsidR="000E673D" w:rsidRPr="00CC6FAD" w:rsidRDefault="000E673D" w:rsidP="000E673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0E673D" w:rsidRPr="00CC6FAD" w:rsidRDefault="000E673D" w:rsidP="000E673D">
            <w:pPr>
              <w:pStyle w:val="112"/>
              <w:jc w:val="both"/>
              <w:rPr>
                <w:szCs w:val="22"/>
              </w:rPr>
            </w:pPr>
            <w:r w:rsidRPr="00CC6FAD">
              <w:rPr>
                <w:szCs w:val="22"/>
              </w:rPr>
              <w:t>Размещение автомобильных дорог (7.2.1)</w:t>
            </w:r>
          </w:p>
          <w:p w:rsidR="000E673D" w:rsidRPr="00CC6FAD" w:rsidRDefault="000E673D" w:rsidP="000E673D">
            <w:pPr>
              <w:pStyle w:val="112"/>
              <w:jc w:val="both"/>
              <w:rPr>
                <w:szCs w:val="22"/>
              </w:rPr>
            </w:pPr>
            <w:r w:rsidRPr="00CC6FAD">
              <w:rPr>
                <w:szCs w:val="22"/>
              </w:rPr>
              <w:t>Использование лесов (10.0)</w:t>
            </w:r>
          </w:p>
        </w:tc>
        <w:tc>
          <w:tcPr>
            <w:tcW w:w="1092" w:type="pct"/>
          </w:tcPr>
          <w:p w:rsidR="000E673D" w:rsidRPr="00CC6FAD" w:rsidRDefault="000E673D" w:rsidP="000E673D">
            <w:pPr>
              <w:pStyle w:val="ae"/>
              <w:rPr>
                <w:sz w:val="22"/>
                <w:szCs w:val="22"/>
              </w:rPr>
            </w:pPr>
            <w:r w:rsidRPr="00CC6FAD">
              <w:rPr>
                <w:sz w:val="22"/>
                <w:szCs w:val="22"/>
              </w:rPr>
              <w:t>Благоустройство территории (12.0.2)</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60259E">
              <w:rPr>
                <w:szCs w:val="22"/>
              </w:rPr>
              <w:t>Зона складирования и захоронения отходов (</w:t>
            </w:r>
            <w:proofErr w:type="spellStart"/>
            <w:r w:rsidRPr="0060259E">
              <w:rPr>
                <w:szCs w:val="22"/>
              </w:rPr>
              <w:t>ДСп</w:t>
            </w:r>
            <w:proofErr w:type="spellEnd"/>
            <w:r w:rsidRPr="0060259E">
              <w:rPr>
                <w:szCs w:val="22"/>
              </w:rPr>
              <w:t>)</w:t>
            </w:r>
          </w:p>
        </w:tc>
        <w:tc>
          <w:tcPr>
            <w:tcW w:w="1313" w:type="pct"/>
          </w:tcPr>
          <w:p w:rsidR="000E673D" w:rsidRPr="00CC6FAD" w:rsidRDefault="000E673D" w:rsidP="000E673D">
            <w:pPr>
              <w:pStyle w:val="112"/>
              <w:jc w:val="both"/>
              <w:rPr>
                <w:szCs w:val="22"/>
              </w:rPr>
            </w:pPr>
            <w:r w:rsidRPr="0060259E">
              <w:rPr>
                <w:szCs w:val="22"/>
              </w:rPr>
              <w:t>Специальная деятельность (12.2)</w:t>
            </w:r>
          </w:p>
        </w:tc>
        <w:tc>
          <w:tcPr>
            <w:tcW w:w="1363" w:type="pct"/>
          </w:tcPr>
          <w:p w:rsidR="000E673D" w:rsidRPr="003129FE" w:rsidRDefault="000E673D" w:rsidP="000E673D">
            <w:pPr>
              <w:pStyle w:val="ae"/>
              <w:rPr>
                <w:color w:val="auto"/>
                <w:sz w:val="22"/>
                <w:szCs w:val="22"/>
              </w:rPr>
            </w:pPr>
            <w:r w:rsidRPr="003129FE">
              <w:rPr>
                <w:color w:val="auto"/>
                <w:sz w:val="22"/>
                <w:szCs w:val="22"/>
              </w:rPr>
              <w:t>Коммунальное обслуживание (3.1)</w:t>
            </w:r>
          </w:p>
          <w:p w:rsidR="000E673D" w:rsidRPr="003129FE" w:rsidRDefault="000E673D" w:rsidP="000E673D">
            <w:pPr>
              <w:pStyle w:val="ae"/>
              <w:rPr>
                <w:color w:val="auto"/>
                <w:sz w:val="22"/>
                <w:szCs w:val="22"/>
              </w:rPr>
            </w:pPr>
            <w:r w:rsidRPr="003129FE">
              <w:rPr>
                <w:color w:val="auto"/>
                <w:sz w:val="22"/>
                <w:szCs w:val="22"/>
              </w:rPr>
              <w:t>Предоставление коммунальных услуг (3.1.1)</w:t>
            </w:r>
          </w:p>
          <w:p w:rsidR="000E673D" w:rsidRPr="003129FE" w:rsidRDefault="000E673D" w:rsidP="000E673D">
            <w:pPr>
              <w:pStyle w:val="ae"/>
              <w:rPr>
                <w:color w:val="auto"/>
                <w:sz w:val="22"/>
                <w:szCs w:val="22"/>
              </w:rPr>
            </w:pPr>
            <w:r w:rsidRPr="003129FE">
              <w:rPr>
                <w:color w:val="auto"/>
                <w:sz w:val="22"/>
                <w:szCs w:val="22"/>
              </w:rPr>
              <w:t>Административные здания организаций, обеспечивающих предоставление коммунальных услуг (3.1.2)</w:t>
            </w:r>
          </w:p>
          <w:p w:rsidR="000E673D" w:rsidRPr="003129FE" w:rsidRDefault="000E673D" w:rsidP="000E673D">
            <w:pPr>
              <w:pStyle w:val="ae"/>
              <w:rPr>
                <w:color w:val="auto"/>
                <w:sz w:val="22"/>
                <w:szCs w:val="22"/>
              </w:rPr>
            </w:pPr>
            <w:r w:rsidRPr="003129FE">
              <w:rPr>
                <w:color w:val="auto"/>
                <w:sz w:val="22"/>
                <w:szCs w:val="22"/>
              </w:rPr>
              <w:t>Стоянка транспортных средств (4.9.2)</w:t>
            </w:r>
          </w:p>
          <w:p w:rsidR="000E673D" w:rsidRPr="0060259E" w:rsidRDefault="000E673D" w:rsidP="000E673D">
            <w:pPr>
              <w:pStyle w:val="112"/>
              <w:jc w:val="both"/>
              <w:rPr>
                <w:szCs w:val="22"/>
              </w:rPr>
            </w:pPr>
            <w:r w:rsidRPr="0060259E">
              <w:rPr>
                <w:szCs w:val="22"/>
              </w:rPr>
              <w:t>Размещение автомобильных дорог (7.2.1)</w:t>
            </w:r>
          </w:p>
          <w:p w:rsidR="000E673D" w:rsidRPr="003129FE" w:rsidRDefault="000E673D" w:rsidP="000E673D">
            <w:pPr>
              <w:pStyle w:val="ae"/>
              <w:rPr>
                <w:color w:val="auto"/>
                <w:sz w:val="22"/>
                <w:szCs w:val="22"/>
              </w:rPr>
            </w:pPr>
            <w:r w:rsidRPr="003129FE">
              <w:rPr>
                <w:color w:val="auto"/>
                <w:sz w:val="22"/>
                <w:szCs w:val="22"/>
              </w:rPr>
              <w:t>Использование лесов (10.0)</w:t>
            </w:r>
          </w:p>
        </w:tc>
        <w:tc>
          <w:tcPr>
            <w:tcW w:w="1092" w:type="pct"/>
          </w:tcPr>
          <w:p w:rsidR="000E673D" w:rsidRPr="003129FE" w:rsidRDefault="000E673D" w:rsidP="000E673D">
            <w:pPr>
              <w:pStyle w:val="ae"/>
              <w:rPr>
                <w:color w:val="auto"/>
                <w:sz w:val="22"/>
                <w:szCs w:val="22"/>
              </w:rPr>
            </w:pPr>
            <w:r w:rsidRPr="003129FE">
              <w:rPr>
                <w:color w:val="auto"/>
                <w:sz w:val="22"/>
                <w:szCs w:val="22"/>
              </w:rPr>
              <w:t>Не устанавливается</w:t>
            </w:r>
          </w:p>
        </w:tc>
      </w:tr>
      <w:tr w:rsidR="000E673D" w:rsidRPr="00CC6FAD" w:rsidTr="00010250">
        <w:tc>
          <w:tcPr>
            <w:tcW w:w="266" w:type="pct"/>
            <w:shd w:val="clear" w:color="auto" w:fill="auto"/>
          </w:tcPr>
          <w:p w:rsidR="000E673D" w:rsidRPr="00CC6FAD" w:rsidRDefault="000E673D" w:rsidP="000E673D">
            <w:pPr>
              <w:pStyle w:val="affff5"/>
              <w:numPr>
                <w:ilvl w:val="1"/>
                <w:numId w:val="43"/>
              </w:numPr>
              <w:rPr>
                <w:sz w:val="22"/>
                <w:szCs w:val="22"/>
              </w:rPr>
            </w:pPr>
          </w:p>
        </w:tc>
        <w:tc>
          <w:tcPr>
            <w:tcW w:w="966" w:type="pct"/>
            <w:shd w:val="clear" w:color="auto" w:fill="auto"/>
          </w:tcPr>
          <w:p w:rsidR="000E673D" w:rsidRPr="00CC6FAD" w:rsidRDefault="000E673D" w:rsidP="000E673D">
            <w:pPr>
              <w:pStyle w:val="112"/>
              <w:jc w:val="both"/>
              <w:rPr>
                <w:szCs w:val="22"/>
              </w:rPr>
            </w:pPr>
            <w:r w:rsidRPr="00CC6FAD">
              <w:rPr>
                <w:szCs w:val="22"/>
              </w:rPr>
              <w:t xml:space="preserve">Зона озелененных </w:t>
            </w:r>
            <w:r w:rsidRPr="00CC6FAD">
              <w:rPr>
                <w:szCs w:val="22"/>
              </w:rPr>
              <w:lastRenderedPageBreak/>
              <w:t>территорий специального назначения в границах земель населенных пунктов (</w:t>
            </w:r>
            <w:proofErr w:type="spellStart"/>
            <w:r w:rsidRPr="00CC6FAD">
              <w:rPr>
                <w:szCs w:val="22"/>
              </w:rPr>
              <w:t>нДЛСп</w:t>
            </w:r>
            <w:proofErr w:type="spellEnd"/>
            <w:r w:rsidRPr="00CC6FAD">
              <w:rPr>
                <w:szCs w:val="22"/>
              </w:rPr>
              <w:t>)</w:t>
            </w:r>
          </w:p>
        </w:tc>
        <w:tc>
          <w:tcPr>
            <w:tcW w:w="1313" w:type="pct"/>
          </w:tcPr>
          <w:p w:rsidR="000E673D" w:rsidRPr="00CC6FAD" w:rsidRDefault="000E673D" w:rsidP="000E673D">
            <w:pPr>
              <w:pStyle w:val="ae"/>
              <w:rPr>
                <w:sz w:val="22"/>
                <w:szCs w:val="22"/>
              </w:rPr>
            </w:pPr>
            <w:r w:rsidRPr="00CC6FAD">
              <w:rPr>
                <w:sz w:val="22"/>
                <w:szCs w:val="22"/>
              </w:rPr>
              <w:lastRenderedPageBreak/>
              <w:t>Охрана природных территорий (9.1)</w:t>
            </w:r>
          </w:p>
          <w:p w:rsidR="000E673D" w:rsidRPr="00CC6FAD" w:rsidRDefault="000E673D" w:rsidP="000E673D">
            <w:pPr>
              <w:pStyle w:val="ae"/>
              <w:rPr>
                <w:sz w:val="22"/>
                <w:szCs w:val="22"/>
              </w:rPr>
            </w:pPr>
            <w:r w:rsidRPr="00CC6FAD">
              <w:rPr>
                <w:sz w:val="22"/>
                <w:szCs w:val="22"/>
              </w:rPr>
              <w:lastRenderedPageBreak/>
              <w:t>Резервные леса (10.4)</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t xml:space="preserve">Земельные участки (территории) общего пользования (12.0) </w:t>
            </w:r>
          </w:p>
          <w:p w:rsidR="000E673D" w:rsidRPr="00CC6FAD" w:rsidRDefault="000E673D" w:rsidP="000E673D">
            <w:pPr>
              <w:rPr>
                <w:rFonts w:eastAsia="Arial Unicode MS"/>
                <w:sz w:val="22"/>
                <w:szCs w:val="22"/>
                <w:u w:color="000000"/>
              </w:rPr>
            </w:pPr>
            <w:r w:rsidRPr="00CC6FAD">
              <w:rPr>
                <w:rFonts w:eastAsia="Arial Unicode MS"/>
                <w:sz w:val="22"/>
                <w:szCs w:val="22"/>
                <w:u w:color="000000"/>
              </w:rPr>
              <w:t>Улично-дорожная сеть (12.0.1)</w:t>
            </w:r>
          </w:p>
          <w:p w:rsidR="000E673D" w:rsidRPr="00CC6FAD" w:rsidRDefault="000E673D" w:rsidP="000E673D">
            <w:pPr>
              <w:pStyle w:val="112"/>
              <w:jc w:val="both"/>
              <w:rPr>
                <w:szCs w:val="22"/>
              </w:rPr>
            </w:pPr>
            <w:r w:rsidRPr="00CC6FAD">
              <w:rPr>
                <w:color w:val="000000"/>
                <w:szCs w:val="22"/>
              </w:rPr>
              <w:t>Благоустройство территории (12.0.2)</w:t>
            </w:r>
          </w:p>
        </w:tc>
        <w:tc>
          <w:tcPr>
            <w:tcW w:w="1363" w:type="pct"/>
          </w:tcPr>
          <w:p w:rsidR="000E673D" w:rsidRPr="00CC6FAD" w:rsidRDefault="000E673D" w:rsidP="000E673D">
            <w:pPr>
              <w:pStyle w:val="ae"/>
              <w:rPr>
                <w:sz w:val="22"/>
                <w:szCs w:val="22"/>
              </w:rPr>
            </w:pPr>
            <w:r w:rsidRPr="00CC6FAD">
              <w:rPr>
                <w:sz w:val="22"/>
                <w:szCs w:val="22"/>
              </w:rPr>
              <w:lastRenderedPageBreak/>
              <w:t>Коммунальное обслуживание (3.1)</w:t>
            </w:r>
          </w:p>
          <w:p w:rsidR="000E673D" w:rsidRPr="00CC6FAD" w:rsidRDefault="000E673D" w:rsidP="000E673D">
            <w:pPr>
              <w:pStyle w:val="ae"/>
              <w:rPr>
                <w:sz w:val="22"/>
                <w:szCs w:val="22"/>
              </w:rPr>
            </w:pPr>
            <w:r w:rsidRPr="00CC6FAD">
              <w:rPr>
                <w:sz w:val="22"/>
                <w:szCs w:val="22"/>
              </w:rPr>
              <w:lastRenderedPageBreak/>
              <w:t>Предоставление коммунальных услуг (3.1.1)</w:t>
            </w:r>
          </w:p>
          <w:p w:rsidR="000E673D" w:rsidRPr="00CC6FAD" w:rsidRDefault="000E673D" w:rsidP="000E673D">
            <w:pPr>
              <w:pStyle w:val="ae"/>
              <w:rPr>
                <w:sz w:val="22"/>
                <w:szCs w:val="22"/>
              </w:rPr>
            </w:pPr>
            <w:r w:rsidRPr="00CC6FAD">
              <w:rPr>
                <w:sz w:val="22"/>
                <w:szCs w:val="22"/>
              </w:rPr>
              <w:t>Административные здания организаций, обеспечивающих предоставление коммунальных услуг (3.1.2)</w:t>
            </w:r>
          </w:p>
          <w:p w:rsidR="000E673D" w:rsidRPr="00CC6FAD" w:rsidRDefault="000E673D" w:rsidP="000E673D">
            <w:pPr>
              <w:pStyle w:val="ae"/>
              <w:rPr>
                <w:sz w:val="22"/>
                <w:szCs w:val="22"/>
              </w:rPr>
            </w:pPr>
            <w:r w:rsidRPr="00CC6FAD">
              <w:rPr>
                <w:sz w:val="22"/>
                <w:szCs w:val="22"/>
              </w:rPr>
              <w:t>Стоянка транспортных средств (4.9.2)</w:t>
            </w:r>
          </w:p>
          <w:p w:rsidR="000E673D" w:rsidRPr="00CC6FAD" w:rsidRDefault="000E673D" w:rsidP="000E673D">
            <w:pPr>
              <w:pStyle w:val="112"/>
              <w:jc w:val="both"/>
              <w:rPr>
                <w:szCs w:val="22"/>
              </w:rPr>
            </w:pPr>
            <w:r w:rsidRPr="00CC6FAD">
              <w:rPr>
                <w:szCs w:val="22"/>
              </w:rPr>
              <w:t>Размещение автомобильных дорог (7.2.1)</w:t>
            </w:r>
          </w:p>
        </w:tc>
        <w:tc>
          <w:tcPr>
            <w:tcW w:w="1092" w:type="pct"/>
          </w:tcPr>
          <w:p w:rsidR="000E673D" w:rsidRPr="00CC6FAD" w:rsidRDefault="000E673D" w:rsidP="000E673D">
            <w:pPr>
              <w:pStyle w:val="112"/>
              <w:jc w:val="both"/>
              <w:rPr>
                <w:szCs w:val="22"/>
              </w:rPr>
            </w:pPr>
            <w:r w:rsidRPr="00CC6FAD">
              <w:rPr>
                <w:szCs w:val="22"/>
              </w:rPr>
              <w:lastRenderedPageBreak/>
              <w:t>Не устанавливается</w:t>
            </w:r>
          </w:p>
        </w:tc>
      </w:tr>
    </w:tbl>
    <w:p w:rsidR="000A48A6" w:rsidRPr="007F0135" w:rsidRDefault="000A48A6" w:rsidP="005A0981">
      <w:pPr>
        <w:rPr>
          <w:b/>
          <w:bCs/>
        </w:rPr>
      </w:pPr>
      <w:r w:rsidRPr="007F0135">
        <w:rPr>
          <w:b/>
          <w:bCs/>
        </w:rPr>
        <w:lastRenderedPageBreak/>
        <w:br w:type="page"/>
      </w:r>
    </w:p>
    <w:p w:rsidR="009C086E" w:rsidRPr="00CE0D9F" w:rsidRDefault="009C086E" w:rsidP="009C086E">
      <w:pPr>
        <w:pStyle w:val="S"/>
        <w:ind w:firstLine="0"/>
        <w:jc w:val="right"/>
        <w:rPr>
          <w:b/>
        </w:rPr>
      </w:pPr>
      <w:r w:rsidRPr="00CE0D9F">
        <w:rPr>
          <w:b/>
        </w:rPr>
        <w:lastRenderedPageBreak/>
        <w:t>Таблица 2</w:t>
      </w:r>
    </w:p>
    <w:p w:rsidR="000A48A6" w:rsidRPr="00CE0D9F" w:rsidRDefault="000A48A6" w:rsidP="000A48A6">
      <w:pPr>
        <w:pStyle w:val="S"/>
        <w:ind w:firstLine="0"/>
        <w:jc w:val="center"/>
        <w:rPr>
          <w:b/>
        </w:rPr>
      </w:pPr>
      <w:r w:rsidRPr="00CE0D9F">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619"/>
        <w:gridCol w:w="5921"/>
        <w:gridCol w:w="1671"/>
        <w:gridCol w:w="731"/>
        <w:gridCol w:w="1677"/>
        <w:gridCol w:w="611"/>
        <w:gridCol w:w="637"/>
        <w:gridCol w:w="1680"/>
        <w:gridCol w:w="1137"/>
      </w:tblGrid>
      <w:tr w:rsidR="0042166F" w:rsidRPr="003129FE" w:rsidTr="0042166F">
        <w:trPr>
          <w:tblHeader/>
        </w:trPr>
        <w:tc>
          <w:tcPr>
            <w:tcW w:w="211" w:type="pct"/>
            <w:vMerge w:val="restart"/>
          </w:tcPr>
          <w:p w:rsidR="0042166F" w:rsidRPr="003129FE" w:rsidRDefault="0042166F" w:rsidP="009A7A6E">
            <w:pPr>
              <w:pStyle w:val="112"/>
              <w:jc w:val="center"/>
              <w:rPr>
                <w:szCs w:val="22"/>
              </w:rPr>
            </w:pPr>
            <w:r w:rsidRPr="003129FE">
              <w:rPr>
                <w:szCs w:val="22"/>
              </w:rPr>
              <w:t>№</w:t>
            </w:r>
          </w:p>
          <w:p w:rsidR="0042166F" w:rsidRPr="003129FE" w:rsidRDefault="0042166F" w:rsidP="009A7A6E">
            <w:pPr>
              <w:pStyle w:val="112"/>
              <w:jc w:val="center"/>
              <w:rPr>
                <w:szCs w:val="22"/>
              </w:rPr>
            </w:pPr>
            <w:r w:rsidRPr="003129FE">
              <w:rPr>
                <w:szCs w:val="22"/>
              </w:rPr>
              <w:t>п.</w:t>
            </w:r>
          </w:p>
        </w:tc>
        <w:tc>
          <w:tcPr>
            <w:tcW w:w="2016" w:type="pct"/>
            <w:vMerge w:val="restart"/>
          </w:tcPr>
          <w:p w:rsidR="0042166F" w:rsidRPr="003129FE" w:rsidRDefault="0042166F" w:rsidP="009A7A6E">
            <w:pPr>
              <w:pStyle w:val="112"/>
              <w:jc w:val="both"/>
              <w:rPr>
                <w:szCs w:val="22"/>
              </w:rPr>
            </w:pPr>
            <w:r w:rsidRPr="003129FE">
              <w:rPr>
                <w:szCs w:val="22"/>
              </w:rPr>
              <w:t>Наименование территориальной зоны (код)</w:t>
            </w:r>
          </w:p>
        </w:tc>
        <w:tc>
          <w:tcPr>
            <w:tcW w:w="2774" w:type="pct"/>
            <w:gridSpan w:val="7"/>
          </w:tcPr>
          <w:p w:rsidR="0042166F" w:rsidRPr="003129FE" w:rsidRDefault="0042166F" w:rsidP="009A7A6E">
            <w:pPr>
              <w:pStyle w:val="112"/>
              <w:jc w:val="both"/>
              <w:rPr>
                <w:szCs w:val="22"/>
              </w:rPr>
            </w:pPr>
            <w:r w:rsidRPr="003129FE">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2166F" w:rsidRPr="003129FE" w:rsidTr="00F4257B">
        <w:trPr>
          <w:trHeight w:val="829"/>
          <w:tblHeader/>
        </w:trPr>
        <w:tc>
          <w:tcPr>
            <w:tcW w:w="211" w:type="pct"/>
            <w:vMerge/>
          </w:tcPr>
          <w:p w:rsidR="0042166F" w:rsidRPr="003129FE" w:rsidRDefault="0042166F" w:rsidP="009A7A6E">
            <w:pPr>
              <w:pStyle w:val="112"/>
              <w:jc w:val="both"/>
              <w:rPr>
                <w:szCs w:val="22"/>
              </w:rPr>
            </w:pPr>
          </w:p>
        </w:tc>
        <w:tc>
          <w:tcPr>
            <w:tcW w:w="2016" w:type="pct"/>
            <w:vMerge/>
          </w:tcPr>
          <w:p w:rsidR="0042166F" w:rsidRPr="003129FE" w:rsidRDefault="0042166F" w:rsidP="009A7A6E">
            <w:pPr>
              <w:pStyle w:val="112"/>
              <w:jc w:val="both"/>
              <w:rPr>
                <w:szCs w:val="22"/>
              </w:rPr>
            </w:pPr>
          </w:p>
        </w:tc>
        <w:tc>
          <w:tcPr>
            <w:tcW w:w="569" w:type="pct"/>
          </w:tcPr>
          <w:p w:rsidR="0042166F" w:rsidRPr="003129FE" w:rsidRDefault="0042166F" w:rsidP="009A7A6E">
            <w:pPr>
              <w:pStyle w:val="112"/>
              <w:jc w:val="center"/>
              <w:rPr>
                <w:szCs w:val="22"/>
              </w:rPr>
            </w:pPr>
            <w:r w:rsidRPr="003129FE">
              <w:rPr>
                <w:szCs w:val="22"/>
              </w:rPr>
              <w:t>S </w:t>
            </w:r>
            <w:proofErr w:type="spellStart"/>
            <w:r w:rsidRPr="003129FE">
              <w:rPr>
                <w:szCs w:val="22"/>
              </w:rPr>
              <w:t>min</w:t>
            </w:r>
            <w:proofErr w:type="spellEnd"/>
            <w:r w:rsidRPr="003129FE">
              <w:rPr>
                <w:szCs w:val="22"/>
              </w:rPr>
              <w:t>, (га)</w:t>
            </w:r>
            <w:r w:rsidRPr="003129FE">
              <w:rPr>
                <w:rStyle w:val="affffff3"/>
                <w:szCs w:val="22"/>
              </w:rPr>
              <w:footnoteReference w:id="1"/>
            </w:r>
          </w:p>
        </w:tc>
        <w:tc>
          <w:tcPr>
            <w:tcW w:w="249" w:type="pct"/>
            <w:shd w:val="clear" w:color="auto" w:fill="FFFFFF"/>
          </w:tcPr>
          <w:p w:rsidR="0042166F" w:rsidRPr="003129FE" w:rsidRDefault="0042166F" w:rsidP="009A7A6E">
            <w:pPr>
              <w:pStyle w:val="112"/>
              <w:jc w:val="center"/>
              <w:rPr>
                <w:szCs w:val="22"/>
              </w:rPr>
            </w:pPr>
            <w:r w:rsidRPr="003129FE">
              <w:rPr>
                <w:szCs w:val="22"/>
              </w:rPr>
              <w:t>S </w:t>
            </w:r>
            <w:proofErr w:type="spellStart"/>
            <w:r w:rsidRPr="003129FE">
              <w:rPr>
                <w:szCs w:val="22"/>
              </w:rPr>
              <w:t>max</w:t>
            </w:r>
            <w:proofErr w:type="spellEnd"/>
            <w:r w:rsidRPr="003129FE">
              <w:rPr>
                <w:szCs w:val="22"/>
              </w:rPr>
              <w:t>, (га)</w:t>
            </w:r>
            <w:r w:rsidRPr="003129FE">
              <w:rPr>
                <w:rStyle w:val="affffff3"/>
                <w:szCs w:val="22"/>
              </w:rPr>
              <w:footnoteReference w:id="2"/>
            </w:r>
          </w:p>
        </w:tc>
        <w:tc>
          <w:tcPr>
            <w:tcW w:w="571" w:type="pct"/>
            <w:shd w:val="clear" w:color="auto" w:fill="FFFFFF"/>
          </w:tcPr>
          <w:p w:rsidR="0042166F" w:rsidRPr="003129FE" w:rsidRDefault="0042166F" w:rsidP="009A7A6E">
            <w:pPr>
              <w:pStyle w:val="112"/>
              <w:jc w:val="center"/>
              <w:rPr>
                <w:szCs w:val="22"/>
              </w:rPr>
            </w:pPr>
            <w:r w:rsidRPr="003129FE">
              <w:rPr>
                <w:szCs w:val="22"/>
              </w:rPr>
              <w:t xml:space="preserve">Отступ </w:t>
            </w:r>
            <w:proofErr w:type="spellStart"/>
            <w:r w:rsidRPr="003129FE">
              <w:rPr>
                <w:szCs w:val="22"/>
              </w:rPr>
              <w:t>min</w:t>
            </w:r>
            <w:proofErr w:type="spellEnd"/>
            <w:r w:rsidRPr="003129FE">
              <w:rPr>
                <w:szCs w:val="22"/>
              </w:rPr>
              <w:t>, (м)</w:t>
            </w:r>
            <w:r w:rsidRPr="003129FE">
              <w:rPr>
                <w:rStyle w:val="affffff3"/>
                <w:szCs w:val="22"/>
              </w:rPr>
              <w:footnoteReference w:id="3"/>
            </w:r>
          </w:p>
        </w:tc>
        <w:tc>
          <w:tcPr>
            <w:tcW w:w="208" w:type="pct"/>
            <w:shd w:val="clear" w:color="auto" w:fill="FFFFFF"/>
          </w:tcPr>
          <w:p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min</w:t>
            </w:r>
            <w:proofErr w:type="spellEnd"/>
            <w:r w:rsidRPr="003129FE">
              <w:rPr>
                <w:szCs w:val="22"/>
              </w:rPr>
              <w:t>, (ед.)</w:t>
            </w:r>
            <w:r w:rsidRPr="003129FE">
              <w:rPr>
                <w:rStyle w:val="affffff3"/>
                <w:szCs w:val="22"/>
              </w:rPr>
              <w:footnoteReference w:id="4"/>
            </w:r>
          </w:p>
        </w:tc>
        <w:tc>
          <w:tcPr>
            <w:tcW w:w="217" w:type="pct"/>
            <w:shd w:val="clear" w:color="auto" w:fill="FFFFFF"/>
          </w:tcPr>
          <w:p w:rsidR="0042166F" w:rsidRPr="003129FE" w:rsidRDefault="0042166F" w:rsidP="009A7A6E">
            <w:pPr>
              <w:pStyle w:val="112"/>
              <w:jc w:val="center"/>
              <w:rPr>
                <w:szCs w:val="22"/>
              </w:rPr>
            </w:pPr>
            <w:r w:rsidRPr="003129FE">
              <w:rPr>
                <w:szCs w:val="22"/>
              </w:rPr>
              <w:t xml:space="preserve">Этаж </w:t>
            </w:r>
            <w:proofErr w:type="spellStart"/>
            <w:r w:rsidRPr="003129FE">
              <w:rPr>
                <w:szCs w:val="22"/>
              </w:rPr>
              <w:t>max</w:t>
            </w:r>
            <w:proofErr w:type="spellEnd"/>
            <w:r w:rsidRPr="003129FE">
              <w:rPr>
                <w:szCs w:val="22"/>
              </w:rPr>
              <w:t>, (ед.)</w:t>
            </w:r>
            <w:r w:rsidRPr="003129FE">
              <w:rPr>
                <w:rStyle w:val="affffff3"/>
                <w:szCs w:val="22"/>
              </w:rPr>
              <w:footnoteReference w:id="5"/>
            </w:r>
          </w:p>
        </w:tc>
        <w:tc>
          <w:tcPr>
            <w:tcW w:w="572" w:type="pct"/>
            <w:shd w:val="clear" w:color="auto" w:fill="FFFFFF"/>
          </w:tcPr>
          <w:p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min</w:t>
            </w:r>
            <w:proofErr w:type="spellEnd"/>
            <w:r w:rsidRPr="003129FE">
              <w:rPr>
                <w:szCs w:val="22"/>
              </w:rPr>
              <w:t>, (процент)</w:t>
            </w:r>
            <w:r w:rsidRPr="003129FE">
              <w:rPr>
                <w:rStyle w:val="affffff3"/>
                <w:szCs w:val="22"/>
              </w:rPr>
              <w:footnoteReference w:id="6"/>
            </w:r>
          </w:p>
        </w:tc>
        <w:tc>
          <w:tcPr>
            <w:tcW w:w="387" w:type="pct"/>
            <w:shd w:val="clear" w:color="auto" w:fill="FFFFFF"/>
          </w:tcPr>
          <w:p w:rsidR="0042166F" w:rsidRPr="003129FE" w:rsidRDefault="0042166F" w:rsidP="009A7A6E">
            <w:pPr>
              <w:pStyle w:val="112"/>
              <w:jc w:val="center"/>
              <w:rPr>
                <w:szCs w:val="22"/>
              </w:rPr>
            </w:pPr>
            <w:r w:rsidRPr="003129FE">
              <w:rPr>
                <w:szCs w:val="22"/>
              </w:rPr>
              <w:t xml:space="preserve">Процент застройки </w:t>
            </w:r>
            <w:proofErr w:type="spellStart"/>
            <w:r w:rsidRPr="003129FE">
              <w:rPr>
                <w:szCs w:val="22"/>
              </w:rPr>
              <w:t>max</w:t>
            </w:r>
            <w:proofErr w:type="spellEnd"/>
            <w:r w:rsidRPr="003129FE">
              <w:rPr>
                <w:szCs w:val="22"/>
              </w:rPr>
              <w:t>, (процент)</w:t>
            </w:r>
            <w:r w:rsidRPr="003129FE">
              <w:rPr>
                <w:rStyle w:val="affffff3"/>
                <w:szCs w:val="22"/>
              </w:rPr>
              <w:footnoteReference w:id="7"/>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jc w:val="both"/>
              <w:rPr>
                <w:b/>
                <w:szCs w:val="22"/>
              </w:rPr>
            </w:pPr>
            <w:r w:rsidRPr="003129FE">
              <w:rPr>
                <w:b/>
                <w:szCs w:val="22"/>
              </w:rPr>
              <w:t>Жилые зоны</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77"/>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3129FE" w:rsidRDefault="0042166F" w:rsidP="009A7A6E">
            <w:pPr>
              <w:pStyle w:val="ae"/>
              <w:rPr>
                <w:sz w:val="22"/>
                <w:szCs w:val="22"/>
              </w:rPr>
            </w:pPr>
            <w:r w:rsidRPr="003129FE">
              <w:rPr>
                <w:sz w:val="22"/>
                <w:szCs w:val="22"/>
              </w:rPr>
              <w:t>Зона застройки индивидуальными жилыми домами в границах земель населенных пунктов (</w:t>
            </w:r>
            <w:proofErr w:type="spellStart"/>
            <w:r w:rsidRPr="003129FE">
              <w:rPr>
                <w:sz w:val="22"/>
                <w:szCs w:val="22"/>
              </w:rPr>
              <w:t>нЖин</w:t>
            </w:r>
            <w:proofErr w:type="spellEnd"/>
            <w:r w:rsidRPr="003129FE">
              <w:rPr>
                <w:sz w:val="22"/>
                <w:szCs w:val="22"/>
              </w:rPr>
              <w:t>)</w:t>
            </w:r>
            <w:r w:rsidRPr="003129FE">
              <w:rPr>
                <w:rStyle w:val="affffff3"/>
                <w:sz w:val="22"/>
                <w:szCs w:val="22"/>
              </w:rPr>
              <w:footnoteReference w:id="8"/>
            </w:r>
          </w:p>
        </w:tc>
        <w:tc>
          <w:tcPr>
            <w:tcW w:w="569" w:type="pct"/>
            <w:tcBorders>
              <w:top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3,0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4</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jc w:val="both"/>
              <w:rPr>
                <w:b/>
                <w:szCs w:val="22"/>
              </w:rPr>
            </w:pPr>
            <w:r w:rsidRPr="003129FE">
              <w:rPr>
                <w:b/>
                <w:szCs w:val="22"/>
              </w:rPr>
              <w:t>Общественно-деловые зоны</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333"/>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right w:val="single" w:sz="4" w:space="0" w:color="auto"/>
            </w:tcBorders>
            <w:shd w:val="clear" w:color="auto" w:fill="auto"/>
          </w:tcPr>
          <w:p w:rsidR="0042166F" w:rsidRPr="003129FE" w:rsidRDefault="0042166F" w:rsidP="009A7A6E">
            <w:pPr>
              <w:pStyle w:val="112"/>
              <w:jc w:val="both"/>
              <w:rPr>
                <w:szCs w:val="22"/>
              </w:rPr>
            </w:pPr>
            <w:r w:rsidRPr="003129FE">
              <w:rPr>
                <w:szCs w:val="22"/>
              </w:rPr>
              <w:t>Многофункциональная общественно-деловая зона</w:t>
            </w:r>
            <w:r w:rsidR="00894F3A" w:rsidRPr="003129FE">
              <w:rPr>
                <w:szCs w:val="22"/>
              </w:rPr>
              <w:t xml:space="preserve"> </w:t>
            </w:r>
            <w:r w:rsidRPr="003129FE">
              <w:rPr>
                <w:szCs w:val="22"/>
              </w:rPr>
              <w:t>в границах земель населенных пунктов (нОм)</w:t>
            </w:r>
            <w:r w:rsidRPr="003129FE">
              <w:rPr>
                <w:rStyle w:val="affffff3"/>
                <w:szCs w:val="22"/>
              </w:rPr>
              <w:footnoteReference w:id="9"/>
            </w:r>
          </w:p>
        </w:tc>
        <w:tc>
          <w:tcPr>
            <w:tcW w:w="569" w:type="pct"/>
            <w:tcBorders>
              <w:top w:val="single" w:sz="4" w:space="0" w:color="auto"/>
              <w:left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150,0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25</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01"/>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3129FE" w:rsidRDefault="0042166F" w:rsidP="009A7A6E">
            <w:pPr>
              <w:pStyle w:val="ae"/>
              <w:rPr>
                <w:sz w:val="22"/>
                <w:szCs w:val="22"/>
              </w:rPr>
            </w:pPr>
            <w:r w:rsidRPr="003129FE">
              <w:rPr>
                <w:sz w:val="22"/>
                <w:szCs w:val="22"/>
              </w:rPr>
              <w:t>Зона специализированной общественной застройки в границах земель населенных пунктов</w:t>
            </w:r>
            <w:r w:rsidR="00894F3A" w:rsidRPr="003129FE">
              <w:rPr>
                <w:sz w:val="22"/>
                <w:szCs w:val="22"/>
              </w:rPr>
              <w:t xml:space="preserve"> </w:t>
            </w:r>
            <w:r w:rsidRPr="003129FE">
              <w:rPr>
                <w:sz w:val="22"/>
                <w:szCs w:val="22"/>
              </w:rPr>
              <w:t>(</w:t>
            </w:r>
            <w:proofErr w:type="spellStart"/>
            <w:r w:rsidRPr="003129FE">
              <w:rPr>
                <w:sz w:val="22"/>
                <w:szCs w:val="22"/>
              </w:rPr>
              <w:t>нОс</w:t>
            </w:r>
            <w:proofErr w:type="spellEnd"/>
            <w:r w:rsidRPr="003129FE">
              <w:rPr>
                <w:sz w:val="22"/>
                <w:szCs w:val="22"/>
              </w:rPr>
              <w:t>)</w:t>
            </w:r>
          </w:p>
        </w:tc>
        <w:tc>
          <w:tcPr>
            <w:tcW w:w="569" w:type="pct"/>
            <w:tcBorders>
              <w:top w:val="single" w:sz="4" w:space="0" w:color="auto"/>
              <w:right w:val="single" w:sz="4" w:space="0" w:color="auto"/>
            </w:tcBorders>
            <w:shd w:val="clear" w:color="auto" w:fill="auto"/>
          </w:tcPr>
          <w:p w:rsidR="0042166F" w:rsidRPr="003129FE" w:rsidRDefault="0042166F" w:rsidP="009A7A6E">
            <w:pPr>
              <w:pStyle w:val="112"/>
              <w:jc w:val="center"/>
              <w:rPr>
                <w:szCs w:val="22"/>
              </w:rPr>
            </w:pPr>
            <w:r w:rsidRPr="003129FE">
              <w:rPr>
                <w:szCs w:val="22"/>
              </w:rPr>
              <w:t>0,1</w:t>
            </w:r>
          </w:p>
        </w:tc>
        <w:tc>
          <w:tcPr>
            <w:tcW w:w="249"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150,0</w:t>
            </w:r>
          </w:p>
        </w:tc>
        <w:tc>
          <w:tcPr>
            <w:tcW w:w="571"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3</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10</w:t>
            </w:r>
          </w:p>
        </w:tc>
        <w:tc>
          <w:tcPr>
            <w:tcW w:w="572" w:type="pct"/>
            <w:tcBorders>
              <w:top w:val="single" w:sz="4" w:space="0" w:color="auto"/>
              <w:right w:val="single" w:sz="4" w:space="0" w:color="auto"/>
            </w:tcBorders>
          </w:tcPr>
          <w:p w:rsidR="0042166F" w:rsidRPr="003129FE" w:rsidRDefault="0042166F" w:rsidP="009A7A6E">
            <w:pPr>
              <w:pStyle w:val="112"/>
              <w:jc w:val="center"/>
              <w:rPr>
                <w:szCs w:val="22"/>
              </w:rPr>
            </w:pPr>
            <w:r w:rsidRPr="003129FE">
              <w:rPr>
                <w:szCs w:val="22"/>
              </w:rPr>
              <w:t>10</w:t>
            </w:r>
          </w:p>
        </w:tc>
        <w:tc>
          <w:tcPr>
            <w:tcW w:w="387" w:type="pct"/>
            <w:tcBorders>
              <w:top w:val="single" w:sz="4" w:space="0" w:color="auto"/>
              <w:left w:val="single" w:sz="4" w:space="0" w:color="auto"/>
            </w:tcBorders>
            <w:shd w:val="clear" w:color="auto" w:fill="auto"/>
          </w:tcPr>
          <w:p w:rsidR="0042166F" w:rsidRPr="003129FE" w:rsidRDefault="0042166F" w:rsidP="009A7A6E">
            <w:pPr>
              <w:pStyle w:val="112"/>
              <w:jc w:val="center"/>
              <w:rPr>
                <w:szCs w:val="22"/>
              </w:rPr>
            </w:pPr>
            <w:r w:rsidRPr="003129FE">
              <w:rPr>
                <w:szCs w:val="22"/>
              </w:rPr>
              <w:t>50</w:t>
            </w:r>
          </w:p>
        </w:tc>
      </w:tr>
      <w:tr w:rsidR="0042166F"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0"/>
                <w:numId w:val="45"/>
              </w:numPr>
              <w:rPr>
                <w:sz w:val="22"/>
                <w:szCs w:val="22"/>
              </w:rPr>
            </w:pPr>
          </w:p>
        </w:tc>
        <w:tc>
          <w:tcPr>
            <w:tcW w:w="4789" w:type="pct"/>
            <w:gridSpan w:val="8"/>
            <w:tcBorders>
              <w:top w:val="single" w:sz="4" w:space="0" w:color="auto"/>
            </w:tcBorders>
            <w:shd w:val="clear" w:color="auto" w:fill="auto"/>
          </w:tcPr>
          <w:p w:rsidR="0042166F" w:rsidRPr="003129FE" w:rsidRDefault="0042166F" w:rsidP="009A7A6E">
            <w:pPr>
              <w:pStyle w:val="112"/>
              <w:rPr>
                <w:b/>
                <w:szCs w:val="22"/>
              </w:rPr>
            </w:pPr>
            <w:r w:rsidRPr="003129FE">
              <w:rPr>
                <w:b/>
                <w:szCs w:val="22"/>
              </w:rPr>
              <w:t>Производственные зоны, зоны инженерной и транспортной инфраструктур</w:t>
            </w:r>
          </w:p>
        </w:tc>
      </w:tr>
      <w:tr w:rsidR="0042166F"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42166F" w:rsidRPr="003129FE" w:rsidRDefault="0042166F" w:rsidP="0042166F">
            <w:pPr>
              <w:pStyle w:val="affff5"/>
              <w:numPr>
                <w:ilvl w:val="1"/>
                <w:numId w:val="45"/>
              </w:numPr>
              <w:rPr>
                <w:sz w:val="22"/>
                <w:szCs w:val="22"/>
              </w:rPr>
            </w:pPr>
          </w:p>
        </w:tc>
        <w:tc>
          <w:tcPr>
            <w:tcW w:w="2016" w:type="pct"/>
            <w:tcBorders>
              <w:top w:val="single" w:sz="4" w:space="0" w:color="auto"/>
            </w:tcBorders>
            <w:shd w:val="clear" w:color="auto" w:fill="auto"/>
          </w:tcPr>
          <w:p w:rsidR="0042166F" w:rsidRPr="003129FE" w:rsidRDefault="0042166F" w:rsidP="009A7A6E">
            <w:pPr>
              <w:pStyle w:val="ae"/>
              <w:rPr>
                <w:sz w:val="22"/>
                <w:szCs w:val="22"/>
              </w:rPr>
            </w:pPr>
            <w:r w:rsidRPr="003129FE">
              <w:rPr>
                <w:sz w:val="22"/>
                <w:szCs w:val="22"/>
              </w:rPr>
              <w:t xml:space="preserve">Зона инженерной инфраструктуры в границах земель </w:t>
            </w:r>
            <w:r w:rsidRPr="003129FE">
              <w:rPr>
                <w:sz w:val="22"/>
                <w:szCs w:val="22"/>
              </w:rPr>
              <w:lastRenderedPageBreak/>
              <w:t>населенных пунктов (</w:t>
            </w:r>
            <w:proofErr w:type="spellStart"/>
            <w:r w:rsidRPr="003129FE">
              <w:rPr>
                <w:sz w:val="22"/>
                <w:szCs w:val="22"/>
              </w:rPr>
              <w:t>нИ</w:t>
            </w:r>
            <w:proofErr w:type="spellEnd"/>
            <w:r w:rsidRPr="003129FE">
              <w:rPr>
                <w:sz w:val="22"/>
                <w:szCs w:val="22"/>
              </w:rPr>
              <w:t>)</w:t>
            </w:r>
          </w:p>
        </w:tc>
        <w:tc>
          <w:tcPr>
            <w:tcW w:w="1389" w:type="pct"/>
            <w:gridSpan w:val="3"/>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lastRenderedPageBreak/>
              <w:t>Не устанавливается</w:t>
            </w:r>
          </w:p>
        </w:tc>
        <w:tc>
          <w:tcPr>
            <w:tcW w:w="208"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w:t>
            </w:r>
          </w:p>
        </w:tc>
        <w:tc>
          <w:tcPr>
            <w:tcW w:w="217" w:type="pct"/>
            <w:tcBorders>
              <w:top w:val="single" w:sz="4" w:space="0" w:color="auto"/>
            </w:tcBorders>
            <w:shd w:val="clear" w:color="auto" w:fill="auto"/>
          </w:tcPr>
          <w:p w:rsidR="0042166F" w:rsidRPr="003129FE" w:rsidRDefault="0042166F" w:rsidP="009A7A6E">
            <w:pPr>
              <w:pStyle w:val="112"/>
              <w:jc w:val="center"/>
              <w:rPr>
                <w:szCs w:val="22"/>
              </w:rPr>
            </w:pPr>
            <w:r w:rsidRPr="003129FE">
              <w:rPr>
                <w:szCs w:val="22"/>
              </w:rPr>
              <w:t>10</w:t>
            </w:r>
          </w:p>
        </w:tc>
        <w:tc>
          <w:tcPr>
            <w:tcW w:w="959" w:type="pct"/>
            <w:gridSpan w:val="2"/>
            <w:tcBorders>
              <w:top w:val="single" w:sz="4" w:space="0" w:color="auto"/>
            </w:tcBorders>
          </w:tcPr>
          <w:p w:rsidR="0042166F" w:rsidRPr="003129FE" w:rsidRDefault="0042166F" w:rsidP="009A7A6E">
            <w:pPr>
              <w:pStyle w:val="112"/>
              <w:jc w:val="center"/>
              <w:rPr>
                <w:szCs w:val="22"/>
              </w:rPr>
            </w:pPr>
            <w:r w:rsidRPr="003129FE">
              <w:rPr>
                <w:szCs w:val="22"/>
              </w:rPr>
              <w:t>Не устанавливается</w:t>
            </w:r>
          </w:p>
        </w:tc>
      </w:tr>
      <w:tr w:rsidR="00C8024A"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ae"/>
              <w:rPr>
                <w:sz w:val="22"/>
                <w:szCs w:val="22"/>
              </w:rPr>
            </w:pPr>
            <w:r w:rsidRPr="003129FE">
              <w:rPr>
                <w:sz w:val="22"/>
                <w:szCs w:val="22"/>
              </w:rPr>
              <w:t>Зона инженерной инфраструктуры (И)</w:t>
            </w:r>
          </w:p>
        </w:tc>
        <w:tc>
          <w:tcPr>
            <w:tcW w:w="1389" w:type="pct"/>
            <w:gridSpan w:val="3"/>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c>
          <w:tcPr>
            <w:tcW w:w="208"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w:t>
            </w:r>
          </w:p>
        </w:tc>
        <w:tc>
          <w:tcPr>
            <w:tcW w:w="217" w:type="pct"/>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10</w:t>
            </w:r>
          </w:p>
        </w:tc>
        <w:tc>
          <w:tcPr>
            <w:tcW w:w="959" w:type="pct"/>
            <w:gridSpan w:val="2"/>
            <w:tcBorders>
              <w:top w:val="single" w:sz="4" w:space="0" w:color="auto"/>
            </w:tcBorders>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транспортной инфраструктуры (Т)</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транспортной инфраструктуры в границах земель населенных пунктов (</w:t>
            </w:r>
            <w:proofErr w:type="spellStart"/>
            <w:r w:rsidRPr="003129FE">
              <w:rPr>
                <w:szCs w:val="22"/>
              </w:rPr>
              <w:t>нТ</w:t>
            </w:r>
            <w:proofErr w:type="spellEnd"/>
            <w:r w:rsidRPr="003129FE">
              <w:rPr>
                <w:szCs w:val="22"/>
              </w:rPr>
              <w:t>)</w:t>
            </w:r>
          </w:p>
        </w:tc>
        <w:tc>
          <w:tcPr>
            <w:tcW w:w="2774" w:type="pct"/>
            <w:gridSpan w:val="7"/>
            <w:tcBorders>
              <w:top w:val="single" w:sz="4" w:space="0" w:color="auto"/>
            </w:tcBorders>
            <w:shd w:val="clear" w:color="auto" w:fill="auto"/>
          </w:tcPr>
          <w:p w:rsidR="00C8024A" w:rsidRPr="003129FE" w:rsidRDefault="00C8024A" w:rsidP="00C8024A">
            <w:pPr>
              <w:pStyle w:val="112"/>
              <w:jc w:val="center"/>
              <w:rPr>
                <w:szCs w:val="22"/>
              </w:rPr>
            </w:pPr>
            <w:r w:rsidRPr="003129FE">
              <w:rPr>
                <w:szCs w:val="22"/>
              </w:rPr>
              <w:t>Не устанавливается</w:t>
            </w:r>
          </w:p>
        </w:tc>
      </w:tr>
      <w:tr w:rsidR="00C8024A"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0"/>
                <w:numId w:val="45"/>
              </w:numPr>
              <w:rPr>
                <w:sz w:val="22"/>
                <w:szCs w:val="22"/>
              </w:rPr>
            </w:pPr>
          </w:p>
        </w:tc>
        <w:tc>
          <w:tcPr>
            <w:tcW w:w="4789" w:type="pct"/>
            <w:gridSpan w:val="8"/>
            <w:tcBorders>
              <w:top w:val="single" w:sz="4" w:space="0" w:color="auto"/>
            </w:tcBorders>
            <w:shd w:val="clear" w:color="auto" w:fill="auto"/>
          </w:tcPr>
          <w:p w:rsidR="00C8024A" w:rsidRPr="003129FE" w:rsidRDefault="00C8024A" w:rsidP="00C8024A">
            <w:pPr>
              <w:pStyle w:val="112"/>
              <w:rPr>
                <w:b/>
                <w:szCs w:val="22"/>
              </w:rPr>
            </w:pPr>
            <w:r w:rsidRPr="003129FE">
              <w:rPr>
                <w:b/>
                <w:szCs w:val="22"/>
              </w:rPr>
              <w:t>Зоны сельскохозяйственного использования</w:t>
            </w:r>
          </w:p>
        </w:tc>
      </w:tr>
      <w:tr w:rsidR="00C8024A"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C8024A" w:rsidRPr="003129FE" w:rsidRDefault="00C8024A" w:rsidP="00C8024A">
            <w:pPr>
              <w:pStyle w:val="affff5"/>
              <w:numPr>
                <w:ilvl w:val="1"/>
                <w:numId w:val="45"/>
              </w:numPr>
              <w:rPr>
                <w:sz w:val="22"/>
                <w:szCs w:val="22"/>
              </w:rPr>
            </w:pPr>
          </w:p>
        </w:tc>
        <w:tc>
          <w:tcPr>
            <w:tcW w:w="2016" w:type="pct"/>
            <w:tcBorders>
              <w:top w:val="single" w:sz="4" w:space="0" w:color="auto"/>
            </w:tcBorders>
            <w:shd w:val="clear" w:color="auto" w:fill="auto"/>
          </w:tcPr>
          <w:p w:rsidR="00C8024A" w:rsidRPr="003129FE" w:rsidRDefault="00C8024A" w:rsidP="00C8024A">
            <w:pPr>
              <w:pStyle w:val="112"/>
              <w:jc w:val="both"/>
              <w:rPr>
                <w:szCs w:val="22"/>
              </w:rPr>
            </w:pPr>
            <w:r w:rsidRPr="003129FE">
              <w:rPr>
                <w:szCs w:val="22"/>
              </w:rPr>
              <w:t>Зона сельскохозяйственного использования (Си)</w:t>
            </w:r>
          </w:p>
        </w:tc>
        <w:tc>
          <w:tcPr>
            <w:tcW w:w="569" w:type="pct"/>
            <w:tcBorders>
              <w:top w:val="single" w:sz="4" w:space="0" w:color="auto"/>
              <w:right w:val="single" w:sz="4" w:space="0" w:color="auto"/>
            </w:tcBorders>
            <w:shd w:val="clear" w:color="auto" w:fill="auto"/>
          </w:tcPr>
          <w:p w:rsidR="00C8024A" w:rsidRPr="003129FE" w:rsidRDefault="00C8024A" w:rsidP="00C8024A">
            <w:pPr>
              <w:pStyle w:val="112"/>
              <w:jc w:val="center"/>
              <w:rPr>
                <w:szCs w:val="22"/>
              </w:rPr>
            </w:pPr>
            <w:r w:rsidRPr="003129FE">
              <w:rPr>
                <w:szCs w:val="22"/>
              </w:rPr>
              <w:t>0,001</w:t>
            </w:r>
          </w:p>
        </w:tc>
        <w:tc>
          <w:tcPr>
            <w:tcW w:w="249"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3</w:t>
            </w:r>
          </w:p>
        </w:tc>
        <w:tc>
          <w:tcPr>
            <w:tcW w:w="208"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1</w:t>
            </w:r>
          </w:p>
        </w:tc>
        <w:tc>
          <w:tcPr>
            <w:tcW w:w="217"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10</w:t>
            </w:r>
          </w:p>
        </w:tc>
        <w:tc>
          <w:tcPr>
            <w:tcW w:w="572"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5</w:t>
            </w:r>
          </w:p>
        </w:tc>
        <w:tc>
          <w:tcPr>
            <w:tcW w:w="387" w:type="pct"/>
            <w:tcBorders>
              <w:top w:val="single" w:sz="4" w:space="0" w:color="auto"/>
              <w:left w:val="single" w:sz="4" w:space="0" w:color="auto"/>
            </w:tcBorders>
            <w:shd w:val="clear" w:color="auto" w:fill="auto"/>
          </w:tcPr>
          <w:p w:rsidR="00C8024A" w:rsidRPr="003129FE" w:rsidRDefault="00C8024A" w:rsidP="00C8024A">
            <w:pPr>
              <w:pStyle w:val="112"/>
              <w:jc w:val="center"/>
              <w:rPr>
                <w:szCs w:val="22"/>
              </w:rPr>
            </w:pPr>
            <w:r w:rsidRPr="003129FE">
              <w:rPr>
                <w:szCs w:val="22"/>
              </w:rPr>
              <w:t>80</w:t>
            </w:r>
          </w:p>
        </w:tc>
      </w:tr>
      <w:tr w:rsidR="000E673D"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0E673D">
              <w:rPr>
                <w:szCs w:val="22"/>
              </w:rPr>
              <w:t>Зона сельскохозяйственного использования в границах земель населенных пунктов (</w:t>
            </w:r>
            <w:proofErr w:type="spellStart"/>
            <w:r w:rsidRPr="000E673D">
              <w:rPr>
                <w:szCs w:val="22"/>
              </w:rPr>
              <w:t>нСи</w:t>
            </w:r>
            <w:proofErr w:type="spellEnd"/>
            <w:r w:rsidRPr="000E673D">
              <w:rPr>
                <w:szCs w:val="22"/>
              </w:rPr>
              <w:t>)</w:t>
            </w:r>
          </w:p>
        </w:tc>
        <w:tc>
          <w:tcPr>
            <w:tcW w:w="569" w:type="pct"/>
            <w:tcBorders>
              <w:top w:val="single" w:sz="4" w:space="0" w:color="auto"/>
              <w:right w:val="single" w:sz="4" w:space="0" w:color="auto"/>
            </w:tcBorders>
            <w:shd w:val="clear" w:color="auto" w:fill="auto"/>
          </w:tcPr>
          <w:p w:rsidR="000E673D" w:rsidRPr="003129FE" w:rsidRDefault="000E673D" w:rsidP="000E673D">
            <w:pPr>
              <w:pStyle w:val="112"/>
              <w:jc w:val="center"/>
              <w:rPr>
                <w:szCs w:val="22"/>
              </w:rPr>
            </w:pPr>
            <w:r w:rsidRPr="000E673D">
              <w:rPr>
                <w:szCs w:val="22"/>
              </w:rPr>
              <w:t>0,001</w:t>
            </w:r>
          </w:p>
        </w:tc>
        <w:tc>
          <w:tcPr>
            <w:tcW w:w="249"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5000,0</w:t>
            </w:r>
          </w:p>
        </w:tc>
        <w:tc>
          <w:tcPr>
            <w:tcW w:w="571"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3</w:t>
            </w:r>
          </w:p>
        </w:tc>
        <w:tc>
          <w:tcPr>
            <w:tcW w:w="208"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1</w:t>
            </w:r>
          </w:p>
        </w:tc>
        <w:tc>
          <w:tcPr>
            <w:tcW w:w="217"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10</w:t>
            </w:r>
          </w:p>
        </w:tc>
        <w:tc>
          <w:tcPr>
            <w:tcW w:w="572"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5</w:t>
            </w:r>
          </w:p>
        </w:tc>
        <w:tc>
          <w:tcPr>
            <w:tcW w:w="387"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0E673D">
              <w:rPr>
                <w:szCs w:val="22"/>
              </w:rPr>
              <w:t>80</w:t>
            </w:r>
          </w:p>
        </w:tc>
      </w:tr>
      <w:tr w:rsidR="000E673D" w:rsidRPr="003129FE" w:rsidTr="00F4257B">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Производственная зона сельскохозяйственных предприятий в границах земель населенных пунктов (</w:t>
            </w:r>
            <w:proofErr w:type="spellStart"/>
            <w:r w:rsidRPr="003129FE">
              <w:rPr>
                <w:szCs w:val="22"/>
              </w:rPr>
              <w:t>нСиПп</w:t>
            </w:r>
            <w:proofErr w:type="spellEnd"/>
            <w:r w:rsidRPr="003129FE">
              <w:rPr>
                <w:szCs w:val="22"/>
              </w:rPr>
              <w:t>)</w:t>
            </w:r>
          </w:p>
        </w:tc>
        <w:tc>
          <w:tcPr>
            <w:tcW w:w="569" w:type="pct"/>
            <w:tcBorders>
              <w:top w:val="single" w:sz="4" w:space="0" w:color="auto"/>
              <w:right w:val="single" w:sz="4" w:space="0" w:color="auto"/>
            </w:tcBorders>
            <w:shd w:val="clear" w:color="auto" w:fill="auto"/>
          </w:tcPr>
          <w:p w:rsidR="000E673D" w:rsidRPr="003129FE" w:rsidRDefault="000E673D" w:rsidP="000E673D">
            <w:pPr>
              <w:pStyle w:val="112"/>
              <w:jc w:val="center"/>
              <w:rPr>
                <w:szCs w:val="22"/>
              </w:rPr>
            </w:pPr>
            <w:r w:rsidRPr="003129FE">
              <w:rPr>
                <w:szCs w:val="22"/>
              </w:rPr>
              <w:t>0,001</w:t>
            </w:r>
          </w:p>
        </w:tc>
        <w:tc>
          <w:tcPr>
            <w:tcW w:w="249" w:type="pct"/>
            <w:tcBorders>
              <w:top w:val="single" w:sz="4" w:space="0" w:color="auto"/>
              <w:right w:val="single" w:sz="4" w:space="0" w:color="auto"/>
            </w:tcBorders>
            <w:shd w:val="clear" w:color="auto" w:fill="auto"/>
          </w:tcPr>
          <w:p w:rsidR="000E673D" w:rsidRPr="003129FE" w:rsidRDefault="000E673D" w:rsidP="000E673D">
            <w:pPr>
              <w:pStyle w:val="112"/>
              <w:jc w:val="center"/>
              <w:rPr>
                <w:szCs w:val="22"/>
              </w:rPr>
            </w:pPr>
            <w:r w:rsidRPr="003129FE">
              <w:rPr>
                <w:szCs w:val="22"/>
              </w:rPr>
              <w:t>5000,0</w:t>
            </w:r>
          </w:p>
        </w:tc>
        <w:tc>
          <w:tcPr>
            <w:tcW w:w="571" w:type="pct"/>
            <w:tcBorders>
              <w:top w:val="single" w:sz="4" w:space="0" w:color="auto"/>
              <w:left w:val="single" w:sz="4" w:space="0" w:color="auto"/>
            </w:tcBorders>
            <w:shd w:val="clear" w:color="auto" w:fill="auto"/>
          </w:tcPr>
          <w:p w:rsidR="000E673D" w:rsidRPr="003129FE" w:rsidRDefault="000E673D" w:rsidP="000E673D">
            <w:pPr>
              <w:pStyle w:val="112"/>
              <w:jc w:val="center"/>
              <w:rPr>
                <w:szCs w:val="22"/>
              </w:rPr>
            </w:pPr>
            <w:r w:rsidRPr="003129FE">
              <w:rPr>
                <w:szCs w:val="22"/>
              </w:rPr>
              <w:t>3</w:t>
            </w:r>
          </w:p>
        </w:tc>
        <w:tc>
          <w:tcPr>
            <w:tcW w:w="208" w:type="pct"/>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1</w:t>
            </w:r>
          </w:p>
        </w:tc>
        <w:tc>
          <w:tcPr>
            <w:tcW w:w="217" w:type="pct"/>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10</w:t>
            </w:r>
          </w:p>
        </w:tc>
        <w:tc>
          <w:tcPr>
            <w:tcW w:w="572" w:type="pct"/>
            <w:tcBorders>
              <w:top w:val="single" w:sz="4" w:space="0" w:color="auto"/>
              <w:right w:val="single" w:sz="4" w:space="0" w:color="auto"/>
            </w:tcBorders>
          </w:tcPr>
          <w:p w:rsidR="000E673D" w:rsidRPr="003129FE" w:rsidRDefault="000E673D" w:rsidP="000E673D">
            <w:pPr>
              <w:pStyle w:val="112"/>
              <w:jc w:val="center"/>
              <w:rPr>
                <w:szCs w:val="22"/>
              </w:rPr>
            </w:pPr>
            <w:r w:rsidRPr="003129FE">
              <w:rPr>
                <w:szCs w:val="22"/>
              </w:rPr>
              <w:t>5</w:t>
            </w:r>
          </w:p>
        </w:tc>
        <w:tc>
          <w:tcPr>
            <w:tcW w:w="387" w:type="pct"/>
            <w:tcBorders>
              <w:top w:val="single" w:sz="4" w:space="0" w:color="auto"/>
              <w:left w:val="single" w:sz="4" w:space="0" w:color="auto"/>
            </w:tcBorders>
          </w:tcPr>
          <w:p w:rsidR="000E673D" w:rsidRPr="003129FE" w:rsidRDefault="000E673D" w:rsidP="000E673D">
            <w:pPr>
              <w:pStyle w:val="112"/>
              <w:jc w:val="center"/>
              <w:rPr>
                <w:szCs w:val="22"/>
              </w:rPr>
            </w:pPr>
            <w:r w:rsidRPr="003129FE">
              <w:rPr>
                <w:szCs w:val="22"/>
              </w:rPr>
              <w:t>80</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0"/>
                <w:numId w:val="45"/>
              </w:numPr>
              <w:rPr>
                <w:sz w:val="22"/>
                <w:szCs w:val="22"/>
              </w:rPr>
            </w:pPr>
          </w:p>
        </w:tc>
        <w:tc>
          <w:tcPr>
            <w:tcW w:w="4789" w:type="pct"/>
            <w:gridSpan w:val="8"/>
            <w:tcBorders>
              <w:top w:val="single" w:sz="4" w:space="0" w:color="auto"/>
            </w:tcBorders>
            <w:shd w:val="clear" w:color="auto" w:fill="auto"/>
          </w:tcPr>
          <w:p w:rsidR="000E673D" w:rsidRPr="003129FE" w:rsidRDefault="000E673D" w:rsidP="000E673D">
            <w:pPr>
              <w:pStyle w:val="112"/>
              <w:rPr>
                <w:b/>
                <w:szCs w:val="22"/>
              </w:rPr>
            </w:pPr>
            <w:r w:rsidRPr="003129FE">
              <w:rPr>
                <w:b/>
                <w:szCs w:val="22"/>
              </w:rPr>
              <w:t>Зоны рекреационного назначения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Зона озелененных территорий общего пользования в границах земель населенных пунктов (</w:t>
            </w:r>
            <w:proofErr w:type="spellStart"/>
            <w:r w:rsidRPr="003129FE">
              <w:rPr>
                <w:szCs w:val="22"/>
              </w:rPr>
              <w:t>нРтоп</w:t>
            </w:r>
            <w:proofErr w:type="spellEnd"/>
            <w:r w:rsidRPr="003129FE">
              <w:rPr>
                <w:szCs w:val="22"/>
              </w:rPr>
              <w:t>)</w:t>
            </w:r>
          </w:p>
        </w:tc>
        <w:tc>
          <w:tcPr>
            <w:tcW w:w="2774" w:type="pct"/>
            <w:gridSpan w:val="7"/>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Не устанавливается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Зона лесов (Л)</w:t>
            </w:r>
          </w:p>
        </w:tc>
        <w:tc>
          <w:tcPr>
            <w:tcW w:w="2774" w:type="pct"/>
            <w:gridSpan w:val="7"/>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Не устанавливается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0"/>
                <w:numId w:val="45"/>
              </w:numPr>
              <w:rPr>
                <w:sz w:val="22"/>
                <w:szCs w:val="22"/>
              </w:rPr>
            </w:pPr>
          </w:p>
        </w:tc>
        <w:tc>
          <w:tcPr>
            <w:tcW w:w="4789" w:type="pct"/>
            <w:gridSpan w:val="8"/>
            <w:tcBorders>
              <w:top w:val="single" w:sz="4" w:space="0" w:color="auto"/>
            </w:tcBorders>
            <w:shd w:val="clear" w:color="auto" w:fill="auto"/>
          </w:tcPr>
          <w:p w:rsidR="000E673D" w:rsidRPr="003129FE" w:rsidRDefault="000E673D" w:rsidP="000E673D">
            <w:pPr>
              <w:pStyle w:val="112"/>
              <w:rPr>
                <w:b/>
                <w:szCs w:val="22"/>
              </w:rPr>
            </w:pPr>
            <w:r w:rsidRPr="003129FE">
              <w:rPr>
                <w:b/>
                <w:szCs w:val="22"/>
              </w:rPr>
              <w:t>Зоны специального назначения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Зона кладбищ (</w:t>
            </w:r>
            <w:proofErr w:type="spellStart"/>
            <w:r w:rsidRPr="003129FE">
              <w:rPr>
                <w:szCs w:val="22"/>
              </w:rPr>
              <w:t>ДКл</w:t>
            </w:r>
            <w:proofErr w:type="spellEnd"/>
            <w:r w:rsidRPr="003129FE">
              <w:rPr>
                <w:szCs w:val="22"/>
              </w:rPr>
              <w:t>)</w:t>
            </w:r>
          </w:p>
        </w:tc>
        <w:tc>
          <w:tcPr>
            <w:tcW w:w="2774" w:type="pct"/>
            <w:gridSpan w:val="7"/>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Не устанавливается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Зона складирования и захоронения отходов (</w:t>
            </w:r>
            <w:proofErr w:type="spellStart"/>
            <w:r w:rsidRPr="003129FE">
              <w:rPr>
                <w:szCs w:val="22"/>
              </w:rPr>
              <w:t>ДСп</w:t>
            </w:r>
            <w:proofErr w:type="spellEnd"/>
            <w:r w:rsidRPr="003129FE">
              <w:rPr>
                <w:szCs w:val="22"/>
              </w:rPr>
              <w:t>)</w:t>
            </w:r>
          </w:p>
        </w:tc>
        <w:tc>
          <w:tcPr>
            <w:tcW w:w="2774" w:type="pct"/>
            <w:gridSpan w:val="7"/>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Не устанавливается</w:t>
            </w:r>
          </w:p>
        </w:tc>
      </w:tr>
      <w:tr w:rsidR="000E673D" w:rsidRPr="003129FE" w:rsidTr="0042166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11" w:type="pct"/>
            <w:tcBorders>
              <w:top w:val="single" w:sz="4" w:space="0" w:color="auto"/>
            </w:tcBorders>
            <w:shd w:val="clear" w:color="auto" w:fill="auto"/>
          </w:tcPr>
          <w:p w:rsidR="000E673D" w:rsidRPr="003129FE" w:rsidRDefault="000E673D" w:rsidP="000E673D">
            <w:pPr>
              <w:pStyle w:val="affff5"/>
              <w:numPr>
                <w:ilvl w:val="1"/>
                <w:numId w:val="45"/>
              </w:numPr>
              <w:rPr>
                <w:sz w:val="22"/>
                <w:szCs w:val="22"/>
              </w:rPr>
            </w:pPr>
          </w:p>
        </w:tc>
        <w:tc>
          <w:tcPr>
            <w:tcW w:w="2016" w:type="pct"/>
            <w:tcBorders>
              <w:top w:val="single" w:sz="4" w:space="0" w:color="auto"/>
            </w:tcBorders>
            <w:shd w:val="clear" w:color="auto" w:fill="auto"/>
          </w:tcPr>
          <w:p w:rsidR="000E673D" w:rsidRPr="003129FE" w:rsidRDefault="000E673D" w:rsidP="000E673D">
            <w:pPr>
              <w:pStyle w:val="112"/>
              <w:jc w:val="both"/>
              <w:rPr>
                <w:szCs w:val="22"/>
              </w:rPr>
            </w:pPr>
            <w:r w:rsidRPr="003129FE">
              <w:rPr>
                <w:szCs w:val="22"/>
              </w:rPr>
              <w:t>Зона озелененных территорий специального назначения в границах земель населенных пунктов (</w:t>
            </w:r>
            <w:proofErr w:type="spellStart"/>
            <w:r w:rsidRPr="003129FE">
              <w:rPr>
                <w:szCs w:val="22"/>
              </w:rPr>
              <w:t>нДЛСп</w:t>
            </w:r>
            <w:proofErr w:type="spellEnd"/>
            <w:r w:rsidRPr="003129FE">
              <w:rPr>
                <w:szCs w:val="22"/>
              </w:rPr>
              <w:t>)</w:t>
            </w:r>
          </w:p>
        </w:tc>
        <w:tc>
          <w:tcPr>
            <w:tcW w:w="2774" w:type="pct"/>
            <w:gridSpan w:val="7"/>
            <w:tcBorders>
              <w:top w:val="single" w:sz="4" w:space="0" w:color="auto"/>
            </w:tcBorders>
            <w:shd w:val="clear" w:color="auto" w:fill="auto"/>
          </w:tcPr>
          <w:p w:rsidR="000E673D" w:rsidRPr="003129FE" w:rsidRDefault="000E673D" w:rsidP="000E673D">
            <w:pPr>
              <w:pStyle w:val="112"/>
              <w:jc w:val="center"/>
              <w:rPr>
                <w:szCs w:val="22"/>
              </w:rPr>
            </w:pPr>
            <w:r w:rsidRPr="003129FE">
              <w:rPr>
                <w:szCs w:val="22"/>
              </w:rPr>
              <w:t>Не устанавливается</w:t>
            </w:r>
          </w:p>
        </w:tc>
      </w:tr>
    </w:tbl>
    <w:p w:rsidR="009C086E" w:rsidRPr="007F0135" w:rsidRDefault="009C086E" w:rsidP="005A0981">
      <w:pPr>
        <w:rPr>
          <w:b/>
          <w:bCs/>
        </w:rPr>
      </w:pPr>
      <w:r w:rsidRPr="007F0135">
        <w:rPr>
          <w:b/>
          <w:bCs/>
        </w:rPr>
        <w:br w:type="page"/>
      </w:r>
    </w:p>
    <w:p w:rsidR="009C086E" w:rsidRPr="00CE0D9F" w:rsidRDefault="009C086E" w:rsidP="009C086E">
      <w:pPr>
        <w:pStyle w:val="112"/>
        <w:tabs>
          <w:tab w:val="left" w:pos="829"/>
          <w:tab w:val="left" w:pos="8148"/>
        </w:tabs>
        <w:ind w:left="-5"/>
        <w:jc w:val="right"/>
        <w:rPr>
          <w:b/>
          <w:bCs/>
          <w:sz w:val="28"/>
          <w:szCs w:val="28"/>
        </w:rPr>
      </w:pPr>
      <w:r w:rsidRPr="00CE0D9F">
        <w:rPr>
          <w:b/>
          <w:bCs/>
          <w:sz w:val="28"/>
          <w:szCs w:val="28"/>
        </w:rPr>
        <w:lastRenderedPageBreak/>
        <w:t>Таблица 3</w:t>
      </w:r>
    </w:p>
    <w:p w:rsidR="009C086E" w:rsidRPr="007F0135" w:rsidRDefault="009C086E" w:rsidP="009C086E">
      <w:pPr>
        <w:pStyle w:val="112"/>
        <w:tabs>
          <w:tab w:val="left" w:pos="829"/>
          <w:tab w:val="left" w:pos="8148"/>
        </w:tabs>
        <w:ind w:left="-5"/>
        <w:jc w:val="center"/>
        <w:rPr>
          <w:b/>
          <w:bCs/>
          <w:sz w:val="24"/>
        </w:rPr>
      </w:pPr>
      <w:r w:rsidRPr="00CE0D9F">
        <w:rPr>
          <w:b/>
          <w:bCs/>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устанавливаемые вне зависимости от принадлежности к территориальной зоне для видов разрешенного использования, применяемых для земельных участков в качестве основных видов разрешенного использования в единственном числе без дополнительных видов разрешенного использования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tblPr>
      <w:tblGrid>
        <w:gridCol w:w="702"/>
        <w:gridCol w:w="3339"/>
        <w:gridCol w:w="1663"/>
        <w:gridCol w:w="493"/>
        <w:gridCol w:w="1658"/>
        <w:gridCol w:w="726"/>
        <w:gridCol w:w="1801"/>
        <w:gridCol w:w="691"/>
        <w:gridCol w:w="712"/>
        <w:gridCol w:w="1731"/>
        <w:gridCol w:w="1168"/>
      </w:tblGrid>
      <w:tr w:rsidR="00616920" w:rsidRPr="00616920" w:rsidTr="00616920">
        <w:trPr>
          <w:tblHeader/>
        </w:trPr>
        <w:tc>
          <w:tcPr>
            <w:tcW w:w="242" w:type="pct"/>
            <w:vMerge w:val="restart"/>
          </w:tcPr>
          <w:p w:rsidR="00616920" w:rsidRPr="00616920" w:rsidRDefault="00616920" w:rsidP="009A7A6E">
            <w:pPr>
              <w:pStyle w:val="112"/>
              <w:jc w:val="center"/>
              <w:rPr>
                <w:szCs w:val="22"/>
              </w:rPr>
            </w:pPr>
            <w:r w:rsidRPr="00616920">
              <w:rPr>
                <w:szCs w:val="22"/>
              </w:rPr>
              <w:t>№</w:t>
            </w:r>
          </w:p>
          <w:p w:rsidR="00616920" w:rsidRPr="00616920" w:rsidRDefault="00616920" w:rsidP="009A7A6E">
            <w:pPr>
              <w:pStyle w:val="112"/>
              <w:jc w:val="center"/>
              <w:rPr>
                <w:szCs w:val="22"/>
              </w:rPr>
            </w:pPr>
            <w:r w:rsidRPr="00616920">
              <w:rPr>
                <w:szCs w:val="22"/>
              </w:rPr>
              <w:t>п.</w:t>
            </w:r>
          </w:p>
        </w:tc>
        <w:tc>
          <w:tcPr>
            <w:tcW w:w="1140" w:type="pct"/>
            <w:vMerge w:val="restart"/>
          </w:tcPr>
          <w:p w:rsidR="00616920" w:rsidRPr="00616920" w:rsidRDefault="00616920" w:rsidP="009A7A6E">
            <w:pPr>
              <w:pStyle w:val="112"/>
              <w:jc w:val="both"/>
              <w:rPr>
                <w:szCs w:val="22"/>
              </w:rPr>
            </w:pPr>
            <w:r w:rsidRPr="00616920">
              <w:rPr>
                <w:szCs w:val="22"/>
              </w:rPr>
              <w:t>Наименование вида разрешенного использования (код вида)</w:t>
            </w:r>
          </w:p>
        </w:tc>
        <w:tc>
          <w:tcPr>
            <w:tcW w:w="3618" w:type="pct"/>
            <w:gridSpan w:val="9"/>
          </w:tcPr>
          <w:p w:rsidR="00616920" w:rsidRPr="00616920" w:rsidRDefault="00616920" w:rsidP="009A7A6E">
            <w:pPr>
              <w:pStyle w:val="112"/>
              <w:jc w:val="both"/>
              <w:rPr>
                <w:szCs w:val="22"/>
              </w:rPr>
            </w:pPr>
            <w:r w:rsidRPr="00616920">
              <w:rPr>
                <w:szCs w:val="22"/>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616920" w:rsidRPr="00616920" w:rsidTr="00616920">
        <w:trPr>
          <w:trHeight w:val="495"/>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738" w:type="pct"/>
            <w:gridSpan w:val="2"/>
          </w:tcPr>
          <w:p w:rsidR="00616920" w:rsidRPr="00616920" w:rsidRDefault="00616920" w:rsidP="009A7A6E">
            <w:pPr>
              <w:pStyle w:val="112"/>
              <w:jc w:val="center"/>
              <w:rPr>
                <w:szCs w:val="22"/>
              </w:rPr>
            </w:pPr>
            <w:r w:rsidRPr="00616920">
              <w:rPr>
                <w:szCs w:val="22"/>
              </w:rPr>
              <w:t>Процент нежилых помещений в жилых домах,</w:t>
            </w:r>
          </w:p>
          <w:p w:rsidR="00616920" w:rsidRPr="00616920" w:rsidRDefault="00616920" w:rsidP="009A7A6E">
            <w:pPr>
              <w:pStyle w:val="112"/>
              <w:jc w:val="center"/>
              <w:rPr>
                <w:szCs w:val="22"/>
              </w:rPr>
            </w:pPr>
            <w:r w:rsidRPr="00616920">
              <w:rPr>
                <w:szCs w:val="22"/>
              </w:rPr>
              <w:t>(процент)</w:t>
            </w:r>
            <w:r w:rsidRPr="00616920">
              <w:rPr>
                <w:rStyle w:val="affffff3"/>
                <w:szCs w:val="22"/>
              </w:rPr>
              <w:footnoteReference w:id="10"/>
            </w:r>
          </w:p>
        </w:tc>
        <w:tc>
          <w:tcPr>
            <w:tcW w:w="56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min</w:t>
            </w:r>
            <w:proofErr w:type="spellEnd"/>
            <w:r w:rsidRPr="00616920">
              <w:rPr>
                <w:szCs w:val="22"/>
              </w:rPr>
              <w:t>, (га)</w:t>
            </w:r>
            <w:r w:rsidRPr="00616920">
              <w:rPr>
                <w:rStyle w:val="affffff3"/>
                <w:szCs w:val="22"/>
              </w:rPr>
              <w:footnoteReference w:id="11"/>
            </w:r>
          </w:p>
        </w:tc>
        <w:tc>
          <w:tcPr>
            <w:tcW w:w="249" w:type="pct"/>
            <w:vMerge w:val="restart"/>
            <w:shd w:val="clear" w:color="auto" w:fill="FFFFFF"/>
          </w:tcPr>
          <w:p w:rsidR="00616920" w:rsidRPr="00616920" w:rsidRDefault="00616920" w:rsidP="009A7A6E">
            <w:pPr>
              <w:pStyle w:val="112"/>
              <w:jc w:val="center"/>
              <w:rPr>
                <w:szCs w:val="22"/>
              </w:rPr>
            </w:pPr>
            <w:r w:rsidRPr="00616920">
              <w:rPr>
                <w:szCs w:val="22"/>
              </w:rPr>
              <w:t>S </w:t>
            </w:r>
            <w:proofErr w:type="spellStart"/>
            <w:r w:rsidRPr="00616920">
              <w:rPr>
                <w:szCs w:val="22"/>
              </w:rPr>
              <w:t>max</w:t>
            </w:r>
            <w:proofErr w:type="spellEnd"/>
            <w:r w:rsidRPr="00616920">
              <w:rPr>
                <w:szCs w:val="22"/>
              </w:rPr>
              <w:t>, (га)</w:t>
            </w:r>
            <w:r w:rsidRPr="00616920">
              <w:rPr>
                <w:rStyle w:val="affffff3"/>
                <w:szCs w:val="22"/>
              </w:rPr>
              <w:footnoteReference w:id="12"/>
            </w:r>
          </w:p>
        </w:tc>
        <w:tc>
          <w:tcPr>
            <w:tcW w:w="617" w:type="pct"/>
            <w:vMerge w:val="restart"/>
            <w:shd w:val="clear" w:color="auto" w:fill="FFFFFF"/>
          </w:tcPr>
          <w:p w:rsidR="00616920" w:rsidRPr="00616920" w:rsidRDefault="00616920" w:rsidP="009A7A6E">
            <w:pPr>
              <w:pStyle w:val="112"/>
              <w:jc w:val="center"/>
              <w:rPr>
                <w:szCs w:val="22"/>
              </w:rPr>
            </w:pPr>
            <w:proofErr w:type="spellStart"/>
            <w:r w:rsidRPr="00616920">
              <w:rPr>
                <w:szCs w:val="22"/>
              </w:rPr>
              <w:t>Отступmin</w:t>
            </w:r>
            <w:proofErr w:type="spellEnd"/>
            <w:r w:rsidRPr="00616920">
              <w:rPr>
                <w:szCs w:val="22"/>
              </w:rPr>
              <w:t>, (м)</w:t>
            </w:r>
            <w:r w:rsidRPr="00616920">
              <w:rPr>
                <w:rStyle w:val="affffff3"/>
                <w:szCs w:val="22"/>
              </w:rPr>
              <w:footnoteReference w:id="13"/>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min</w:t>
            </w:r>
            <w:proofErr w:type="spellEnd"/>
            <w:r w:rsidRPr="00616920">
              <w:rPr>
                <w:szCs w:val="22"/>
              </w:rPr>
              <w:t>, (ед.)</w:t>
            </w:r>
            <w:r w:rsidRPr="00616920">
              <w:rPr>
                <w:rStyle w:val="affffff3"/>
                <w:szCs w:val="22"/>
              </w:rPr>
              <w:footnoteReference w:id="14"/>
            </w:r>
          </w:p>
        </w:tc>
        <w:tc>
          <w:tcPr>
            <w:tcW w:w="229" w:type="pct"/>
            <w:vMerge w:val="restart"/>
            <w:shd w:val="clear" w:color="auto" w:fill="FFFFFF"/>
          </w:tcPr>
          <w:p w:rsidR="00616920" w:rsidRPr="00616920" w:rsidRDefault="00616920" w:rsidP="009A7A6E">
            <w:pPr>
              <w:pStyle w:val="112"/>
              <w:jc w:val="center"/>
              <w:rPr>
                <w:szCs w:val="22"/>
              </w:rPr>
            </w:pPr>
            <w:r w:rsidRPr="00616920">
              <w:rPr>
                <w:szCs w:val="22"/>
              </w:rPr>
              <w:t xml:space="preserve">Этаж </w:t>
            </w:r>
            <w:proofErr w:type="spellStart"/>
            <w:r w:rsidRPr="00616920">
              <w:rPr>
                <w:szCs w:val="22"/>
              </w:rPr>
              <w:t>max</w:t>
            </w:r>
            <w:proofErr w:type="spellEnd"/>
            <w:r w:rsidRPr="00616920">
              <w:rPr>
                <w:szCs w:val="22"/>
              </w:rPr>
              <w:t>, (ед.)</w:t>
            </w:r>
            <w:r w:rsidRPr="00616920">
              <w:rPr>
                <w:rStyle w:val="affffff3"/>
                <w:szCs w:val="22"/>
              </w:rPr>
              <w:footnoteReference w:id="15"/>
            </w:r>
          </w:p>
        </w:tc>
        <w:tc>
          <w:tcPr>
            <w:tcW w:w="586"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min</w:t>
            </w:r>
            <w:proofErr w:type="spellEnd"/>
            <w:r w:rsidRPr="00616920">
              <w:rPr>
                <w:szCs w:val="22"/>
              </w:rPr>
              <w:t>, (процент)</w:t>
            </w:r>
            <w:r w:rsidRPr="00616920">
              <w:rPr>
                <w:rStyle w:val="affffff3"/>
                <w:szCs w:val="22"/>
              </w:rPr>
              <w:footnoteReference w:id="16"/>
            </w:r>
          </w:p>
        </w:tc>
        <w:tc>
          <w:tcPr>
            <w:tcW w:w="401" w:type="pct"/>
            <w:vMerge w:val="restart"/>
            <w:shd w:val="clear" w:color="auto" w:fill="FFFFFF"/>
          </w:tcPr>
          <w:p w:rsidR="00616920" w:rsidRPr="00616920" w:rsidRDefault="00616920" w:rsidP="009A7A6E">
            <w:pPr>
              <w:pStyle w:val="112"/>
              <w:jc w:val="center"/>
              <w:rPr>
                <w:szCs w:val="22"/>
              </w:rPr>
            </w:pPr>
            <w:r w:rsidRPr="00616920">
              <w:rPr>
                <w:szCs w:val="22"/>
              </w:rPr>
              <w:t xml:space="preserve">Процент застройки </w:t>
            </w:r>
            <w:proofErr w:type="spellStart"/>
            <w:r w:rsidRPr="00616920">
              <w:rPr>
                <w:szCs w:val="22"/>
              </w:rPr>
              <w:t>max</w:t>
            </w:r>
            <w:proofErr w:type="spellEnd"/>
            <w:r w:rsidRPr="00616920">
              <w:rPr>
                <w:szCs w:val="22"/>
              </w:rPr>
              <w:t>, (процент)</w:t>
            </w:r>
            <w:r w:rsidRPr="00616920">
              <w:rPr>
                <w:rStyle w:val="affffff3"/>
                <w:szCs w:val="22"/>
              </w:rPr>
              <w:footnoteReference w:id="17"/>
            </w:r>
          </w:p>
        </w:tc>
      </w:tr>
      <w:tr w:rsidR="00616920" w:rsidRPr="00616920" w:rsidTr="00616920">
        <w:trPr>
          <w:trHeight w:val="70"/>
          <w:tblHeader/>
        </w:trPr>
        <w:tc>
          <w:tcPr>
            <w:tcW w:w="242" w:type="pct"/>
            <w:vMerge/>
          </w:tcPr>
          <w:p w:rsidR="00616920" w:rsidRPr="00616920" w:rsidRDefault="00616920" w:rsidP="009A7A6E">
            <w:pPr>
              <w:pStyle w:val="112"/>
              <w:jc w:val="both"/>
              <w:rPr>
                <w:szCs w:val="22"/>
              </w:rPr>
            </w:pPr>
          </w:p>
        </w:tc>
        <w:tc>
          <w:tcPr>
            <w:tcW w:w="1140" w:type="pct"/>
            <w:vMerge/>
          </w:tcPr>
          <w:p w:rsidR="00616920" w:rsidRPr="00616920" w:rsidRDefault="00616920" w:rsidP="009A7A6E">
            <w:pPr>
              <w:pStyle w:val="112"/>
              <w:jc w:val="both"/>
              <w:rPr>
                <w:szCs w:val="22"/>
              </w:rPr>
            </w:pPr>
          </w:p>
        </w:tc>
        <w:tc>
          <w:tcPr>
            <w:tcW w:w="569" w:type="pct"/>
          </w:tcPr>
          <w:p w:rsidR="00616920" w:rsidRPr="00616920" w:rsidRDefault="00616920" w:rsidP="009A7A6E">
            <w:pPr>
              <w:pStyle w:val="112"/>
              <w:jc w:val="center"/>
              <w:rPr>
                <w:szCs w:val="22"/>
              </w:rPr>
            </w:pPr>
            <w:proofErr w:type="spellStart"/>
            <w:r w:rsidRPr="00616920">
              <w:rPr>
                <w:szCs w:val="22"/>
              </w:rPr>
              <w:t>min</w:t>
            </w:r>
            <w:proofErr w:type="spellEnd"/>
          </w:p>
        </w:tc>
        <w:tc>
          <w:tcPr>
            <w:tcW w:w="169" w:type="pct"/>
          </w:tcPr>
          <w:p w:rsidR="00616920" w:rsidRPr="00616920" w:rsidRDefault="00616920" w:rsidP="009A7A6E">
            <w:pPr>
              <w:pStyle w:val="112"/>
              <w:jc w:val="center"/>
              <w:rPr>
                <w:szCs w:val="22"/>
              </w:rPr>
            </w:pPr>
            <w:proofErr w:type="spellStart"/>
            <w:r w:rsidRPr="00616920">
              <w:rPr>
                <w:szCs w:val="22"/>
              </w:rPr>
              <w:t>max</w:t>
            </w:r>
            <w:proofErr w:type="spellEnd"/>
          </w:p>
        </w:tc>
        <w:tc>
          <w:tcPr>
            <w:tcW w:w="569" w:type="pct"/>
            <w:vMerge/>
            <w:shd w:val="clear" w:color="auto" w:fill="FFFFFF"/>
          </w:tcPr>
          <w:p w:rsidR="00616920" w:rsidRPr="00616920" w:rsidRDefault="00616920" w:rsidP="009A7A6E">
            <w:pPr>
              <w:pStyle w:val="112"/>
              <w:jc w:val="center"/>
              <w:rPr>
                <w:szCs w:val="22"/>
              </w:rPr>
            </w:pPr>
          </w:p>
        </w:tc>
        <w:tc>
          <w:tcPr>
            <w:tcW w:w="249" w:type="pct"/>
            <w:vMerge/>
            <w:shd w:val="clear" w:color="auto" w:fill="FFFFFF"/>
          </w:tcPr>
          <w:p w:rsidR="00616920" w:rsidRPr="00616920" w:rsidRDefault="00616920" w:rsidP="009A7A6E">
            <w:pPr>
              <w:pStyle w:val="112"/>
              <w:jc w:val="center"/>
              <w:rPr>
                <w:szCs w:val="22"/>
              </w:rPr>
            </w:pPr>
          </w:p>
        </w:tc>
        <w:tc>
          <w:tcPr>
            <w:tcW w:w="617"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229" w:type="pct"/>
            <w:vMerge/>
            <w:shd w:val="clear" w:color="auto" w:fill="FFFFFF"/>
          </w:tcPr>
          <w:p w:rsidR="00616920" w:rsidRPr="00616920" w:rsidRDefault="00616920" w:rsidP="009A7A6E">
            <w:pPr>
              <w:pStyle w:val="112"/>
              <w:jc w:val="center"/>
              <w:rPr>
                <w:szCs w:val="22"/>
              </w:rPr>
            </w:pPr>
          </w:p>
        </w:tc>
        <w:tc>
          <w:tcPr>
            <w:tcW w:w="586" w:type="pct"/>
            <w:vMerge/>
            <w:shd w:val="clear" w:color="auto" w:fill="FFFFFF"/>
          </w:tcPr>
          <w:p w:rsidR="00616920" w:rsidRPr="00616920" w:rsidRDefault="00616920" w:rsidP="009A7A6E">
            <w:pPr>
              <w:pStyle w:val="112"/>
              <w:jc w:val="center"/>
              <w:rPr>
                <w:szCs w:val="22"/>
              </w:rPr>
            </w:pPr>
          </w:p>
        </w:tc>
        <w:tc>
          <w:tcPr>
            <w:tcW w:w="401" w:type="pct"/>
            <w:vMerge/>
            <w:shd w:val="clear" w:color="auto" w:fill="FFFFFF"/>
          </w:tcPr>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contextualSpacing/>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Животноводство (1.7)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ind w:left="641" w:hanging="357"/>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Скотоводство (1.8)</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Звероводство (1.9)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Птицеводство (1.10)</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Свиноводство (1.11)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Пчеловодство (1.12)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1500,0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Рыбоводство (1.13)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Научное обеспечение сельского хозяйства (1.14)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и переработка сельскохозяйственной продукции (1.15)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7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личного подсобного хозяйства на полевых участках (1.16)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2061"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Питомники (1.17)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500,0</w:t>
            </w:r>
          </w:p>
        </w:tc>
        <w:tc>
          <w:tcPr>
            <w:tcW w:w="617" w:type="pct"/>
            <w:tcBorders>
              <w:top w:val="single" w:sz="4" w:space="0" w:color="auto"/>
              <w:right w:val="single" w:sz="4" w:space="0" w:color="auto"/>
            </w:tcBorders>
            <w:shd w:val="clear" w:color="auto" w:fill="auto"/>
          </w:tcPr>
          <w:p w:rsidR="00616920" w:rsidRPr="00616920" w:rsidRDefault="00616920" w:rsidP="009A7A6E">
            <w:pPr>
              <w:jc w:val="center"/>
              <w:rPr>
                <w:sz w:val="22"/>
                <w:szCs w:val="22"/>
              </w:rPr>
            </w:pPr>
            <w:r w:rsidRPr="00616920">
              <w:rPr>
                <w:sz w:val="22"/>
                <w:szCs w:val="22"/>
              </w:rPr>
              <w:t>3</w:t>
            </w:r>
          </w:p>
        </w:tc>
        <w:tc>
          <w:tcPr>
            <w:tcW w:w="1444" w:type="pct"/>
            <w:gridSpan w:val="4"/>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сельскохозяйственного производства (1.18)</w:t>
            </w:r>
          </w:p>
        </w:tc>
        <w:tc>
          <w:tcPr>
            <w:tcW w:w="569"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5000,0</w:t>
            </w:r>
          </w:p>
        </w:tc>
        <w:tc>
          <w:tcPr>
            <w:tcW w:w="617"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92"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5"/>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индивидуального жилищного строительства (2.1)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18"/>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tcBorders>
              <w:top w:val="single" w:sz="4" w:space="0" w:color="auto"/>
              <w:left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19"/>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0"/>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1"/>
            </w:r>
          </w:p>
        </w:tc>
        <w:tc>
          <w:tcPr>
            <w:tcW w:w="39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2"/>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3"/>
            </w:r>
          </w:p>
          <w:p w:rsidR="00616920" w:rsidRPr="00616920" w:rsidRDefault="00616920" w:rsidP="009A7A6E">
            <w:pPr>
              <w:pStyle w:val="112"/>
              <w:jc w:val="center"/>
              <w:rPr>
                <w:szCs w:val="22"/>
              </w:rPr>
            </w:pP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Для ведения личного подсобного хозяйства (2.2)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0,03</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0,3</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24"/>
            </w:r>
          </w:p>
          <w:p w:rsidR="00616920" w:rsidRPr="00616920" w:rsidRDefault="00616920" w:rsidP="009A7A6E">
            <w:pPr>
              <w:pStyle w:val="112"/>
              <w:jc w:val="center"/>
              <w:rPr>
                <w:szCs w:val="22"/>
              </w:rPr>
            </w:pPr>
            <w:r w:rsidRPr="00616920">
              <w:rPr>
                <w:szCs w:val="22"/>
              </w:rPr>
              <w:t>3</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6</w:t>
            </w:r>
            <w:r w:rsidRPr="00616920">
              <w:rPr>
                <w:rStyle w:val="affffff3"/>
                <w:szCs w:val="22"/>
              </w:rPr>
              <w:footnoteReference w:id="25"/>
            </w:r>
          </w:p>
          <w:p w:rsidR="00616920" w:rsidRPr="00616920" w:rsidRDefault="00616920" w:rsidP="009A7A6E">
            <w:pPr>
              <w:pStyle w:val="112"/>
              <w:jc w:val="center"/>
              <w:rPr>
                <w:szCs w:val="22"/>
              </w:rPr>
            </w:pPr>
            <w:r w:rsidRPr="00616920">
              <w:rPr>
                <w:szCs w:val="22"/>
              </w:rPr>
              <w:t>3</w:t>
            </w:r>
            <w:r w:rsidRPr="00616920">
              <w:rPr>
                <w:rStyle w:val="affffff3"/>
                <w:szCs w:val="22"/>
              </w:rPr>
              <w:footnoteReference w:id="26"/>
            </w:r>
          </w:p>
          <w:p w:rsidR="00616920" w:rsidRPr="00616920" w:rsidRDefault="00616920" w:rsidP="009A7A6E">
            <w:pPr>
              <w:pStyle w:val="112"/>
              <w:jc w:val="center"/>
              <w:rPr>
                <w:szCs w:val="22"/>
              </w:rPr>
            </w:pPr>
            <w:r w:rsidRPr="00616920">
              <w:rPr>
                <w:szCs w:val="22"/>
              </w:rPr>
              <w:t>1</w:t>
            </w:r>
            <w:r w:rsidRPr="00616920">
              <w:rPr>
                <w:rStyle w:val="affffff3"/>
                <w:szCs w:val="22"/>
              </w:rPr>
              <w:footnoteReference w:id="27"/>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20</w:t>
            </w:r>
            <w:r w:rsidRPr="00616920">
              <w:rPr>
                <w:rStyle w:val="affffff3"/>
                <w:szCs w:val="22"/>
              </w:rPr>
              <w:footnoteReference w:id="28"/>
            </w:r>
          </w:p>
          <w:p w:rsidR="00616920" w:rsidRPr="00616920" w:rsidRDefault="00616920" w:rsidP="009A7A6E">
            <w:pPr>
              <w:pStyle w:val="112"/>
              <w:jc w:val="center"/>
              <w:rPr>
                <w:szCs w:val="22"/>
              </w:rPr>
            </w:pPr>
            <w:r w:rsidRPr="00616920">
              <w:rPr>
                <w:szCs w:val="22"/>
              </w:rPr>
              <w:t>25</w:t>
            </w:r>
            <w:r w:rsidRPr="00616920">
              <w:rPr>
                <w:rStyle w:val="affffff3"/>
                <w:szCs w:val="22"/>
              </w:rPr>
              <w:footnoteReference w:id="29"/>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141"/>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Блокированная жилая застройка (2.3)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61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p w:rsidR="00616920" w:rsidRPr="00616920" w:rsidRDefault="00616920" w:rsidP="009A7A6E">
            <w:pPr>
              <w:pStyle w:val="112"/>
              <w:jc w:val="center"/>
              <w:rPr>
                <w:szCs w:val="22"/>
              </w:rPr>
            </w:pPr>
            <w:r w:rsidRPr="00616920">
              <w:rPr>
                <w:szCs w:val="22"/>
              </w:rPr>
              <w:t>Не устанавливается</w:t>
            </w:r>
            <w:r w:rsidRPr="00616920">
              <w:rPr>
                <w:rStyle w:val="affffff3"/>
                <w:szCs w:val="22"/>
              </w:rPr>
              <w:footnoteReference w:id="30"/>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92"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395"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70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Малоэтажная многоквартирная жилая застройка (2.1.1)</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0,06</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1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2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92" w:type="pct"/>
            <w:tcBorders>
              <w:top w:val="single" w:sz="4" w:space="0" w:color="auto"/>
              <w:bottom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395"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9"/>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rPr>
                <w:szCs w:val="22"/>
              </w:rPr>
            </w:pPr>
            <w:r w:rsidRPr="00616920">
              <w:rPr>
                <w:szCs w:val="22"/>
              </w:rPr>
              <w:t>Передвижное жилье (2.4)</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651"/>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Среднеэтажная жилая застройка (2.5)</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8</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140" w:type="pct"/>
            <w:tcBorders>
              <w:top w:val="single" w:sz="4" w:space="0" w:color="auto"/>
              <w:bottom w:val="single" w:sz="4" w:space="0" w:color="auto"/>
              <w:right w:val="single" w:sz="4" w:space="0" w:color="auto"/>
            </w:tcBorders>
            <w:shd w:val="clear" w:color="auto" w:fill="auto"/>
          </w:tcPr>
          <w:p w:rsidR="00616920" w:rsidRPr="00616920" w:rsidRDefault="00616920" w:rsidP="009A7A6E">
            <w:pPr>
              <w:pStyle w:val="112"/>
              <w:jc w:val="both"/>
              <w:rPr>
                <w:szCs w:val="22"/>
              </w:rPr>
            </w:pPr>
            <w:r w:rsidRPr="00616920">
              <w:rPr>
                <w:szCs w:val="22"/>
              </w:rPr>
              <w:t>Многоэтажная жилая застройка (высотная застройка) (2.6)</w:t>
            </w:r>
          </w:p>
        </w:tc>
        <w:tc>
          <w:tcPr>
            <w:tcW w:w="5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169" w:type="pct"/>
            <w:tcBorders>
              <w:top w:val="single" w:sz="4" w:space="0" w:color="auto"/>
              <w:left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15</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0,25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250,00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9</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25</w:t>
            </w:r>
          </w:p>
        </w:tc>
        <w:tc>
          <w:tcPr>
            <w:tcW w:w="569" w:type="pct"/>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Хранение автотранспорта (2.7.1)</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0,0015</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гаражей для собственных нужд (2.7.2)</w:t>
            </w:r>
          </w:p>
        </w:tc>
        <w:tc>
          <w:tcPr>
            <w:tcW w:w="56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0,001</w:t>
            </w:r>
          </w:p>
        </w:tc>
        <w:tc>
          <w:tcPr>
            <w:tcW w:w="249"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Предоставление коммунальных услуг (3.1.1)</w:t>
            </w:r>
          </w:p>
        </w:tc>
        <w:tc>
          <w:tcPr>
            <w:tcW w:w="1426" w:type="pct"/>
            <w:gridSpan w:val="3"/>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Административные здания организаций, обеспечивающих предоставление коммунальных услуг (3.1.2)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Оказание услуг связи (3.2.3)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tabs>
                <w:tab w:val="center" w:pos="577"/>
                <w:tab w:val="left" w:pos="1110"/>
              </w:tabs>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3"/>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Общежития (3.2.4)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Бытовое обслуживание (3.3)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Здравоохранение (3.4)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Амбулаторно-поликлиническое обслуживание (3.4.1)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Стационарное медицинское обслуживание (3.4.2)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49" w:type="pct"/>
            <w:tcBorders>
              <w:top w:val="single" w:sz="4" w:space="0" w:color="auto"/>
              <w:left w:val="single" w:sz="4" w:space="0" w:color="auto"/>
            </w:tcBorders>
            <w:shd w:val="clear" w:color="auto" w:fill="auto"/>
          </w:tcPr>
          <w:p w:rsidR="00616920" w:rsidRPr="00616920" w:rsidRDefault="00616920" w:rsidP="009A7A6E">
            <w:pPr>
              <w:jc w:val="center"/>
              <w:rPr>
                <w:sz w:val="22"/>
                <w:szCs w:val="22"/>
              </w:rPr>
            </w:pPr>
            <w:r w:rsidRPr="00616920">
              <w:rPr>
                <w:sz w:val="22"/>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культурно-досуговой деятельности (3.6.1)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Парки культуры и отдыха (3.6.2)</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Цирки и зверинцы (3.6.3)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Осуществление религиозных обрядов (3.7.1)</w:t>
            </w:r>
          </w:p>
        </w:tc>
        <w:tc>
          <w:tcPr>
            <w:tcW w:w="818" w:type="pct"/>
            <w:gridSpan w:val="2"/>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607"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Обеспечение деятельности в области гидрометеорологии и смежных с ней областях (3.9.1)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Объекты торговли (торговые центры, торгово-развлекательные центры (комплексы) (4.2)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10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40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Магазины (4.4)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Общественное питание (4.6)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ae"/>
              <w:rPr>
                <w:sz w:val="22"/>
                <w:szCs w:val="22"/>
              </w:rPr>
            </w:pPr>
            <w:r w:rsidRPr="00616920">
              <w:rPr>
                <w:sz w:val="22"/>
                <w:szCs w:val="22"/>
              </w:rPr>
              <w:t>Гостиничное обслуживание (4.7)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bottom w:val="single" w:sz="2"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2" w:space="0" w:color="auto"/>
            </w:tcBorders>
            <w:shd w:val="clear" w:color="auto" w:fill="auto"/>
          </w:tcPr>
          <w:p w:rsidR="00616920" w:rsidRPr="00616920" w:rsidRDefault="00616920" w:rsidP="009A7A6E">
            <w:pPr>
              <w:pStyle w:val="112"/>
              <w:jc w:val="both"/>
              <w:rPr>
                <w:szCs w:val="22"/>
                <w:highlight w:val="yellow"/>
              </w:rPr>
            </w:pPr>
            <w:r w:rsidRPr="00616920">
              <w:rPr>
                <w:szCs w:val="22"/>
              </w:rPr>
              <w:t>Служебные гаражи (4.9)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bottom w:val="single" w:sz="2"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bottom w:val="single" w:sz="2"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highlight w:val="yellow"/>
              </w:rPr>
            </w:pPr>
            <w:r w:rsidRPr="00616920">
              <w:rPr>
                <w:szCs w:val="22"/>
              </w:rPr>
              <w:t>Объекты дорожного сервиса (4.9.1)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Заправка транспортных средств (4.9.1.1)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дорожного отдыха (4.9.1.2)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Автомобильные мойки (4.9.1.3)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30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44"/>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Ремонт автомобилей (4.9.1.4)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20</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спортивно-зрелищных мероприятий (5.1.1)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Обеспечение занятий спортом в помещениях (5.1.2)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6</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Площадки для занятий спортом (5.1.3)</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Оборудованные площадки для занятий спортом (5.1.4)</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спорт (5.1.5)</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8"/>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Авиационный спорт (5.1.6)</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1,0</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4</w:t>
            </w:r>
          </w:p>
        </w:tc>
        <w:tc>
          <w:tcPr>
            <w:tcW w:w="970" w:type="pct"/>
            <w:gridSpan w:val="2"/>
            <w:tcBorders>
              <w:top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Спортивные базы (5.1.7)</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8</w:t>
            </w:r>
          </w:p>
        </w:tc>
        <w:tc>
          <w:tcPr>
            <w:tcW w:w="569" w:type="pct"/>
            <w:tcBorders>
              <w:top w:val="single" w:sz="4" w:space="0" w:color="auto"/>
              <w:right w:val="single" w:sz="4" w:space="0" w:color="auto"/>
            </w:tcBorders>
          </w:tcPr>
          <w:p w:rsidR="00616920" w:rsidRPr="00616920" w:rsidRDefault="00616920" w:rsidP="009A7A6E">
            <w:pPr>
              <w:pStyle w:val="112"/>
              <w:jc w:val="center"/>
              <w:rPr>
                <w:szCs w:val="22"/>
              </w:rPr>
            </w:pPr>
            <w:r w:rsidRPr="00616920">
              <w:rPr>
                <w:szCs w:val="22"/>
              </w:rPr>
              <w:t>5</w:t>
            </w:r>
          </w:p>
        </w:tc>
        <w:tc>
          <w:tcPr>
            <w:tcW w:w="401" w:type="pct"/>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50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Недропользование (6.1)</w:t>
            </w:r>
          </w:p>
        </w:tc>
        <w:tc>
          <w:tcPr>
            <w:tcW w:w="288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Энергетика (6.7)</w:t>
            </w:r>
          </w:p>
        </w:tc>
        <w:tc>
          <w:tcPr>
            <w:tcW w:w="288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Связь (6.8)</w:t>
            </w:r>
          </w:p>
        </w:tc>
        <w:tc>
          <w:tcPr>
            <w:tcW w:w="2880" w:type="pct"/>
            <w:gridSpan w:val="7"/>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 (6.9)</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238"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567"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20</w:t>
            </w:r>
          </w:p>
        </w:tc>
        <w:tc>
          <w:tcPr>
            <w:tcW w:w="404"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60</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56"/>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Складские площадки (6.9.1)</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0,05</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10,0</w:t>
            </w:r>
          </w:p>
        </w:tc>
        <w:tc>
          <w:tcPr>
            <w:tcW w:w="607" w:type="pct"/>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c>
          <w:tcPr>
            <w:tcW w:w="238"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p>
        </w:tc>
        <w:tc>
          <w:tcPr>
            <w:tcW w:w="245" w:type="pct"/>
            <w:tcBorders>
              <w:top w:val="single" w:sz="4" w:space="0" w:color="auto"/>
              <w:left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970" w:type="pct"/>
            <w:gridSpan w:val="2"/>
            <w:tcBorders>
              <w:top w:val="single" w:sz="4" w:space="0" w:color="auto"/>
              <w:left w:val="single" w:sz="4" w:space="0" w:color="auto"/>
            </w:tcBorders>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Железнодорожный транспорт (7.1)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Автомобильный транспорт (7.2)</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Размещение автомобильных дорог (7.2.1)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Стоянки транспорта общего пользования (7.2.3)</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Водный транспорт (7.3)</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Трубопроводный транспорт (7.5)</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Охрана природных территорий (9.1)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Сохранение и репродукция редких и (или) находящихся под угрозой исчезновения видов животных (9.1.1)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Историко-культурная деятельность (9.3)</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Общее пользование водными объектами (11.1)</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Специальное пользование водными объектами (11.2)</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Гидротехнические сооружения (11.3)</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(территории) общего пользования (12.0)</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5"/>
        </w:trPr>
        <w:tc>
          <w:tcPr>
            <w:tcW w:w="242" w:type="pct"/>
            <w:tcBorders>
              <w:top w:val="single" w:sz="4" w:space="0" w:color="auto"/>
              <w:bottom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bottom w:val="single" w:sz="4" w:space="0" w:color="auto"/>
            </w:tcBorders>
            <w:shd w:val="clear" w:color="auto" w:fill="auto"/>
          </w:tcPr>
          <w:p w:rsidR="00616920" w:rsidRPr="00616920" w:rsidRDefault="00616920" w:rsidP="009A7A6E">
            <w:pPr>
              <w:pStyle w:val="112"/>
              <w:jc w:val="both"/>
              <w:rPr>
                <w:szCs w:val="22"/>
              </w:rPr>
            </w:pPr>
            <w:r w:rsidRPr="00616920">
              <w:rPr>
                <w:szCs w:val="22"/>
              </w:rPr>
              <w:t>Земельные участки общего назначения (13.0)</w:t>
            </w:r>
          </w:p>
        </w:tc>
        <w:tc>
          <w:tcPr>
            <w:tcW w:w="2880" w:type="pct"/>
            <w:gridSpan w:val="7"/>
            <w:tcBorders>
              <w:top w:val="single" w:sz="4" w:space="0" w:color="auto"/>
              <w:bottom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Default="00616920" w:rsidP="009A7A6E">
            <w:pPr>
              <w:pStyle w:val="112"/>
              <w:jc w:val="both"/>
              <w:rPr>
                <w:szCs w:val="22"/>
              </w:rPr>
            </w:pPr>
            <w:r w:rsidRPr="00616920">
              <w:rPr>
                <w:szCs w:val="22"/>
              </w:rPr>
              <w:t>Ведение огородничества (13.1)</w:t>
            </w:r>
            <w:r w:rsidR="0040265F">
              <w:rPr>
                <w:szCs w:val="22"/>
              </w:rPr>
              <w:t>*</w:t>
            </w:r>
          </w:p>
          <w:p w:rsidR="0040265F" w:rsidRPr="0040265F" w:rsidRDefault="0040265F" w:rsidP="009A7A6E">
            <w:pPr>
              <w:pStyle w:val="112"/>
              <w:jc w:val="both"/>
              <w:rPr>
                <w:sz w:val="20"/>
                <w:szCs w:val="20"/>
              </w:rPr>
            </w:pPr>
            <w:r w:rsidRPr="0040265F">
              <w:rPr>
                <w:sz w:val="20"/>
                <w:szCs w:val="20"/>
              </w:rPr>
              <w:t xml:space="preserve">*предельный размер земельного участка с иным видом разрешенного </w:t>
            </w:r>
            <w:r w:rsidR="000F7AB4" w:rsidRPr="0040265F">
              <w:rPr>
                <w:sz w:val="20"/>
                <w:szCs w:val="20"/>
              </w:rPr>
              <w:t>использования:</w:t>
            </w:r>
            <w:r w:rsidRPr="0040265F">
              <w:rPr>
                <w:sz w:val="20"/>
                <w:szCs w:val="20"/>
              </w:rPr>
              <w:t xml:space="preserve"> минимальный - 0,01 га, максимальный - 150 га</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w:t>
            </w:r>
            <w:r w:rsidR="0040265F">
              <w:rPr>
                <w:szCs w:val="22"/>
              </w:rPr>
              <w:t>1</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0,15</w:t>
            </w:r>
          </w:p>
        </w:tc>
        <w:tc>
          <w:tcPr>
            <w:tcW w:w="2061" w:type="pct"/>
            <w:gridSpan w:val="5"/>
            <w:tcBorders>
              <w:top w:val="single" w:sz="4" w:space="0" w:color="auto"/>
            </w:tcBorders>
            <w:shd w:val="clear" w:color="auto" w:fill="auto"/>
          </w:tcPr>
          <w:p w:rsidR="00616920" w:rsidRPr="00616920" w:rsidRDefault="00616920" w:rsidP="009A7A6E">
            <w:pPr>
              <w:pStyle w:val="112"/>
              <w:jc w:val="center"/>
              <w:rPr>
                <w:szCs w:val="22"/>
              </w:rPr>
            </w:pPr>
            <w:r w:rsidRPr="00616920">
              <w:rPr>
                <w:szCs w:val="22"/>
              </w:rPr>
              <w:t>Не устанавливается</w:t>
            </w:r>
          </w:p>
        </w:tc>
      </w:tr>
      <w:tr w:rsidR="00616920" w:rsidRPr="00616920" w:rsidTr="00616920">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70"/>
        </w:trPr>
        <w:tc>
          <w:tcPr>
            <w:tcW w:w="242" w:type="pct"/>
            <w:tcBorders>
              <w:top w:val="single" w:sz="4" w:space="0" w:color="auto"/>
            </w:tcBorders>
            <w:shd w:val="clear" w:color="auto" w:fill="auto"/>
          </w:tcPr>
          <w:p w:rsidR="00616920" w:rsidRPr="00616920" w:rsidRDefault="00616920" w:rsidP="00616920">
            <w:pPr>
              <w:pStyle w:val="affff5"/>
              <w:numPr>
                <w:ilvl w:val="0"/>
                <w:numId w:val="5"/>
              </w:numPr>
              <w:rPr>
                <w:sz w:val="22"/>
                <w:szCs w:val="22"/>
              </w:rPr>
            </w:pPr>
          </w:p>
        </w:tc>
        <w:tc>
          <w:tcPr>
            <w:tcW w:w="1878" w:type="pct"/>
            <w:gridSpan w:val="3"/>
            <w:tcBorders>
              <w:top w:val="single" w:sz="4" w:space="0" w:color="auto"/>
            </w:tcBorders>
            <w:shd w:val="clear" w:color="auto" w:fill="auto"/>
          </w:tcPr>
          <w:p w:rsidR="00616920" w:rsidRPr="00616920" w:rsidRDefault="00616920" w:rsidP="009A7A6E">
            <w:pPr>
              <w:pStyle w:val="112"/>
              <w:jc w:val="both"/>
              <w:rPr>
                <w:szCs w:val="22"/>
              </w:rPr>
            </w:pPr>
            <w:r w:rsidRPr="00616920">
              <w:rPr>
                <w:szCs w:val="22"/>
              </w:rPr>
              <w:t>Ведение садоводства (13.2)</w:t>
            </w:r>
          </w:p>
        </w:tc>
        <w:tc>
          <w:tcPr>
            <w:tcW w:w="569"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0,04</w:t>
            </w:r>
          </w:p>
        </w:tc>
        <w:tc>
          <w:tcPr>
            <w:tcW w:w="24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0,12</w:t>
            </w:r>
          </w:p>
        </w:tc>
        <w:tc>
          <w:tcPr>
            <w:tcW w:w="607" w:type="pct"/>
            <w:tcBorders>
              <w:top w:val="single" w:sz="4" w:space="0" w:color="auto"/>
              <w:right w:val="single" w:sz="4" w:space="0" w:color="auto"/>
            </w:tcBorders>
            <w:shd w:val="clear" w:color="auto" w:fill="auto"/>
          </w:tcPr>
          <w:p w:rsidR="00616920" w:rsidRPr="00616920" w:rsidRDefault="00616920" w:rsidP="009A7A6E">
            <w:pPr>
              <w:pStyle w:val="112"/>
              <w:jc w:val="center"/>
              <w:rPr>
                <w:szCs w:val="22"/>
              </w:rPr>
            </w:pPr>
            <w:r w:rsidRPr="00616920">
              <w:rPr>
                <w:szCs w:val="22"/>
              </w:rPr>
              <w:t>1</w:t>
            </w:r>
            <w:r w:rsidRPr="00616920">
              <w:rPr>
                <w:rStyle w:val="affffff3"/>
                <w:szCs w:val="22"/>
              </w:rPr>
              <w:footnoteReference w:id="31"/>
            </w:r>
          </w:p>
          <w:p w:rsidR="00616920" w:rsidRPr="00616920" w:rsidRDefault="00616920" w:rsidP="009A7A6E">
            <w:pPr>
              <w:pStyle w:val="112"/>
              <w:jc w:val="center"/>
              <w:rPr>
                <w:szCs w:val="22"/>
              </w:rPr>
            </w:pPr>
            <w:r w:rsidRPr="00616920">
              <w:rPr>
                <w:szCs w:val="22"/>
              </w:rPr>
              <w:lastRenderedPageBreak/>
              <w:t>3</w:t>
            </w:r>
          </w:p>
        </w:tc>
        <w:tc>
          <w:tcPr>
            <w:tcW w:w="238"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lastRenderedPageBreak/>
              <w:t>1</w:t>
            </w:r>
          </w:p>
        </w:tc>
        <w:tc>
          <w:tcPr>
            <w:tcW w:w="245"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3</w:t>
            </w:r>
          </w:p>
        </w:tc>
        <w:tc>
          <w:tcPr>
            <w:tcW w:w="569"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2</w:t>
            </w:r>
          </w:p>
        </w:tc>
        <w:tc>
          <w:tcPr>
            <w:tcW w:w="401" w:type="pct"/>
            <w:tcBorders>
              <w:top w:val="single" w:sz="4" w:space="0" w:color="auto"/>
              <w:left w:val="single" w:sz="4" w:space="0" w:color="auto"/>
            </w:tcBorders>
            <w:shd w:val="clear" w:color="auto" w:fill="auto"/>
          </w:tcPr>
          <w:p w:rsidR="00616920" w:rsidRPr="00616920" w:rsidRDefault="00616920" w:rsidP="009A7A6E">
            <w:pPr>
              <w:pStyle w:val="112"/>
              <w:jc w:val="center"/>
              <w:rPr>
                <w:szCs w:val="22"/>
              </w:rPr>
            </w:pPr>
            <w:r w:rsidRPr="00616920">
              <w:rPr>
                <w:szCs w:val="22"/>
              </w:rPr>
              <w:t>50</w:t>
            </w:r>
          </w:p>
        </w:tc>
      </w:tr>
    </w:tbl>
    <w:p w:rsidR="009C086E" w:rsidRPr="007F0135" w:rsidRDefault="009C086E" w:rsidP="009C086E">
      <w:pPr>
        <w:pStyle w:val="S"/>
        <w:rPr>
          <w:sz w:val="22"/>
          <w:szCs w:val="22"/>
        </w:rPr>
      </w:pPr>
    </w:p>
    <w:p w:rsidR="009C086E" w:rsidRPr="007F0135" w:rsidRDefault="009C086E" w:rsidP="009C086E">
      <w:pPr>
        <w:pStyle w:val="S"/>
        <w:rPr>
          <w:sz w:val="20"/>
          <w:szCs w:val="20"/>
        </w:rPr>
      </w:pPr>
    </w:p>
    <w:p w:rsidR="009C086E" w:rsidRPr="007F0135" w:rsidRDefault="009C086E" w:rsidP="005A0981">
      <w:pPr>
        <w:rPr>
          <w:b/>
          <w:bCs/>
        </w:rPr>
        <w:sectPr w:rsidR="009C086E" w:rsidRPr="007F0135" w:rsidSect="009837DF">
          <w:pgSz w:w="16838" w:h="11906" w:orient="landscape"/>
          <w:pgMar w:top="1276" w:right="1134" w:bottom="850" w:left="1134" w:header="708" w:footer="708" w:gutter="0"/>
          <w:cols w:space="720"/>
          <w:docGrid w:linePitch="326"/>
        </w:sectPr>
      </w:pPr>
    </w:p>
    <w:p w:rsidR="009C086E" w:rsidRPr="00CE0D9F" w:rsidRDefault="009C086E" w:rsidP="009C086E">
      <w:pPr>
        <w:pStyle w:val="20"/>
        <w:spacing w:after="240"/>
        <w:jc w:val="center"/>
        <w:rPr>
          <w:rFonts w:ascii="Times New Roman" w:hAnsi="Times New Roman"/>
          <w:bCs/>
          <w:i w:val="0"/>
          <w:color w:val="auto"/>
          <w:szCs w:val="28"/>
        </w:rPr>
      </w:pPr>
      <w:bookmarkStart w:id="26" w:name="_Toc170217551"/>
      <w:bookmarkStart w:id="27" w:name="_Toc16065282"/>
      <w:bookmarkStart w:id="28" w:name="_Toc19092825"/>
      <w:bookmarkStart w:id="29" w:name="_Toc83644989"/>
      <w:r w:rsidRPr="00CE0D9F">
        <w:rPr>
          <w:rFonts w:ascii="Times New Roman" w:hAnsi="Times New Roman"/>
          <w:bCs/>
          <w:i w:val="0"/>
          <w:color w:val="auto"/>
          <w:szCs w:val="28"/>
        </w:rPr>
        <w:lastRenderedPageBreak/>
        <w:t>Г</w:t>
      </w:r>
      <w:r w:rsidR="00655987" w:rsidRPr="00CE0D9F">
        <w:rPr>
          <w:rFonts w:ascii="Times New Roman" w:hAnsi="Times New Roman"/>
          <w:bCs/>
          <w:i w:val="0"/>
          <w:color w:val="auto"/>
          <w:szCs w:val="28"/>
        </w:rPr>
        <w:t xml:space="preserve">ЛАВА </w:t>
      </w:r>
      <w:r w:rsidR="00655987" w:rsidRPr="00CE0D9F">
        <w:rPr>
          <w:rFonts w:ascii="Times New Roman" w:hAnsi="Times New Roman"/>
          <w:bCs/>
          <w:i w:val="0"/>
          <w:color w:val="auto"/>
          <w:szCs w:val="28"/>
          <w:lang w:val="en-US"/>
        </w:rPr>
        <w:t>IX</w:t>
      </w:r>
      <w:r w:rsidRPr="00CE0D9F">
        <w:rPr>
          <w:rFonts w:ascii="Times New Roman" w:hAnsi="Times New Roman"/>
          <w:bCs/>
          <w:i w:val="0"/>
          <w:color w:val="auto"/>
          <w:szCs w:val="28"/>
        </w:rPr>
        <w:t>. ГРАДОСТРОИТЕЛЬНЫЕ РЕГЛАМЕНТЫ В ЧАСТИ ОГРАНИЧЕНИЙ ИСПОЛЬЗОВАНИЯ ЗЕМЕЛЬНЫХ УЧАСТКОВ И ОБЪЕКТОВ КАПИТАЛЬНОГО СТРОИТЕЛЬСТВА</w:t>
      </w:r>
      <w:bookmarkEnd w:id="26"/>
      <w:r w:rsidRPr="00CE0D9F">
        <w:rPr>
          <w:rFonts w:ascii="Times New Roman" w:hAnsi="Times New Roman"/>
          <w:bCs/>
          <w:i w:val="0"/>
          <w:color w:val="auto"/>
          <w:szCs w:val="28"/>
        </w:rPr>
        <w:t xml:space="preserve"> </w:t>
      </w:r>
      <w:bookmarkEnd w:id="27"/>
      <w:bookmarkEnd w:id="28"/>
      <w:bookmarkEnd w:id="29"/>
    </w:p>
    <w:p w:rsidR="009C086E" w:rsidRPr="00CE0D9F" w:rsidRDefault="009C086E" w:rsidP="009C086E">
      <w:pPr>
        <w:pStyle w:val="3"/>
        <w:keepLines/>
        <w:spacing w:after="240"/>
        <w:jc w:val="center"/>
        <w:rPr>
          <w:rFonts w:ascii="Times New Roman" w:eastAsiaTheme="majorEastAsia" w:hAnsi="Times New Roman" w:cstheme="majorBidi"/>
          <w:color w:val="auto"/>
          <w:sz w:val="28"/>
          <w:szCs w:val="28"/>
        </w:rPr>
      </w:pPr>
      <w:bookmarkStart w:id="30" w:name="_Toc16065283"/>
      <w:bookmarkStart w:id="31" w:name="_Toc19092826"/>
      <w:bookmarkStart w:id="32" w:name="_Toc83644990"/>
      <w:bookmarkStart w:id="33" w:name="_Toc170217552"/>
      <w:r w:rsidRPr="00CE0D9F">
        <w:rPr>
          <w:rFonts w:ascii="Times New Roman" w:eastAsiaTheme="majorEastAsia" w:hAnsi="Times New Roman" w:cstheme="majorBidi"/>
          <w:color w:val="auto"/>
          <w:sz w:val="28"/>
          <w:szCs w:val="28"/>
        </w:rPr>
        <w:t>Статья 1</w:t>
      </w:r>
      <w:r w:rsidR="00B40511" w:rsidRPr="00CE0D9F">
        <w:rPr>
          <w:rFonts w:ascii="Times New Roman" w:eastAsiaTheme="majorEastAsia" w:hAnsi="Times New Roman" w:cstheme="majorBidi"/>
          <w:color w:val="auto"/>
          <w:sz w:val="28"/>
          <w:szCs w:val="28"/>
        </w:rPr>
        <w:t>5</w:t>
      </w:r>
      <w:r w:rsidRPr="00CE0D9F">
        <w:rPr>
          <w:rFonts w:ascii="Times New Roman" w:eastAsiaTheme="majorEastAsia" w:hAnsi="Times New Roman" w:cstheme="majorBidi"/>
          <w:color w:val="auto"/>
          <w:sz w:val="28"/>
          <w:szCs w:val="28"/>
        </w:rPr>
        <w:t>. Перечень зон с особыми условиями использования земельных участков и объектов капитального строительства по экологическим условиям и нормативному режиму хозяйственной деятельности</w:t>
      </w:r>
      <w:bookmarkEnd w:id="30"/>
      <w:bookmarkEnd w:id="31"/>
      <w:bookmarkEnd w:id="32"/>
      <w:bookmarkEnd w:id="33"/>
    </w:p>
    <w:p w:rsidR="00CE0D9F" w:rsidRPr="00A74864" w:rsidRDefault="00CE0D9F" w:rsidP="00CE0D9F">
      <w:pPr>
        <w:pStyle w:val="afffff7"/>
        <w:rPr>
          <w:sz w:val="28"/>
          <w:szCs w:val="28"/>
          <w:lang w:val="ru-RU"/>
        </w:rPr>
      </w:pPr>
      <w:bookmarkStart w:id="34" w:name="_Toc101257433"/>
      <w:bookmarkStart w:id="35" w:name="_Toc101430365"/>
      <w:bookmarkStart w:id="36" w:name="_Toc103945780"/>
      <w:bookmarkStart w:id="37" w:name="_Toc106800851"/>
      <w:bookmarkStart w:id="38" w:name="_Toc120699488"/>
      <w:bookmarkStart w:id="39" w:name="_Toc106800844"/>
      <w:bookmarkStart w:id="40" w:name="_Toc61969706"/>
      <w:bookmarkStart w:id="41" w:name="_Toc100819805"/>
      <w:r w:rsidRPr="00A74864">
        <w:rPr>
          <w:sz w:val="28"/>
          <w:szCs w:val="28"/>
          <w:lang w:val="ru-RU" w:eastAsia="ru-RU" w:bidi="ar-SA"/>
        </w:rPr>
        <w:t xml:space="preserve">Ограничения </w:t>
      </w:r>
      <w:r w:rsidRPr="00A74864">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карте </w:t>
      </w:r>
      <w:r w:rsidR="00C22B7A">
        <w:rPr>
          <w:sz w:val="28"/>
          <w:szCs w:val="28"/>
          <w:lang w:val="ru-RU"/>
        </w:rPr>
        <w:t>Куликовского</w:t>
      </w:r>
      <w:r w:rsidRPr="00A74864">
        <w:rPr>
          <w:sz w:val="28"/>
          <w:szCs w:val="28"/>
          <w:lang w:val="ru-RU"/>
        </w:rPr>
        <w:t xml:space="preserve"> сельсовета</w:t>
      </w:r>
      <w:r w:rsidR="001E56F8">
        <w:rPr>
          <w:sz w:val="28"/>
          <w:szCs w:val="28"/>
          <w:lang w:val="ru-RU"/>
        </w:rPr>
        <w:t xml:space="preserve"> Чулымского района Новосибирской области</w:t>
      </w:r>
      <w:r w:rsidRPr="00A74864">
        <w:rPr>
          <w:sz w:val="28"/>
          <w:szCs w:val="28"/>
          <w:lang w:val="ru-RU"/>
        </w:rPr>
        <w:t xml:space="preserve"> отображены следующие зоны:</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водоохранная (рыбоохранная) зона;</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береговая полоса;</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прибрежная защитная полоса;</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охранная зона линий и сооружений связи;</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охранная зона пунктов государственной геодезической сети, государственной нивелирной сети и государственной гравиметрической сети;</w:t>
      </w:r>
    </w:p>
    <w:p w:rsidR="000E673D" w:rsidRPr="000E673D" w:rsidRDefault="000E673D" w:rsidP="000E673D">
      <w:pPr>
        <w:pStyle w:val="affff5"/>
        <w:numPr>
          <w:ilvl w:val="0"/>
          <w:numId w:val="18"/>
        </w:numPr>
        <w:ind w:left="1064"/>
        <w:jc w:val="both"/>
        <w:rPr>
          <w:bCs/>
          <w:spacing w:val="-1"/>
          <w:sz w:val="28"/>
          <w:szCs w:val="28"/>
        </w:rPr>
      </w:pPr>
      <w:r w:rsidRPr="000E673D">
        <w:rPr>
          <w:bCs/>
          <w:spacing w:val="-1"/>
          <w:sz w:val="28"/>
          <w:szCs w:val="28"/>
        </w:rPr>
        <w:t>придорожная полоса.</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42" w:name="_Toc170216653"/>
      <w:bookmarkStart w:id="43" w:name="_Toc170217553"/>
      <w:bookmarkEnd w:id="24"/>
      <w:bookmarkEnd w:id="25"/>
      <w:bookmarkEnd w:id="34"/>
      <w:bookmarkEnd w:id="35"/>
      <w:bookmarkEnd w:id="36"/>
      <w:bookmarkEnd w:id="37"/>
      <w:bookmarkEnd w:id="38"/>
      <w:bookmarkEnd w:id="39"/>
      <w:bookmarkEnd w:id="40"/>
      <w:bookmarkEnd w:id="41"/>
      <w:r>
        <w:rPr>
          <w:rFonts w:ascii="Times New Roman" w:eastAsiaTheme="majorEastAsia" w:hAnsi="Times New Roman" w:cstheme="majorBidi"/>
          <w:color w:val="auto"/>
          <w:sz w:val="28"/>
          <w:szCs w:val="28"/>
        </w:rPr>
        <w:t xml:space="preserve">Статья 15.1. </w:t>
      </w:r>
      <w:r w:rsidRPr="000E673D">
        <w:rPr>
          <w:rFonts w:ascii="Times New Roman" w:eastAsiaTheme="majorEastAsia" w:hAnsi="Times New Roman" w:cstheme="majorBidi"/>
          <w:color w:val="auto"/>
          <w:sz w:val="28"/>
          <w:szCs w:val="28"/>
        </w:rPr>
        <w:t>Водоохранная (рыбоохранная) зона и прибрежная защитная полоса</w:t>
      </w:r>
      <w:bookmarkEnd w:id="42"/>
      <w:bookmarkEnd w:id="43"/>
    </w:p>
    <w:p w:rsidR="000E673D" w:rsidRPr="000E673D" w:rsidRDefault="000E673D" w:rsidP="000E673D">
      <w:pPr>
        <w:pStyle w:val="afffff7"/>
        <w:rPr>
          <w:sz w:val="28"/>
          <w:szCs w:val="28"/>
          <w:lang w:val="ru-RU" w:eastAsia="ru-RU" w:bidi="ar-SA"/>
        </w:rPr>
      </w:pPr>
      <w:bookmarkStart w:id="44" w:name="_Toc61969714"/>
      <w:bookmarkStart w:id="45" w:name="_Toc106800850"/>
      <w:r w:rsidRPr="008D3ABA">
        <w:rPr>
          <w:rFonts w:eastAsia="Calibri"/>
          <w:sz w:val="28"/>
          <w:szCs w:val="28"/>
          <w:lang w:val="ru-RU"/>
        </w:rPr>
        <w:t xml:space="preserve">В </w:t>
      </w:r>
      <w:r w:rsidRPr="000E673D">
        <w:rPr>
          <w:sz w:val="28"/>
          <w:szCs w:val="28"/>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0E673D" w:rsidRPr="000E673D" w:rsidRDefault="000E673D" w:rsidP="000E673D">
      <w:pPr>
        <w:pStyle w:val="afffff7"/>
        <w:rPr>
          <w:sz w:val="28"/>
          <w:szCs w:val="28"/>
          <w:lang w:val="ru-RU" w:eastAsia="ru-RU" w:bidi="ar-SA"/>
        </w:rPr>
      </w:pPr>
      <w:r w:rsidRPr="000E673D">
        <w:rPr>
          <w:sz w:val="28"/>
          <w:szCs w:val="28"/>
          <w:lang w:val="ru-RU" w:eastAsia="ru-RU" w:bidi="ar-SA"/>
        </w:rPr>
        <w:t xml:space="preserve">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w:t>
      </w:r>
      <w:r w:rsidRPr="000E673D">
        <w:rPr>
          <w:sz w:val="28"/>
          <w:szCs w:val="28"/>
          <w:lang w:val="ru-RU" w:eastAsia="ru-RU" w:bidi="ar-SA"/>
        </w:rPr>
        <w:lastRenderedPageBreak/>
        <w:t>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Ширина водоохранной зоны рек или ручьев устанавливается от их истока для рек или ручьев протяженностью:</w:t>
      </w:r>
    </w:p>
    <w:p w:rsidR="000E673D" w:rsidRPr="000E673D" w:rsidRDefault="000E673D" w:rsidP="000E673D">
      <w:pPr>
        <w:pStyle w:val="afffff7"/>
        <w:rPr>
          <w:sz w:val="28"/>
          <w:szCs w:val="28"/>
          <w:lang w:val="ru-RU" w:eastAsia="ru-RU" w:bidi="ar-SA"/>
        </w:rPr>
      </w:pPr>
      <w:r w:rsidRPr="000E673D">
        <w:rPr>
          <w:sz w:val="28"/>
          <w:szCs w:val="28"/>
          <w:lang w:val="ru-RU" w:eastAsia="ru-RU" w:bidi="ar-SA"/>
        </w:rPr>
        <w:t>1) до десяти километров - в размере пятидесяти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2) от десяти до пятидесяти километров - в размере ста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3) от пятидесяти километров и более - в размере двухсот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границах водоохранных зон запрещаются: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1) использование сточных вод в целях повышения почвенного плодородия;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rsidR="000E673D" w:rsidRPr="000E673D" w:rsidRDefault="000E673D" w:rsidP="000E673D">
      <w:pPr>
        <w:pStyle w:val="afffff7"/>
        <w:rPr>
          <w:sz w:val="28"/>
          <w:szCs w:val="28"/>
          <w:lang w:val="ru-RU" w:eastAsia="ru-RU" w:bidi="ar-SA"/>
        </w:rPr>
      </w:pPr>
      <w:r w:rsidRPr="000E673D">
        <w:rPr>
          <w:sz w:val="28"/>
          <w:szCs w:val="28"/>
          <w:lang w:val="ru-RU" w:eastAsia="ru-RU" w:bidi="ar-SA"/>
        </w:rPr>
        <w:t>3) осуществление авиационных мер по борьбе с вредными организмами;</w:t>
      </w:r>
    </w:p>
    <w:p w:rsidR="000E673D" w:rsidRPr="000E673D" w:rsidRDefault="000E673D" w:rsidP="000E673D">
      <w:pPr>
        <w:pStyle w:val="afffff7"/>
        <w:rPr>
          <w:sz w:val="28"/>
          <w:szCs w:val="28"/>
          <w:lang w:val="ru-RU" w:eastAsia="ru-RU" w:bidi="ar-SA"/>
        </w:rPr>
      </w:pPr>
      <w:r w:rsidRPr="000E673D">
        <w:rPr>
          <w:sz w:val="28"/>
          <w:szCs w:val="28"/>
          <w:lang w:val="ru-RU" w:eastAsia="ru-RU" w:bidi="ar-SA"/>
        </w:rPr>
        <w:lastRenderedPageBreak/>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0E673D" w:rsidRPr="000E673D" w:rsidRDefault="000E673D" w:rsidP="000E673D">
      <w:pPr>
        <w:pStyle w:val="afffff7"/>
        <w:rPr>
          <w:sz w:val="28"/>
          <w:szCs w:val="28"/>
          <w:lang w:val="ru-RU" w:eastAsia="ru-RU" w:bidi="ar-SA"/>
        </w:rPr>
      </w:pPr>
      <w:r w:rsidRPr="000E673D">
        <w:rPr>
          <w:sz w:val="28"/>
          <w:szCs w:val="28"/>
          <w:lang w:val="ru-RU" w:eastAsia="ru-RU" w:bidi="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7) сброс сточных, в том числе дренажных, вод;</w:t>
      </w:r>
    </w:p>
    <w:p w:rsidR="000E673D" w:rsidRPr="000E673D" w:rsidRDefault="000E673D" w:rsidP="000E673D">
      <w:pPr>
        <w:pStyle w:val="afffff7"/>
        <w:rPr>
          <w:sz w:val="28"/>
          <w:szCs w:val="28"/>
          <w:lang w:val="ru-RU" w:eastAsia="ru-RU" w:bidi="ar-SA"/>
        </w:rPr>
      </w:pPr>
      <w:r w:rsidRPr="000E673D">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0E673D" w:rsidRPr="000E673D" w:rsidRDefault="000E673D" w:rsidP="000E673D">
      <w:pPr>
        <w:pStyle w:val="afffff7"/>
        <w:rPr>
          <w:sz w:val="28"/>
          <w:szCs w:val="28"/>
          <w:lang w:val="ru-RU" w:eastAsia="ru-RU" w:bidi="ar-SA"/>
        </w:rPr>
      </w:pPr>
      <w:r w:rsidRPr="000E673D">
        <w:rPr>
          <w:sz w:val="28"/>
          <w:szCs w:val="28"/>
          <w:lang w:val="ru-RU" w:eastAsia="ru-RU" w:bidi="ar-SA"/>
        </w:rPr>
        <w:lastRenderedPageBreak/>
        <w:t xml:space="preserve">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w:t>
      </w:r>
      <w:r>
        <w:rPr>
          <w:sz w:val="28"/>
          <w:szCs w:val="28"/>
          <w:lang w:val="ru-RU" w:eastAsia="ru-RU" w:bidi="ar-SA"/>
        </w:rPr>
        <w:t>Водного</w:t>
      </w:r>
      <w:r w:rsidRPr="000E673D">
        <w:rPr>
          <w:sz w:val="28"/>
          <w:szCs w:val="28"/>
          <w:lang w:val="ru-RU" w:eastAsia="ru-RU" w:bidi="ar-SA"/>
        </w:rPr>
        <w:t xml:space="preserve"> Кодекса;</w:t>
      </w:r>
    </w:p>
    <w:p w:rsidR="000E673D" w:rsidRPr="000E673D" w:rsidRDefault="000E673D" w:rsidP="000E673D">
      <w:pPr>
        <w:pStyle w:val="afffff7"/>
        <w:rPr>
          <w:sz w:val="28"/>
          <w:szCs w:val="28"/>
          <w:lang w:val="ru-RU" w:eastAsia="ru-RU" w:bidi="ar-SA"/>
        </w:rPr>
      </w:pPr>
      <w:r w:rsidRPr="000E673D">
        <w:rPr>
          <w:sz w:val="28"/>
          <w:szCs w:val="28"/>
          <w:lang w:val="ru-RU" w:eastAsia="ru-RU" w:bidi="ar-SA"/>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границах прибрежных защитных полос наряду с установленными частью 15 статьи 65 Водного кодекса Российской Федерации ограничениями запрещаются: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1) распашка земель;</w:t>
      </w:r>
    </w:p>
    <w:p w:rsidR="000E673D" w:rsidRPr="000E673D" w:rsidRDefault="000E673D" w:rsidP="000E673D">
      <w:pPr>
        <w:pStyle w:val="afffff7"/>
        <w:rPr>
          <w:sz w:val="28"/>
          <w:szCs w:val="28"/>
          <w:lang w:val="ru-RU" w:eastAsia="ru-RU" w:bidi="ar-SA"/>
        </w:rPr>
      </w:pPr>
      <w:r w:rsidRPr="000E673D">
        <w:rPr>
          <w:sz w:val="28"/>
          <w:szCs w:val="28"/>
          <w:lang w:val="ru-RU" w:eastAsia="ru-RU" w:bidi="ar-SA"/>
        </w:rPr>
        <w:t>2) размещение отвалов размываемых грунтов;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3) выпас сельскохозяйственных животных и организация для них летних лагерей, ванн.</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46" w:name="_Toc170216654"/>
      <w:bookmarkStart w:id="47" w:name="_Toc170217554"/>
      <w:r>
        <w:rPr>
          <w:rFonts w:ascii="Times New Roman" w:eastAsiaTheme="majorEastAsia" w:hAnsi="Times New Roman" w:cstheme="majorBidi"/>
          <w:color w:val="auto"/>
          <w:sz w:val="28"/>
          <w:szCs w:val="28"/>
        </w:rPr>
        <w:lastRenderedPageBreak/>
        <w:t>Статья 15.2.</w:t>
      </w:r>
      <w:r w:rsidRPr="000E673D">
        <w:rPr>
          <w:rFonts w:ascii="Times New Roman" w:eastAsiaTheme="majorEastAsia" w:hAnsi="Times New Roman" w:cstheme="majorBidi"/>
          <w:color w:val="auto"/>
          <w:sz w:val="28"/>
          <w:szCs w:val="28"/>
        </w:rPr>
        <w:t xml:space="preserve"> Береговые полосы</w:t>
      </w:r>
      <w:bookmarkEnd w:id="44"/>
      <w:bookmarkEnd w:id="45"/>
      <w:bookmarkEnd w:id="46"/>
      <w:bookmarkEnd w:id="47"/>
    </w:p>
    <w:p w:rsidR="000E673D" w:rsidRPr="000E673D" w:rsidRDefault="000E673D" w:rsidP="000E673D">
      <w:pPr>
        <w:pStyle w:val="afffff7"/>
        <w:rPr>
          <w:sz w:val="28"/>
          <w:szCs w:val="28"/>
          <w:lang w:val="ru-RU" w:eastAsia="ru-RU" w:bidi="ar-SA"/>
        </w:rPr>
      </w:pPr>
      <w:r w:rsidRPr="000E673D">
        <w:rPr>
          <w:sz w:val="28"/>
          <w:szCs w:val="28"/>
          <w:lang w:val="ru-RU" w:eastAsia="ru-RU" w:bidi="ar-SA"/>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Полоса земли вдоль береговой линии водного объекта общего пользования (береговая полоса) предназначается для общего пользования.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48" w:name="_Toc170216655"/>
      <w:bookmarkStart w:id="49" w:name="_Toc170217555"/>
      <w:r>
        <w:rPr>
          <w:rFonts w:ascii="Times New Roman" w:eastAsiaTheme="majorEastAsia" w:hAnsi="Times New Roman" w:cstheme="majorBidi"/>
          <w:color w:val="auto"/>
          <w:sz w:val="28"/>
          <w:szCs w:val="28"/>
        </w:rPr>
        <w:t xml:space="preserve">Статья 15.3. </w:t>
      </w:r>
      <w:r w:rsidRPr="000E673D">
        <w:rPr>
          <w:rFonts w:ascii="Times New Roman" w:eastAsiaTheme="majorEastAsia" w:hAnsi="Times New Roman" w:cstheme="majorBidi"/>
          <w:color w:val="auto"/>
          <w:sz w:val="28"/>
          <w:szCs w:val="28"/>
        </w:rPr>
        <w:t>Охранная зона объектов электроэнергетики (объектов электросетевого хозяйства и объектов по производству электрической энергии) (вдоль линий электропередачи, вокруг подстанций)</w:t>
      </w:r>
      <w:bookmarkEnd w:id="48"/>
      <w:bookmarkEnd w:id="49"/>
    </w:p>
    <w:p w:rsidR="000E673D" w:rsidRPr="000E673D" w:rsidRDefault="000E673D" w:rsidP="000E673D">
      <w:pPr>
        <w:pStyle w:val="afffff7"/>
        <w:rPr>
          <w:sz w:val="28"/>
          <w:szCs w:val="28"/>
          <w:lang w:val="ru-RU" w:eastAsia="ru-RU" w:bidi="ar-SA"/>
        </w:rPr>
      </w:pPr>
      <w:r w:rsidRPr="000E673D">
        <w:rPr>
          <w:sz w:val="28"/>
          <w:szCs w:val="28"/>
          <w:lang w:val="ru-RU" w:eastAsia="ru-RU" w:bidi="ar-SA"/>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Охранные зоны устанавливаются:</w:t>
      </w:r>
    </w:p>
    <w:p w:rsidR="000E673D" w:rsidRPr="000E673D" w:rsidRDefault="000E673D" w:rsidP="000E673D">
      <w:pPr>
        <w:pStyle w:val="afffff7"/>
        <w:rPr>
          <w:sz w:val="28"/>
          <w:szCs w:val="28"/>
          <w:lang w:val="ru-RU" w:eastAsia="ru-RU" w:bidi="ar-SA"/>
        </w:rPr>
      </w:pPr>
      <w:r w:rsidRPr="000E673D">
        <w:rPr>
          <w:sz w:val="28"/>
          <w:szCs w:val="28"/>
          <w:lang w:val="ru-RU" w:eastAsia="ru-RU" w:bidi="ar-SA"/>
        </w:rPr>
        <w:lastRenderedPageBreak/>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rsidR="000E673D" w:rsidRPr="00B61C5E" w:rsidRDefault="000E673D" w:rsidP="000E673D">
      <w:pPr>
        <w:keepNext/>
        <w:jc w:val="right"/>
        <w:rPr>
          <w:b/>
          <w:sz w:val="28"/>
          <w:szCs w:val="28"/>
          <w:lang w:eastAsia="ar-SA" w:bidi="en-US"/>
        </w:rPr>
      </w:pPr>
      <w:r w:rsidRPr="00B61C5E">
        <w:rPr>
          <w:b/>
          <w:sz w:val="28"/>
          <w:szCs w:val="28"/>
          <w:lang w:eastAsia="ar-SA" w:bidi="en-US"/>
        </w:rPr>
        <w:t xml:space="preserve">Таблица </w:t>
      </w:r>
      <w:r>
        <w:rPr>
          <w:b/>
          <w:sz w:val="28"/>
          <w:szCs w:val="28"/>
          <w:lang w:eastAsia="ar-SA" w:bidi="en-US"/>
        </w:rPr>
        <w:t>4</w:t>
      </w:r>
    </w:p>
    <w:p w:rsidR="000E673D" w:rsidRPr="00B61C5E" w:rsidRDefault="000E673D" w:rsidP="000E673D">
      <w:pPr>
        <w:pStyle w:val="afffff7"/>
        <w:keepNext/>
        <w:suppressAutoHyphens/>
        <w:spacing w:after="120"/>
        <w:ind w:firstLine="0"/>
        <w:jc w:val="center"/>
        <w:rPr>
          <w:b/>
          <w:sz w:val="28"/>
          <w:szCs w:val="28"/>
          <w:lang w:val="ru-RU"/>
        </w:rPr>
      </w:pPr>
      <w:r w:rsidRPr="00B61C5E">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tblPr>
      <w:tblGrid>
        <w:gridCol w:w="762"/>
        <w:gridCol w:w="2419"/>
        <w:gridCol w:w="6815"/>
      </w:tblGrid>
      <w:tr w:rsidR="000E673D" w:rsidRPr="00B61C5E" w:rsidTr="00FC5A0B">
        <w:trPr>
          <w:tblHeader/>
          <w:jc w:val="center"/>
        </w:trPr>
        <w:tc>
          <w:tcPr>
            <w:tcW w:w="381" w:type="pct"/>
          </w:tcPr>
          <w:p w:rsidR="000E673D" w:rsidRPr="00B61C5E" w:rsidRDefault="000E673D" w:rsidP="00FC5A0B">
            <w:pPr>
              <w:jc w:val="center"/>
              <w:rPr>
                <w:b/>
                <w:sz w:val="22"/>
                <w:szCs w:val="22"/>
              </w:rPr>
            </w:pPr>
            <w:r w:rsidRPr="00B61C5E">
              <w:rPr>
                <w:b/>
                <w:sz w:val="22"/>
                <w:szCs w:val="22"/>
              </w:rPr>
              <w:t>№ п/п</w:t>
            </w:r>
          </w:p>
        </w:tc>
        <w:tc>
          <w:tcPr>
            <w:tcW w:w="1210" w:type="pct"/>
          </w:tcPr>
          <w:p w:rsidR="000E673D" w:rsidRPr="00B61C5E" w:rsidRDefault="000E673D" w:rsidP="00FC5A0B">
            <w:pPr>
              <w:jc w:val="center"/>
              <w:rPr>
                <w:b/>
                <w:sz w:val="22"/>
                <w:szCs w:val="22"/>
              </w:rPr>
            </w:pPr>
            <w:r w:rsidRPr="00B61C5E">
              <w:rPr>
                <w:b/>
                <w:sz w:val="22"/>
                <w:szCs w:val="22"/>
              </w:rPr>
              <w:t>Проектный номинальный класс напряжения, кВ</w:t>
            </w:r>
          </w:p>
        </w:tc>
        <w:tc>
          <w:tcPr>
            <w:tcW w:w="3409" w:type="pct"/>
          </w:tcPr>
          <w:p w:rsidR="000E673D" w:rsidRPr="00B61C5E" w:rsidRDefault="000E673D" w:rsidP="00FC5A0B">
            <w:pPr>
              <w:jc w:val="center"/>
              <w:rPr>
                <w:b/>
                <w:sz w:val="22"/>
                <w:szCs w:val="22"/>
              </w:rPr>
            </w:pPr>
            <w:r w:rsidRPr="00B61C5E">
              <w:rPr>
                <w:b/>
                <w:sz w:val="22"/>
                <w:szCs w:val="22"/>
              </w:rPr>
              <w:t>Расстояние, м</w:t>
            </w:r>
          </w:p>
        </w:tc>
      </w:tr>
      <w:tr w:rsidR="000E673D" w:rsidRPr="00B61C5E" w:rsidTr="00FC5A0B">
        <w:trPr>
          <w:jc w:val="center"/>
        </w:trPr>
        <w:tc>
          <w:tcPr>
            <w:tcW w:w="381" w:type="pct"/>
            <w:vAlign w:val="center"/>
          </w:tcPr>
          <w:p w:rsidR="000E673D" w:rsidRPr="00B61C5E" w:rsidRDefault="000E673D" w:rsidP="00FC5A0B">
            <w:pPr>
              <w:rPr>
                <w:sz w:val="22"/>
                <w:szCs w:val="22"/>
              </w:rPr>
            </w:pPr>
            <w:r w:rsidRPr="00B61C5E">
              <w:rPr>
                <w:sz w:val="22"/>
                <w:szCs w:val="22"/>
              </w:rPr>
              <w:t>1</w:t>
            </w:r>
          </w:p>
        </w:tc>
        <w:tc>
          <w:tcPr>
            <w:tcW w:w="1210" w:type="pct"/>
            <w:vAlign w:val="center"/>
          </w:tcPr>
          <w:p w:rsidR="000E673D" w:rsidRPr="00B61C5E" w:rsidRDefault="000E673D" w:rsidP="00FC5A0B">
            <w:pPr>
              <w:rPr>
                <w:sz w:val="22"/>
                <w:szCs w:val="22"/>
              </w:rPr>
            </w:pPr>
            <w:r w:rsidRPr="00B61C5E">
              <w:rPr>
                <w:sz w:val="22"/>
                <w:szCs w:val="22"/>
              </w:rPr>
              <w:t>до 1</w:t>
            </w:r>
          </w:p>
        </w:tc>
        <w:tc>
          <w:tcPr>
            <w:tcW w:w="3409" w:type="pct"/>
            <w:vAlign w:val="center"/>
          </w:tcPr>
          <w:p w:rsidR="000E673D" w:rsidRPr="00B61C5E" w:rsidRDefault="000E673D" w:rsidP="00FC5A0B">
            <w:pPr>
              <w:rPr>
                <w:sz w:val="22"/>
                <w:szCs w:val="22"/>
              </w:rPr>
            </w:pPr>
            <w:r w:rsidRPr="00B61C5E">
              <w:rPr>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0E673D" w:rsidRPr="00B61C5E" w:rsidTr="00FC5A0B">
        <w:trPr>
          <w:jc w:val="center"/>
        </w:trPr>
        <w:tc>
          <w:tcPr>
            <w:tcW w:w="381" w:type="pct"/>
            <w:vAlign w:val="center"/>
          </w:tcPr>
          <w:p w:rsidR="000E673D" w:rsidRPr="00B61C5E" w:rsidRDefault="000E673D" w:rsidP="00FC5A0B">
            <w:pPr>
              <w:rPr>
                <w:sz w:val="22"/>
                <w:szCs w:val="22"/>
              </w:rPr>
            </w:pPr>
            <w:r w:rsidRPr="00B61C5E">
              <w:rPr>
                <w:sz w:val="22"/>
                <w:szCs w:val="22"/>
              </w:rPr>
              <w:t>2</w:t>
            </w:r>
          </w:p>
        </w:tc>
        <w:tc>
          <w:tcPr>
            <w:tcW w:w="1210" w:type="pct"/>
            <w:vAlign w:val="center"/>
          </w:tcPr>
          <w:p w:rsidR="000E673D" w:rsidRPr="00B61C5E" w:rsidRDefault="000E673D" w:rsidP="00FC5A0B">
            <w:pPr>
              <w:rPr>
                <w:sz w:val="22"/>
                <w:szCs w:val="22"/>
              </w:rPr>
            </w:pPr>
            <w:r w:rsidRPr="00B61C5E">
              <w:rPr>
                <w:sz w:val="22"/>
                <w:szCs w:val="22"/>
              </w:rPr>
              <w:t>1 - 20</w:t>
            </w:r>
          </w:p>
        </w:tc>
        <w:tc>
          <w:tcPr>
            <w:tcW w:w="3409" w:type="pct"/>
            <w:vAlign w:val="center"/>
          </w:tcPr>
          <w:p w:rsidR="000E673D" w:rsidRPr="00B61C5E" w:rsidRDefault="000E673D" w:rsidP="00FC5A0B">
            <w:pPr>
              <w:rPr>
                <w:sz w:val="22"/>
                <w:szCs w:val="22"/>
              </w:rPr>
            </w:pPr>
            <w:r w:rsidRPr="00B61C5E">
              <w:rPr>
                <w:sz w:val="22"/>
                <w:szCs w:val="22"/>
              </w:rPr>
              <w:t>10 (5 - для линий с самонесущими или изолированными проводами, размещенных в границах населенных пунктов)</w:t>
            </w:r>
          </w:p>
        </w:tc>
      </w:tr>
      <w:tr w:rsidR="000E673D" w:rsidRPr="00B61C5E" w:rsidTr="00FC5A0B">
        <w:trPr>
          <w:jc w:val="center"/>
        </w:trPr>
        <w:tc>
          <w:tcPr>
            <w:tcW w:w="381" w:type="pct"/>
            <w:vAlign w:val="center"/>
          </w:tcPr>
          <w:p w:rsidR="000E673D" w:rsidRPr="00B61C5E" w:rsidRDefault="000E673D" w:rsidP="00FC5A0B">
            <w:pPr>
              <w:rPr>
                <w:sz w:val="22"/>
                <w:szCs w:val="22"/>
              </w:rPr>
            </w:pPr>
            <w:r w:rsidRPr="00B61C5E">
              <w:rPr>
                <w:sz w:val="22"/>
                <w:szCs w:val="22"/>
              </w:rPr>
              <w:t>3</w:t>
            </w:r>
          </w:p>
        </w:tc>
        <w:tc>
          <w:tcPr>
            <w:tcW w:w="1210" w:type="pct"/>
            <w:vAlign w:val="center"/>
          </w:tcPr>
          <w:p w:rsidR="000E673D" w:rsidRPr="00B61C5E" w:rsidRDefault="000E673D" w:rsidP="00FC5A0B">
            <w:pPr>
              <w:rPr>
                <w:sz w:val="22"/>
                <w:szCs w:val="22"/>
              </w:rPr>
            </w:pPr>
            <w:r w:rsidRPr="00B61C5E">
              <w:rPr>
                <w:sz w:val="22"/>
                <w:szCs w:val="22"/>
              </w:rPr>
              <w:t>35</w:t>
            </w:r>
          </w:p>
        </w:tc>
        <w:tc>
          <w:tcPr>
            <w:tcW w:w="3409" w:type="pct"/>
            <w:vAlign w:val="center"/>
          </w:tcPr>
          <w:p w:rsidR="000E673D" w:rsidRPr="00B61C5E" w:rsidRDefault="000E673D" w:rsidP="00FC5A0B">
            <w:pPr>
              <w:rPr>
                <w:sz w:val="22"/>
                <w:szCs w:val="22"/>
              </w:rPr>
            </w:pPr>
            <w:r w:rsidRPr="00B61C5E">
              <w:rPr>
                <w:sz w:val="22"/>
                <w:szCs w:val="22"/>
              </w:rPr>
              <w:t>15</w:t>
            </w:r>
          </w:p>
        </w:tc>
      </w:tr>
      <w:tr w:rsidR="000E673D" w:rsidRPr="00B61C5E" w:rsidTr="00FC5A0B">
        <w:trPr>
          <w:jc w:val="center"/>
        </w:trPr>
        <w:tc>
          <w:tcPr>
            <w:tcW w:w="381" w:type="pct"/>
            <w:vAlign w:val="center"/>
          </w:tcPr>
          <w:p w:rsidR="000E673D" w:rsidRPr="00B61C5E" w:rsidRDefault="000E673D" w:rsidP="00FC5A0B">
            <w:pPr>
              <w:rPr>
                <w:sz w:val="22"/>
                <w:szCs w:val="22"/>
              </w:rPr>
            </w:pPr>
            <w:r w:rsidRPr="00B61C5E">
              <w:rPr>
                <w:sz w:val="22"/>
                <w:szCs w:val="22"/>
              </w:rPr>
              <w:t>4</w:t>
            </w:r>
          </w:p>
        </w:tc>
        <w:tc>
          <w:tcPr>
            <w:tcW w:w="1210" w:type="pct"/>
            <w:vAlign w:val="center"/>
          </w:tcPr>
          <w:p w:rsidR="000E673D" w:rsidRPr="00B61C5E" w:rsidRDefault="000E673D" w:rsidP="00FC5A0B">
            <w:pPr>
              <w:rPr>
                <w:sz w:val="22"/>
                <w:szCs w:val="22"/>
              </w:rPr>
            </w:pPr>
            <w:r w:rsidRPr="00B61C5E">
              <w:rPr>
                <w:sz w:val="22"/>
                <w:szCs w:val="22"/>
              </w:rPr>
              <w:t>110</w:t>
            </w:r>
          </w:p>
        </w:tc>
        <w:tc>
          <w:tcPr>
            <w:tcW w:w="3409" w:type="pct"/>
            <w:vAlign w:val="center"/>
          </w:tcPr>
          <w:p w:rsidR="000E673D" w:rsidRPr="00B61C5E" w:rsidRDefault="000E673D" w:rsidP="00FC5A0B">
            <w:pPr>
              <w:rPr>
                <w:sz w:val="22"/>
                <w:szCs w:val="22"/>
              </w:rPr>
            </w:pPr>
            <w:r w:rsidRPr="00B61C5E">
              <w:rPr>
                <w:sz w:val="22"/>
                <w:szCs w:val="22"/>
              </w:rPr>
              <w:t>20</w:t>
            </w:r>
          </w:p>
        </w:tc>
      </w:tr>
      <w:tr w:rsidR="000E673D" w:rsidRPr="00B61C5E" w:rsidTr="00FC5A0B">
        <w:trPr>
          <w:jc w:val="center"/>
        </w:trPr>
        <w:tc>
          <w:tcPr>
            <w:tcW w:w="381" w:type="pct"/>
            <w:vAlign w:val="center"/>
          </w:tcPr>
          <w:p w:rsidR="000E673D" w:rsidRPr="00B61C5E" w:rsidRDefault="000E673D" w:rsidP="00FC5A0B">
            <w:pPr>
              <w:rPr>
                <w:sz w:val="22"/>
                <w:szCs w:val="22"/>
              </w:rPr>
            </w:pPr>
            <w:r w:rsidRPr="00B61C5E">
              <w:rPr>
                <w:sz w:val="22"/>
                <w:szCs w:val="22"/>
              </w:rPr>
              <w:t>5</w:t>
            </w:r>
          </w:p>
        </w:tc>
        <w:tc>
          <w:tcPr>
            <w:tcW w:w="1210" w:type="pct"/>
            <w:vAlign w:val="center"/>
          </w:tcPr>
          <w:p w:rsidR="000E673D" w:rsidRPr="00B61C5E" w:rsidRDefault="000E673D" w:rsidP="00FC5A0B">
            <w:pPr>
              <w:rPr>
                <w:sz w:val="22"/>
                <w:szCs w:val="22"/>
              </w:rPr>
            </w:pPr>
            <w:r w:rsidRPr="00B61C5E">
              <w:rPr>
                <w:sz w:val="22"/>
                <w:szCs w:val="22"/>
              </w:rPr>
              <w:t>150, 220</w:t>
            </w:r>
          </w:p>
        </w:tc>
        <w:tc>
          <w:tcPr>
            <w:tcW w:w="3409" w:type="pct"/>
            <w:vAlign w:val="center"/>
          </w:tcPr>
          <w:p w:rsidR="000E673D" w:rsidRPr="00B61C5E" w:rsidRDefault="000E673D" w:rsidP="00FC5A0B">
            <w:pPr>
              <w:rPr>
                <w:sz w:val="22"/>
                <w:szCs w:val="22"/>
              </w:rPr>
            </w:pPr>
            <w:r w:rsidRPr="00B61C5E">
              <w:rPr>
                <w:sz w:val="22"/>
                <w:szCs w:val="22"/>
              </w:rPr>
              <w:t>25</w:t>
            </w:r>
          </w:p>
        </w:tc>
      </w:tr>
    </w:tbl>
    <w:p w:rsidR="000E673D" w:rsidRPr="000E673D" w:rsidRDefault="000E673D" w:rsidP="000E673D">
      <w:pPr>
        <w:pStyle w:val="afffff7"/>
        <w:rPr>
          <w:sz w:val="28"/>
          <w:szCs w:val="28"/>
          <w:lang w:val="ru-RU" w:eastAsia="ru-RU" w:bidi="ar-SA"/>
        </w:rPr>
      </w:pPr>
      <w:r w:rsidRPr="008D3ABA">
        <w:rPr>
          <w:sz w:val="28"/>
          <w:szCs w:val="28"/>
          <w:lang w:val="ru-RU"/>
        </w:rPr>
        <w:t>б</w:t>
      </w:r>
      <w:r w:rsidRPr="000E673D">
        <w:rPr>
          <w:sz w:val="28"/>
          <w:szCs w:val="28"/>
          <w:lang w:val="ru-RU" w:eastAsia="ru-RU" w:bidi="ar-SA"/>
        </w:rPr>
        <w:t>)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0E673D" w:rsidRPr="000E673D" w:rsidRDefault="000E673D" w:rsidP="000E673D">
      <w:pPr>
        <w:pStyle w:val="afffff7"/>
        <w:rPr>
          <w:sz w:val="28"/>
          <w:szCs w:val="28"/>
          <w:lang w:val="ru-RU" w:eastAsia="ru-RU" w:bidi="ar-SA"/>
        </w:rPr>
      </w:pPr>
      <w:r w:rsidRPr="000E673D">
        <w:rPr>
          <w:sz w:val="28"/>
          <w:szCs w:val="28"/>
          <w:lang w:val="ru-RU" w:eastAsia="ru-RU" w:bidi="ar-SA"/>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0E673D" w:rsidRPr="000E673D" w:rsidRDefault="000E673D" w:rsidP="000E673D">
      <w:pPr>
        <w:pStyle w:val="afffff7"/>
        <w:rPr>
          <w:sz w:val="28"/>
          <w:szCs w:val="28"/>
          <w:lang w:val="ru-RU" w:eastAsia="ru-RU" w:bidi="ar-SA"/>
        </w:rPr>
      </w:pPr>
      <w:r w:rsidRPr="000E673D">
        <w:rPr>
          <w:sz w:val="28"/>
          <w:szCs w:val="28"/>
          <w:lang w:val="ru-RU" w:eastAsia="ru-RU" w:bidi="ar-SA"/>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0E673D">
        <w:rPr>
          <w:sz w:val="28"/>
          <w:szCs w:val="28"/>
          <w:lang w:val="ru-RU" w:eastAsia="ru-RU" w:bidi="ar-SA"/>
        </w:rPr>
        <w:t>неотклоненном</w:t>
      </w:r>
      <w:proofErr w:type="spellEnd"/>
      <w:r w:rsidRPr="000E673D">
        <w:rPr>
          <w:sz w:val="28"/>
          <w:szCs w:val="28"/>
          <w:lang w:val="ru-RU" w:eastAsia="ru-RU" w:bidi="ar-SA"/>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0E673D" w:rsidRPr="000E673D" w:rsidRDefault="000E673D" w:rsidP="000E673D">
      <w:pPr>
        <w:pStyle w:val="afffff7"/>
        <w:rPr>
          <w:sz w:val="28"/>
          <w:szCs w:val="28"/>
          <w:lang w:val="ru-RU" w:eastAsia="ru-RU" w:bidi="ar-SA"/>
        </w:rPr>
      </w:pPr>
      <w:r w:rsidRPr="000E673D">
        <w:rPr>
          <w:sz w:val="28"/>
          <w:szCs w:val="28"/>
          <w:lang w:val="ru-RU" w:eastAsia="ru-RU" w:bidi="ar-SA"/>
        </w:rPr>
        <w:t xml:space="preserve">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w:t>
      </w:r>
      <w:r w:rsidRPr="000E673D">
        <w:rPr>
          <w:sz w:val="28"/>
          <w:szCs w:val="28"/>
          <w:lang w:val="ru-RU" w:eastAsia="ru-RU" w:bidi="ar-SA"/>
        </w:rPr>
        <w:lastRenderedPageBreak/>
        <w:t>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ПС-220 кВ – 25м;</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ПС-110 кВ – 20 м;</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ПС-35 кВ – 15 м;</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ТП-10 кВ – 10 м.</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строительство, капитальный ремонт, реконструкция или снос зданий и сооружений;</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посадка и вырубка деревьев и кустарников.</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50" w:name="_Toc106616511"/>
      <w:bookmarkStart w:id="51" w:name="_Toc106885441"/>
      <w:bookmarkStart w:id="52" w:name="_Toc106885514"/>
      <w:bookmarkStart w:id="53" w:name="_Toc109990049"/>
      <w:bookmarkStart w:id="54" w:name="_Toc170216656"/>
      <w:bookmarkStart w:id="55" w:name="_Toc170217556"/>
      <w:r>
        <w:rPr>
          <w:rFonts w:ascii="Times New Roman" w:eastAsiaTheme="majorEastAsia" w:hAnsi="Times New Roman" w:cstheme="majorBidi"/>
          <w:color w:val="auto"/>
          <w:sz w:val="28"/>
          <w:szCs w:val="28"/>
        </w:rPr>
        <w:t xml:space="preserve">Статья 15.4. </w:t>
      </w:r>
      <w:r w:rsidRPr="000E673D">
        <w:rPr>
          <w:rFonts w:ascii="Times New Roman" w:eastAsiaTheme="majorEastAsia" w:hAnsi="Times New Roman" w:cstheme="majorBidi"/>
          <w:color w:val="auto"/>
          <w:sz w:val="28"/>
          <w:szCs w:val="28"/>
        </w:rPr>
        <w:t>Охранные зоны линий и сооружений и связи</w:t>
      </w:r>
      <w:bookmarkEnd w:id="50"/>
      <w:bookmarkEnd w:id="51"/>
      <w:bookmarkEnd w:id="52"/>
      <w:bookmarkEnd w:id="53"/>
      <w:bookmarkEnd w:id="54"/>
      <w:bookmarkEnd w:id="55"/>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 xml:space="preserve">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w:t>
      </w:r>
      <w:r w:rsidRPr="00B61C5E">
        <w:rPr>
          <w:bCs/>
          <w:spacing w:val="-1"/>
          <w:sz w:val="28"/>
          <w:szCs w:val="28"/>
        </w:rPr>
        <w:lastRenderedPageBreak/>
        <w:t>радиофикации по согласованию с предприятиями, в ведении которых находятся эти линии и сооружения;</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огораживать трассы линий связи, препятствуя свободному доступу к ним технического персонала;</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самовольно подключаться к абонентской телефонной линии и линии радиофикации в целях пользования услугами связи;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 xml:space="preserve">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w:t>
      </w:r>
      <w:r w:rsidRPr="00B61C5E">
        <w:rPr>
          <w:bCs/>
          <w:spacing w:val="-1"/>
          <w:sz w:val="28"/>
          <w:szCs w:val="28"/>
        </w:rPr>
        <w:lastRenderedPageBreak/>
        <w:t>другим плавучим средствам запрещается бросать якоря, проходить с отданными якорями, цепями, лотами, волокушами и тралами;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производить защиту подземных коммуникаций от коррозии без учета проходящих подземных кабельных линий связи.</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Предприятиям, в ведении которых находятся линии связи и линии радиофикации, в охранных зонах разрешается:</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разрытие ям, траншей и котлованов для ремонта линий связи и линий радиофикации с последующей их засыпкой;</w:t>
      </w:r>
    </w:p>
    <w:p w:rsidR="000E673D" w:rsidRPr="00B61C5E" w:rsidRDefault="000E673D" w:rsidP="000E673D">
      <w:pPr>
        <w:pStyle w:val="affff5"/>
        <w:numPr>
          <w:ilvl w:val="0"/>
          <w:numId w:val="19"/>
        </w:numPr>
        <w:ind w:left="1064"/>
        <w:jc w:val="both"/>
        <w:rPr>
          <w:sz w:val="28"/>
          <w:szCs w:val="28"/>
        </w:rPr>
      </w:pPr>
      <w:r w:rsidRPr="00B61C5E">
        <w:rPr>
          <w:bCs/>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B61C5E">
        <w:rPr>
          <w:sz w:val="28"/>
          <w:szCs w:val="28"/>
        </w:rPr>
        <w:t xml:space="preserve"> Полученная при этом древесина используется согласно действующему гражданскому и лесному законодательству.</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 xml:space="preserve">Работы по прокладке, </w:t>
      </w:r>
      <w:proofErr w:type="spellStart"/>
      <w:r w:rsidRPr="00B61C5E">
        <w:rPr>
          <w:spacing w:val="2"/>
          <w:sz w:val="28"/>
          <w:szCs w:val="28"/>
        </w:rPr>
        <w:t>докладке</w:t>
      </w:r>
      <w:proofErr w:type="spellEnd"/>
      <w:r w:rsidRPr="00B61C5E">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аварий и эксплуатационному обслуживанию линий связи и линий радиофикации – в любой период.</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принимать все зависящие от них меры, способствующие обеспечению сохранности этих линий;</w:t>
      </w:r>
    </w:p>
    <w:p w:rsidR="000E673D" w:rsidRPr="00B61C5E" w:rsidRDefault="000E673D" w:rsidP="000E673D">
      <w:pPr>
        <w:pStyle w:val="affff5"/>
        <w:numPr>
          <w:ilvl w:val="0"/>
          <w:numId w:val="19"/>
        </w:numPr>
        <w:ind w:left="1064"/>
        <w:jc w:val="both"/>
        <w:rPr>
          <w:bCs/>
          <w:spacing w:val="-1"/>
          <w:sz w:val="28"/>
          <w:szCs w:val="28"/>
        </w:rPr>
      </w:pPr>
      <w:r w:rsidRPr="00B61C5E">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56" w:name="_Toc170216657"/>
      <w:bookmarkStart w:id="57" w:name="_Toc170217557"/>
      <w:bookmarkStart w:id="58" w:name="_Toc100819804"/>
      <w:bookmarkStart w:id="59" w:name="_Toc106800853"/>
      <w:r>
        <w:rPr>
          <w:rFonts w:ascii="Times New Roman" w:eastAsiaTheme="majorEastAsia" w:hAnsi="Times New Roman" w:cstheme="majorBidi"/>
          <w:color w:val="auto"/>
          <w:sz w:val="28"/>
          <w:szCs w:val="28"/>
        </w:rPr>
        <w:t>Статья 15.5.</w:t>
      </w:r>
      <w:r w:rsidRPr="000E673D">
        <w:rPr>
          <w:rFonts w:ascii="Times New Roman" w:eastAsiaTheme="majorEastAsia" w:hAnsi="Times New Roman" w:cstheme="majorBidi"/>
          <w:color w:val="auto"/>
          <w:sz w:val="28"/>
          <w:szCs w:val="28"/>
        </w:rPr>
        <w:t xml:space="preserve"> Охранная зона пунктов государственной геодезической сети, государственной нивелирной сети и государственной гравиметрической сети</w:t>
      </w:r>
      <w:bookmarkEnd w:id="56"/>
      <w:bookmarkEnd w:id="57"/>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 xml:space="preserve">Порядок установления, изменения, прекращения существования </w:t>
      </w:r>
      <w:r w:rsidRPr="00B61C5E">
        <w:rPr>
          <w:spacing w:val="2"/>
          <w:sz w:val="28"/>
          <w:szCs w:val="28"/>
        </w:rPr>
        <w:lastRenderedPageBreak/>
        <w:t>охранных зон пунктов государственной геодезической сети определяется Положением об охранных зонах пунктов государственной геодезической сети, государственной нивелирной сети и государственной гравиметрической сети, утвержденным постановлением Правительства Российской Федерации от 21 августа 2019 года № 1080.</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В пределах границ охранных зон пунктов запрещается использование земельных участков для осуществления видов деятельности, приводящих к повреждению или уничтожению наружных опознавательных знаков пунктов, нарушению неизменности местоположения их центров, уничтожению, перемещению, засыпке или повреждению составных частей пунктов.</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Также на земельных участках в границах охранных зон пунктов запрещается проведение работ, размещение объектов и предметов, которые могут препятствовать доступу к пунктам.</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В границах охранной зоны пунктов территории, в отношении которых устанавливаются различные ограничения использования земельных участков, не выделяются.</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Указанные ограничения использования земельных участков в охранных зонах пунктов устанавливаются для охранных зон всех пунктов и не зависят от характеристик пунктов и их территориального расположения.</w:t>
      </w:r>
    </w:p>
    <w:p w:rsidR="000E673D" w:rsidRPr="00B61C5E" w:rsidRDefault="000E673D" w:rsidP="000E673D">
      <w:pPr>
        <w:widowControl w:val="0"/>
        <w:shd w:val="clear" w:color="auto" w:fill="FFFFFF"/>
        <w:ind w:firstLine="709"/>
        <w:jc w:val="both"/>
        <w:textAlignment w:val="baseline"/>
        <w:rPr>
          <w:spacing w:val="2"/>
          <w:sz w:val="28"/>
          <w:szCs w:val="28"/>
        </w:rPr>
      </w:pPr>
      <w:r w:rsidRPr="00B61C5E">
        <w:rPr>
          <w:spacing w:val="2"/>
          <w:sz w:val="28"/>
          <w:szCs w:val="28"/>
        </w:rPr>
        <w:t>Отдельные ограничения использования земельных участков при установлении охранных зон пунктов в зависимости от характеристик пунктов или их территориального расположения не устанавливаются.</w:t>
      </w:r>
    </w:p>
    <w:p w:rsidR="000E673D" w:rsidRPr="000E673D" w:rsidRDefault="000E673D" w:rsidP="000E673D">
      <w:pPr>
        <w:pStyle w:val="3"/>
        <w:keepLines/>
        <w:spacing w:after="240"/>
        <w:jc w:val="center"/>
        <w:rPr>
          <w:rFonts w:ascii="Times New Roman" w:eastAsiaTheme="majorEastAsia" w:hAnsi="Times New Roman" w:cstheme="majorBidi"/>
          <w:color w:val="auto"/>
          <w:sz w:val="28"/>
          <w:szCs w:val="28"/>
        </w:rPr>
      </w:pPr>
      <w:bookmarkStart w:id="60" w:name="_Toc170216658"/>
      <w:bookmarkStart w:id="61" w:name="_Toc170217558"/>
      <w:r>
        <w:rPr>
          <w:rFonts w:ascii="Times New Roman" w:eastAsiaTheme="majorEastAsia" w:hAnsi="Times New Roman" w:cstheme="majorBidi"/>
          <w:color w:val="auto"/>
          <w:sz w:val="28"/>
          <w:szCs w:val="28"/>
        </w:rPr>
        <w:t>Статья 15.6.</w:t>
      </w:r>
      <w:r w:rsidRPr="000E673D">
        <w:rPr>
          <w:rFonts w:ascii="Times New Roman" w:eastAsiaTheme="majorEastAsia" w:hAnsi="Times New Roman" w:cstheme="majorBidi"/>
          <w:color w:val="auto"/>
          <w:sz w:val="28"/>
          <w:szCs w:val="28"/>
        </w:rPr>
        <w:t xml:space="preserve"> Придорожная полоса</w:t>
      </w:r>
      <w:bookmarkEnd w:id="58"/>
      <w:bookmarkEnd w:id="59"/>
      <w:bookmarkEnd w:id="60"/>
      <w:bookmarkEnd w:id="61"/>
    </w:p>
    <w:p w:rsidR="00CE0D9F" w:rsidRPr="00CE0D9F" w:rsidRDefault="000E673D" w:rsidP="000E673D">
      <w:pPr>
        <w:widowControl w:val="0"/>
        <w:shd w:val="clear" w:color="auto" w:fill="FFFFFF"/>
        <w:ind w:firstLine="709"/>
        <w:jc w:val="both"/>
        <w:textAlignment w:val="baseline"/>
        <w:rPr>
          <w:color w:val="auto"/>
          <w:spacing w:val="2"/>
          <w:sz w:val="28"/>
          <w:szCs w:val="28"/>
        </w:rPr>
      </w:pPr>
      <w:r w:rsidRPr="00B61C5E">
        <w:rPr>
          <w:spacing w:val="2"/>
          <w:sz w:val="28"/>
          <w:szCs w:val="28"/>
        </w:rPr>
        <w:t>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sectPr w:rsidR="00CE0D9F" w:rsidRPr="00CE0D9F" w:rsidSect="009837DF">
      <w:pgSz w:w="11906" w:h="16838"/>
      <w:pgMar w:top="1276" w:right="850" w:bottom="1134" w:left="1276" w:header="708" w:footer="708"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554B" w:rsidRDefault="00D0554B">
      <w:r>
        <w:separator/>
      </w:r>
    </w:p>
  </w:endnote>
  <w:endnote w:type="continuationSeparator" w:id="0">
    <w:p w:rsidR="00D0554B" w:rsidRDefault="00D0554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XO Thames">
    <w:altName w:val="Cambria"/>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panose1 w:val="00000000000000000000"/>
    <w:charset w:val="00"/>
    <w:family w:val="auto"/>
    <w:notTrueType/>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tarSymbol">
    <w:altName w:val="MS Mincho"/>
    <w:charset w:val="CC"/>
    <w:family w:val="auto"/>
    <w:pitch w:val="default"/>
    <w:sig w:usb0="00000201" w:usb1="00000000" w:usb2="00000000" w:usb3="00000000" w:csb0="00000004" w:csb1="00000000"/>
  </w:font>
  <w:font w:name="OpenSymbol">
    <w:altName w:val="Calibri"/>
    <w:charset w:val="00"/>
    <w:family w:val="auto"/>
    <w:pitch w:val="variable"/>
    <w:sig w:usb0="800000AF" w:usb1="1001ECEA"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Peterburg">
    <w:altName w:val="Times New Roman"/>
    <w:panose1 w:val="00000000000000000000"/>
    <w:charset w:val="00"/>
    <w:family w:val="roman"/>
    <w:notTrueType/>
    <w:pitch w:val="default"/>
    <w:sig w:usb0="00000000" w:usb1="00000000" w:usb2="00000000" w:usb3="00000000" w:csb0="00000000" w:csb1="00000000"/>
  </w:font>
  <w:font w:name="TimesET">
    <w:altName w:val="Times New Roman"/>
    <w:charset w:val="00"/>
    <w:family w:val="auto"/>
    <w:pitch w:val="variable"/>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entury Schoolbook">
    <w:charset w:val="00"/>
    <w:family w:val="roman"/>
    <w:pitch w:val="variable"/>
    <w:sig w:usb0="00000287" w:usb1="00000000"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libri Light">
    <w:panose1 w:val="020F0302020204030204"/>
    <w:charset w:val="CC"/>
    <w:family w:val="swiss"/>
    <w:pitch w:val="variable"/>
    <w:sig w:usb0="A00002EF" w:usb1="4000207B" w:usb2="00000000" w:usb3="00000000" w:csb0="0000019F" w:csb1="00000000"/>
  </w:font>
  <w:font w:name="Consolas">
    <w:panose1 w:val="020B0609020204030204"/>
    <w:charset w:val="CC"/>
    <w:family w:val="modern"/>
    <w:pitch w:val="fixed"/>
    <w:sig w:usb0="E00006FF" w:usb1="0000FCFF" w:usb2="00000001" w:usb3="00000000" w:csb0="0000019F" w:csb1="00000000"/>
  </w:font>
  <w:font w:name="Artsans">
    <w:altName w:val="Arial"/>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981" w:rsidRDefault="005A0981" w:rsidP="00CC3788">
    <w:pPr>
      <w:pStyle w:val="affc"/>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788" w:rsidRDefault="00CC3788" w:rsidP="00CC3788">
    <w:pPr>
      <w:pStyle w:val="affc"/>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554B" w:rsidRDefault="00D0554B">
      <w:r>
        <w:separator/>
      </w:r>
    </w:p>
  </w:footnote>
  <w:footnote w:type="continuationSeparator" w:id="0">
    <w:p w:rsidR="00D0554B" w:rsidRDefault="00D0554B">
      <w:r>
        <w:continuationSeparator/>
      </w:r>
    </w:p>
  </w:footnote>
  <w:footnote w:id="1">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min</w:t>
      </w:r>
      <w:r w:rsidRPr="007A333A">
        <w:t xml:space="preserve"> - предельные минимальные размеры земельных участков;</w:t>
      </w:r>
    </w:p>
  </w:footnote>
  <w:footnote w:id="2">
    <w:p w:rsidR="0042166F" w:rsidRPr="007A333A" w:rsidRDefault="0042166F" w:rsidP="0042166F">
      <w:pPr>
        <w:pStyle w:val="affffff1"/>
      </w:pPr>
      <w:r w:rsidRPr="001F2E96">
        <w:rPr>
          <w:rStyle w:val="affffff3"/>
        </w:rPr>
        <w:footnoteRef/>
      </w:r>
      <w:r w:rsidRPr="007A333A">
        <w:t xml:space="preserve"> </w:t>
      </w:r>
      <w:r w:rsidRPr="001F2E96">
        <w:t>S</w:t>
      </w:r>
      <w:r w:rsidRPr="007A333A">
        <w:t xml:space="preserve"> </w:t>
      </w:r>
      <w:r w:rsidRPr="001F2E96">
        <w:t>max</w:t>
      </w:r>
      <w:r w:rsidRPr="007A333A">
        <w:t xml:space="preserve"> - предельные максимальные размеры земельных участков;</w:t>
      </w:r>
    </w:p>
  </w:footnote>
  <w:footnote w:id="3">
    <w:p w:rsidR="0042166F" w:rsidRPr="007A333A" w:rsidRDefault="0042166F" w:rsidP="0042166F">
      <w:pPr>
        <w:pStyle w:val="affffff1"/>
        <w:ind w:left="284" w:hanging="284"/>
      </w:pPr>
      <w:r w:rsidRPr="001F2E96">
        <w:rPr>
          <w:rStyle w:val="affffff3"/>
        </w:rPr>
        <w:footnoteRef/>
      </w:r>
      <w:r w:rsidRPr="007A333A">
        <w:t xml:space="preserve"> Отступ </w:t>
      </w:r>
      <w:r w:rsidRPr="001F2E96">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4">
    <w:p w:rsidR="0042166F" w:rsidRPr="007A333A" w:rsidRDefault="0042166F" w:rsidP="0042166F">
      <w:pPr>
        <w:pStyle w:val="affffff1"/>
      </w:pPr>
      <w:r w:rsidRPr="001F2E96">
        <w:rPr>
          <w:rStyle w:val="affffff3"/>
        </w:rPr>
        <w:footnoteRef/>
      </w:r>
      <w:r w:rsidRPr="007A333A">
        <w:t xml:space="preserve"> Этаж </w:t>
      </w:r>
      <w:r w:rsidRPr="001F2E96">
        <w:t>min</w:t>
      </w:r>
      <w:r w:rsidRPr="007A333A">
        <w:t xml:space="preserve"> - предельное минимальное количество надземных этажей зданий, строений, сооружений.</w:t>
      </w:r>
    </w:p>
  </w:footnote>
  <w:footnote w:id="5">
    <w:p w:rsidR="0042166F" w:rsidRPr="007A333A" w:rsidRDefault="0042166F" w:rsidP="0042166F">
      <w:pPr>
        <w:pStyle w:val="affffff1"/>
      </w:pPr>
      <w:r w:rsidRPr="001F2E96">
        <w:rPr>
          <w:rStyle w:val="affffff3"/>
        </w:rPr>
        <w:footnoteRef/>
      </w:r>
      <w:r w:rsidRPr="007A333A">
        <w:t xml:space="preserve"> Этаж </w:t>
      </w:r>
      <w:r w:rsidRPr="001F2E96">
        <w:t>max</w:t>
      </w:r>
      <w:r w:rsidRPr="007A333A">
        <w:t xml:space="preserve"> - предельное максимальное количество надземных этажей зданий, строений, сооружений.</w:t>
      </w:r>
    </w:p>
  </w:footnote>
  <w:footnote w:id="6">
    <w:p w:rsidR="0042166F" w:rsidRPr="001F2E96" w:rsidRDefault="0042166F" w:rsidP="0042166F">
      <w:pPr>
        <w:pStyle w:val="S"/>
        <w:ind w:left="284" w:hanging="284"/>
        <w:rPr>
          <w:sz w:val="20"/>
          <w:szCs w:val="20"/>
        </w:rPr>
      </w:pPr>
      <w:r w:rsidRPr="001F2E96">
        <w:rPr>
          <w:rStyle w:val="affffff3"/>
          <w:sz w:val="20"/>
          <w:szCs w:val="20"/>
        </w:rPr>
        <w:footnoteRef/>
      </w:r>
      <w:r w:rsidRPr="001F2E96">
        <w:rPr>
          <w:sz w:val="20"/>
          <w:szCs w:val="20"/>
        </w:rPr>
        <w:t xml:space="preserve"> Процент застройки min – минимальный процент застройки в границах земельного участка, без учета эксплуатируемой кровли подземных, подвальных, цокольных частей объектов</w:t>
      </w:r>
      <w:r>
        <w:rPr>
          <w:sz w:val="20"/>
          <w:szCs w:val="20"/>
        </w:rPr>
        <w:t>.</w:t>
      </w:r>
    </w:p>
  </w:footnote>
  <w:footnote w:id="7">
    <w:p w:rsidR="0042166F" w:rsidRPr="007A333A" w:rsidRDefault="0042166F" w:rsidP="0042166F">
      <w:pPr>
        <w:pStyle w:val="affffff1"/>
      </w:pPr>
      <w:r w:rsidRPr="001F2E96">
        <w:rPr>
          <w:rStyle w:val="affffff3"/>
        </w:rPr>
        <w:footnoteRef/>
      </w:r>
      <w:r w:rsidRPr="007A333A">
        <w:t xml:space="preserve"> Процент застройки </w:t>
      </w:r>
      <w:r w:rsidRPr="001F2E96">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8">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9">
    <w:p w:rsidR="0042166F" w:rsidRPr="007A333A" w:rsidRDefault="0042166F" w:rsidP="0042166F">
      <w:pPr>
        <w:pStyle w:val="affffff1"/>
      </w:pPr>
      <w:r w:rsidRPr="00243353">
        <w:rPr>
          <w:rStyle w:val="affffff3"/>
        </w:rPr>
        <w:footnoteRef/>
      </w:r>
      <w:r w:rsidRPr="007A333A">
        <w:t>Не применяется для земельных участков занятых жилой застройкой. В отношении земельных участков занятых жилой застройкой применять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соответствии с таблицей 3.</w:t>
      </w:r>
    </w:p>
  </w:footnote>
  <w:footnote w:id="10">
    <w:p w:rsidR="00616920" w:rsidRPr="00616920" w:rsidRDefault="00616920" w:rsidP="00616920">
      <w:pPr>
        <w:rPr>
          <w:sz w:val="20"/>
        </w:rPr>
      </w:pPr>
      <w:r w:rsidRPr="00616920">
        <w:rPr>
          <w:rStyle w:val="affffff3"/>
          <w:sz w:val="20"/>
        </w:rPr>
        <w:footnoteRef/>
      </w:r>
      <w:r w:rsidRPr="00616920">
        <w:rPr>
          <w:sz w:val="20"/>
        </w:rPr>
        <w:t> Процент общей площади объектов обслуживания жилой застройки во встроенных, пристроенных и встроенно-пристроенных помещениях многоквартирного дома к общей площади помещений дома в соответствии с приказом Федеральной службы государственной регистрации, кадастра и картографии от 10 ноября 2020 года № П/0412 «Об утверждении классификатора видов разрешенного использования земельных участков».</w:t>
      </w:r>
      <w:r>
        <w:rPr>
          <w:sz w:val="20"/>
        </w:rPr>
        <w:t xml:space="preserve"> </w:t>
      </w:r>
      <w:r w:rsidRPr="00616920">
        <w:rPr>
          <w:sz w:val="20"/>
        </w:rPr>
        <w:t>Применяется для многоквартирной жилой застройки.</w:t>
      </w:r>
    </w:p>
  </w:footnote>
  <w:footnote w:id="11">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min</w:t>
      </w:r>
      <w:r w:rsidRPr="007A333A">
        <w:t xml:space="preserve"> - предельные минимальные размеры земельных участков</w:t>
      </w:r>
    </w:p>
  </w:footnote>
  <w:footnote w:id="12">
    <w:p w:rsidR="00616920" w:rsidRPr="007A333A" w:rsidRDefault="00616920" w:rsidP="00616920">
      <w:pPr>
        <w:pStyle w:val="affffff1"/>
      </w:pPr>
      <w:r w:rsidRPr="00A06AEF">
        <w:rPr>
          <w:rStyle w:val="affffff3"/>
        </w:rPr>
        <w:footnoteRef/>
      </w:r>
      <w:r w:rsidRPr="007A333A">
        <w:t xml:space="preserve"> </w:t>
      </w:r>
      <w:r w:rsidRPr="00A06AEF">
        <w:t>S</w:t>
      </w:r>
      <w:r w:rsidRPr="007A333A">
        <w:t xml:space="preserve"> </w:t>
      </w:r>
      <w:r w:rsidRPr="00A06AEF">
        <w:t>max</w:t>
      </w:r>
      <w:r w:rsidRPr="007A333A">
        <w:t xml:space="preserve"> - предельные максимальные размеры земельных участков</w:t>
      </w:r>
    </w:p>
  </w:footnote>
  <w:footnote w:id="13">
    <w:p w:rsidR="00616920" w:rsidRPr="007A333A" w:rsidRDefault="00616920" w:rsidP="00616920">
      <w:pPr>
        <w:pStyle w:val="affffff1"/>
      </w:pPr>
      <w:r w:rsidRPr="00A06AEF">
        <w:rPr>
          <w:rStyle w:val="affffff3"/>
        </w:rPr>
        <w:footnoteRef/>
      </w:r>
      <w:r w:rsidRPr="007A333A">
        <w:t xml:space="preserve"> Отступ </w:t>
      </w:r>
      <w:r w:rsidRPr="00A06AEF">
        <w:t>min</w:t>
      </w:r>
      <w:r w:rsidRPr="007A333A">
        <w:t xml:space="preserve"> -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footnote>
  <w:footnote w:id="14">
    <w:p w:rsidR="00616920" w:rsidRPr="007A333A" w:rsidRDefault="00616920" w:rsidP="00616920">
      <w:pPr>
        <w:pStyle w:val="affffff1"/>
      </w:pPr>
      <w:r w:rsidRPr="00A06AEF">
        <w:rPr>
          <w:rStyle w:val="affffff3"/>
        </w:rPr>
        <w:footnoteRef/>
      </w:r>
      <w:r w:rsidRPr="007A333A">
        <w:t xml:space="preserve"> Этаж </w:t>
      </w:r>
      <w:r w:rsidRPr="00A06AEF">
        <w:t>min</w:t>
      </w:r>
      <w:r w:rsidRPr="007A333A">
        <w:t xml:space="preserve"> - предельное минимальное количество надземных этажей зданий, строений, сооружений</w:t>
      </w:r>
    </w:p>
  </w:footnote>
  <w:footnote w:id="15">
    <w:p w:rsidR="00616920" w:rsidRPr="007A333A" w:rsidRDefault="00616920" w:rsidP="00616920">
      <w:pPr>
        <w:pStyle w:val="affffff1"/>
      </w:pPr>
      <w:r w:rsidRPr="00A06AEF">
        <w:rPr>
          <w:rStyle w:val="affffff3"/>
        </w:rPr>
        <w:footnoteRef/>
      </w:r>
      <w:r w:rsidRPr="007A333A">
        <w:t xml:space="preserve"> Этаж </w:t>
      </w:r>
      <w:r w:rsidRPr="00A06AEF">
        <w:t>max</w:t>
      </w:r>
      <w:r w:rsidRPr="007A333A">
        <w:t xml:space="preserve"> - предельное максимальное количество надземных этажей зданий, строений, сооружений</w:t>
      </w:r>
    </w:p>
  </w:footnote>
  <w:footnote w:id="16">
    <w:p w:rsidR="00616920" w:rsidRPr="007A333A" w:rsidRDefault="00616920" w:rsidP="00616920">
      <w:pPr>
        <w:pStyle w:val="affffff1"/>
      </w:pPr>
      <w:r w:rsidRPr="00A06AEF">
        <w:rPr>
          <w:rStyle w:val="affffff3"/>
        </w:rPr>
        <w:footnoteRef/>
      </w:r>
      <w:r w:rsidRPr="007A333A">
        <w:t xml:space="preserve"> Процент застройки </w:t>
      </w:r>
      <w:r w:rsidRPr="00A06AEF">
        <w:t>min</w:t>
      </w:r>
      <w:r w:rsidRPr="007A333A">
        <w:t xml:space="preserve"> – минимальный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7">
    <w:p w:rsidR="00616920" w:rsidRPr="007A333A" w:rsidRDefault="00616920" w:rsidP="00616920">
      <w:pPr>
        <w:pStyle w:val="affffff1"/>
      </w:pPr>
      <w:r w:rsidRPr="00A06AEF">
        <w:rPr>
          <w:rStyle w:val="affffff3"/>
        </w:rPr>
        <w:footnoteRef/>
      </w:r>
      <w:r w:rsidRPr="007A333A">
        <w:t xml:space="preserve"> Процент застройки </w:t>
      </w:r>
      <w:r w:rsidRPr="00A06AEF">
        <w:t>max</w:t>
      </w:r>
      <w:r w:rsidRPr="007A333A">
        <w:t xml:space="preserve"> – максимальный процент застройки в границах земельного участка, без учета эксплуатируемой кровли подземных, подвальных, цокольных частей объектов</w:t>
      </w:r>
    </w:p>
  </w:footnote>
  <w:footnote w:id="18">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1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0">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1">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2">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3">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24">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 w:id="25">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6">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0,12 га включительно.</w:t>
      </w:r>
    </w:p>
  </w:footnote>
  <w:footnote w:id="27">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0,12 га до 0,3 га включительно.</w:t>
      </w:r>
    </w:p>
  </w:footnote>
  <w:footnote w:id="28">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0,03 га до 0,06 га включительно.</w:t>
      </w:r>
    </w:p>
  </w:footnote>
  <w:footnote w:id="29">
    <w:p w:rsidR="00616920" w:rsidRPr="007A333A" w:rsidRDefault="00616920" w:rsidP="00616920">
      <w:pPr>
        <w:pStyle w:val="affffff1"/>
      </w:pPr>
      <w:r w:rsidRPr="00B74EA0">
        <w:rPr>
          <w:rStyle w:val="affffff3"/>
        </w:rPr>
        <w:footnoteRef/>
      </w:r>
      <w:r w:rsidRPr="007A333A">
        <w:t>Применяется для земельных участков площадью от 0,06 га до 0,3 га включительно.</w:t>
      </w:r>
    </w:p>
  </w:footnote>
  <w:footnote w:id="30">
    <w:p w:rsidR="00616920" w:rsidRPr="007A333A" w:rsidRDefault="00616920" w:rsidP="00616920">
      <w:pPr>
        <w:pStyle w:val="affffff1"/>
        <w:rPr>
          <w:sz w:val="24"/>
          <w:szCs w:val="24"/>
        </w:rPr>
      </w:pPr>
      <w:r w:rsidRPr="00274D6B">
        <w:rPr>
          <w:rStyle w:val="affffff3"/>
        </w:rPr>
        <w:footnoteRef/>
      </w:r>
      <w:r w:rsidRPr="007A333A">
        <w:t xml:space="preserve"> Применяется по линии блокирования жилых домов.</w:t>
      </w:r>
    </w:p>
  </w:footnote>
  <w:footnote w:id="31">
    <w:p w:rsidR="00616920" w:rsidRPr="007A333A" w:rsidRDefault="00616920" w:rsidP="00616920">
      <w:pPr>
        <w:pStyle w:val="affffff1"/>
      </w:pPr>
      <w:r w:rsidRPr="00B74EA0">
        <w:rPr>
          <w:rStyle w:val="affffff3"/>
        </w:rPr>
        <w:footnoteRef/>
      </w:r>
      <w:r w:rsidRPr="007A333A">
        <w:t>Применяется для хозяйственных построек, бань и гаражей, не требующих получения разрешения на строительство.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8969868"/>
      <w:docPartObj>
        <w:docPartGallery w:val="Page Numbers (Top of Page)"/>
        <w:docPartUnique/>
      </w:docPartObj>
    </w:sdtPr>
    <w:sdtEndPr>
      <w:rPr>
        <w:sz w:val="28"/>
        <w:szCs w:val="28"/>
      </w:rPr>
    </w:sdtEndPr>
    <w:sdtContent>
      <w:p w:rsidR="00705498" w:rsidRPr="00CE0D9F" w:rsidRDefault="009C4288"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280D3B">
          <w:rPr>
            <w:noProof/>
            <w:sz w:val="28"/>
            <w:szCs w:val="28"/>
          </w:rPr>
          <w:t>34</w:t>
        </w:r>
        <w:r w:rsidRPr="00CE0D9F">
          <w:rPr>
            <w:sz w:val="28"/>
            <w:szCs w:val="28"/>
          </w:rPr>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0670611"/>
      <w:docPartObj>
        <w:docPartGallery w:val="Page Numbers (Top of Page)"/>
        <w:docPartUnique/>
      </w:docPartObj>
    </w:sdtPr>
    <w:sdtEndPr>
      <w:rPr>
        <w:sz w:val="28"/>
        <w:szCs w:val="28"/>
      </w:rPr>
    </w:sdtEndPr>
    <w:sdtContent>
      <w:p w:rsidR="00705498" w:rsidRPr="00CE0D9F" w:rsidRDefault="009C4288" w:rsidP="00CE0D9F">
        <w:pPr>
          <w:pStyle w:val="aff6"/>
          <w:jc w:val="center"/>
          <w:rPr>
            <w:sz w:val="28"/>
            <w:szCs w:val="28"/>
          </w:rPr>
        </w:pPr>
        <w:r w:rsidRPr="00CE0D9F">
          <w:rPr>
            <w:sz w:val="28"/>
            <w:szCs w:val="28"/>
          </w:rPr>
          <w:fldChar w:fldCharType="begin"/>
        </w:r>
        <w:r w:rsidR="00CE0D9F" w:rsidRPr="00CE0D9F">
          <w:rPr>
            <w:sz w:val="28"/>
            <w:szCs w:val="28"/>
          </w:rPr>
          <w:instrText>PAGE   \* MERGEFORMAT</w:instrText>
        </w:r>
        <w:r w:rsidRPr="00CE0D9F">
          <w:rPr>
            <w:sz w:val="28"/>
            <w:szCs w:val="28"/>
          </w:rPr>
          <w:fldChar w:fldCharType="separate"/>
        </w:r>
        <w:r w:rsidR="00280D3B">
          <w:rPr>
            <w:noProof/>
            <w:sz w:val="28"/>
            <w:szCs w:val="28"/>
          </w:rPr>
          <w:t>2</w:t>
        </w:r>
        <w:r w:rsidRPr="00CE0D9F">
          <w:rPr>
            <w:sz w:val="28"/>
            <w:szCs w:val="28"/>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7C041D4E"/>
    <w:lvl w:ilvl="0">
      <w:start w:val="1"/>
      <w:numFmt w:val="decimal"/>
      <w:pStyle w:val="2"/>
      <w:lvlText w:val="%1."/>
      <w:lvlJc w:val="left"/>
      <w:pPr>
        <w:tabs>
          <w:tab w:val="num" w:pos="643"/>
        </w:tabs>
        <w:ind w:left="643" w:hanging="360"/>
      </w:pPr>
    </w:lvl>
  </w:abstractNum>
  <w:abstractNum w:abstractNumId="1">
    <w:nsid w:val="FFFFFF89"/>
    <w:multiLevelType w:val="singleLevel"/>
    <w:tmpl w:val="6320486E"/>
    <w:lvl w:ilvl="0">
      <w:start w:val="1"/>
      <w:numFmt w:val="bullet"/>
      <w:pStyle w:val="a"/>
      <w:lvlText w:val=""/>
      <w:lvlJc w:val="left"/>
      <w:pPr>
        <w:tabs>
          <w:tab w:val="num" w:pos="360"/>
        </w:tabs>
        <w:ind w:left="360" w:hanging="360"/>
      </w:pPr>
      <w:rPr>
        <w:rFonts w:ascii="Symbol" w:hAnsi="Symbol" w:hint="default"/>
      </w:rPr>
    </w:lvl>
  </w:abstractNum>
  <w:abstractNum w:abstractNumId="2">
    <w:nsid w:val="00000005"/>
    <w:multiLevelType w:val="multilevel"/>
    <w:tmpl w:val="00000005"/>
    <w:name w:val="WW8Num17"/>
    <w:lvl w:ilvl="0">
      <w:start w:val="1"/>
      <w:numFmt w:val="upperRoman"/>
      <w:lvlText w:val="%1."/>
      <w:lvlJc w:val="left"/>
      <w:pPr>
        <w:tabs>
          <w:tab w:val="num" w:pos="1620"/>
        </w:tabs>
        <w:ind w:left="180" w:firstLine="0"/>
      </w:pPr>
      <w:rPr>
        <w:rFonts w:ascii="Symbol" w:hAnsi="Symbol" w:cs="Symbol"/>
      </w:rPr>
    </w:lvl>
    <w:lvl w:ilvl="1">
      <w:start w:val="1"/>
      <w:numFmt w:val="none"/>
      <w:suff w:val="nothing"/>
      <w:lvlText w:val="Том I"/>
      <w:lvlJc w:val="left"/>
      <w:pPr>
        <w:tabs>
          <w:tab w:val="num" w:pos="1080"/>
        </w:tabs>
        <w:ind w:left="0" w:firstLine="0"/>
      </w:pPr>
      <w:rPr>
        <w:rFonts w:ascii="Courier New" w:hAnsi="Courier New" w:cs="Courier New"/>
      </w:rPr>
    </w:lvl>
    <w:lvl w:ilvl="2">
      <w:start w:val="1"/>
      <w:numFmt w:val="none"/>
      <w:suff w:val="nothing"/>
      <w:lvlText w:val=""/>
      <w:lvlJc w:val="left"/>
      <w:pPr>
        <w:tabs>
          <w:tab w:val="num" w:pos="720"/>
        </w:tabs>
        <w:ind w:left="720" w:hanging="432"/>
      </w:pPr>
      <w:rPr>
        <w:rFonts w:ascii="Wingdings" w:hAnsi="Wingdings" w:cs="Wingdings"/>
      </w:rPr>
    </w:lvl>
    <w:lvl w:ilvl="3">
      <w:start w:val="1"/>
      <w:numFmt w:val="none"/>
      <w:suff w:val="nothing"/>
      <w:lvlText w:val=""/>
      <w:lvlJc w:val="right"/>
      <w:pPr>
        <w:tabs>
          <w:tab w:val="num" w:pos="864"/>
        </w:tabs>
        <w:ind w:left="864" w:hanging="144"/>
      </w:pPr>
    </w:lvl>
    <w:lvl w:ilvl="4">
      <w:start w:val="1"/>
      <w:numFmt w:val="none"/>
      <w:suff w:val="nothing"/>
      <w:lvlText w:val=""/>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0000009"/>
    <w:multiLevelType w:val="multilevel"/>
    <w:tmpl w:val="00000009"/>
    <w:name w:val="WW8Num20"/>
    <w:lvl w:ilvl="0">
      <w:start w:val="1"/>
      <w:numFmt w:val="none"/>
      <w:pStyle w:val="a0"/>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A"/>
    <w:multiLevelType w:val="multilevel"/>
    <w:tmpl w:val="0000000A"/>
    <w:name w:val="WW8StyleNum"/>
    <w:lvl w:ilvl="0">
      <w:start w:val="1"/>
      <w:numFmt w:val="none"/>
      <w:pStyle w:val="a1"/>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B"/>
    <w:multiLevelType w:val="multilevel"/>
    <w:tmpl w:val="0000000B"/>
    <w:name w:val="WW8StyleNum1"/>
    <w:lvl w:ilvl="0">
      <w:start w:val="1"/>
      <w:numFmt w:val="none"/>
      <w:pStyle w:val="nieni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12"/>
    <w:multiLevelType w:val="singleLevel"/>
    <w:tmpl w:val="00000012"/>
    <w:name w:val="WW8StyleNum2"/>
    <w:lvl w:ilvl="0">
      <w:start w:val="1"/>
      <w:numFmt w:val="bullet"/>
      <w:lvlText w:val="—"/>
      <w:lvlJc w:val="left"/>
      <w:pPr>
        <w:tabs>
          <w:tab w:val="num" w:pos="688"/>
        </w:tabs>
        <w:ind w:left="688" w:hanging="480"/>
      </w:pPr>
      <w:rPr>
        <w:rFonts w:ascii="Times New Roman" w:hAnsi="Times New Roman" w:cs="Times New Roman"/>
      </w:rPr>
    </w:lvl>
  </w:abstractNum>
  <w:abstractNum w:abstractNumId="7">
    <w:nsid w:val="081C3F3B"/>
    <w:multiLevelType w:val="hybridMultilevel"/>
    <w:tmpl w:val="B2FE639E"/>
    <w:lvl w:ilvl="0" w:tplc="FFFFFFFF">
      <w:start w:val="1"/>
      <w:numFmt w:val="decimal"/>
      <w:lvlText w:val="%1."/>
      <w:lvlJc w:val="left"/>
      <w:pPr>
        <w:ind w:left="1211" w:hanging="360"/>
      </w:pPr>
    </w:lvl>
    <w:lvl w:ilvl="1" w:tplc="FFFFFFFF">
      <w:start w:val="1"/>
      <w:numFmt w:val="lowerLetter"/>
      <w:lvlText w:val="%2."/>
      <w:lvlJc w:val="left"/>
      <w:pPr>
        <w:ind w:left="1931" w:hanging="360"/>
      </w:pPr>
    </w:lvl>
    <w:lvl w:ilvl="2" w:tplc="FFFFFFFF">
      <w:start w:val="1"/>
      <w:numFmt w:val="lowerRoman"/>
      <w:lvlText w:val="%3."/>
      <w:lvlJc w:val="right"/>
      <w:pPr>
        <w:ind w:left="2651" w:hanging="180"/>
      </w:pPr>
    </w:lvl>
    <w:lvl w:ilvl="3" w:tplc="FFFFFFFF">
      <w:start w:val="1"/>
      <w:numFmt w:val="decimal"/>
      <w:lvlText w:val="%4."/>
      <w:lvlJc w:val="left"/>
      <w:pPr>
        <w:ind w:left="3371" w:hanging="360"/>
      </w:pPr>
    </w:lvl>
    <w:lvl w:ilvl="4" w:tplc="FFFFFFFF">
      <w:start w:val="1"/>
      <w:numFmt w:val="lowerLetter"/>
      <w:lvlText w:val="%5."/>
      <w:lvlJc w:val="left"/>
      <w:pPr>
        <w:ind w:left="4091" w:hanging="360"/>
      </w:pPr>
    </w:lvl>
    <w:lvl w:ilvl="5" w:tplc="FFFFFFFF">
      <w:start w:val="1"/>
      <w:numFmt w:val="lowerRoman"/>
      <w:lvlText w:val="%6."/>
      <w:lvlJc w:val="right"/>
      <w:pPr>
        <w:ind w:left="4811" w:hanging="180"/>
      </w:pPr>
    </w:lvl>
    <w:lvl w:ilvl="6" w:tplc="FFFFFFFF">
      <w:start w:val="1"/>
      <w:numFmt w:val="decimal"/>
      <w:lvlText w:val="%7."/>
      <w:lvlJc w:val="left"/>
      <w:pPr>
        <w:ind w:left="5531" w:hanging="360"/>
      </w:pPr>
    </w:lvl>
    <w:lvl w:ilvl="7" w:tplc="FFFFFFFF">
      <w:start w:val="1"/>
      <w:numFmt w:val="lowerLetter"/>
      <w:lvlText w:val="%8."/>
      <w:lvlJc w:val="left"/>
      <w:pPr>
        <w:ind w:left="6251" w:hanging="360"/>
      </w:pPr>
    </w:lvl>
    <w:lvl w:ilvl="8" w:tplc="FFFFFFFF">
      <w:start w:val="1"/>
      <w:numFmt w:val="lowerRoman"/>
      <w:lvlText w:val="%9."/>
      <w:lvlJc w:val="right"/>
      <w:pPr>
        <w:ind w:left="6971" w:hanging="180"/>
      </w:pPr>
    </w:lvl>
  </w:abstractNum>
  <w:abstractNum w:abstractNumId="8">
    <w:nsid w:val="09F771EF"/>
    <w:multiLevelType w:val="hybridMultilevel"/>
    <w:tmpl w:val="B2FE639E"/>
    <w:lvl w:ilvl="0" w:tplc="05CA7882">
      <w:start w:val="1"/>
      <w:numFmt w:val="decimal"/>
      <w:lvlText w:val="%1."/>
      <w:lvlJc w:val="left"/>
      <w:pPr>
        <w:ind w:left="1211" w:hanging="36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9">
    <w:nsid w:val="11662E79"/>
    <w:multiLevelType w:val="multilevel"/>
    <w:tmpl w:val="1C0C6732"/>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13234FDF"/>
    <w:multiLevelType w:val="hybridMultilevel"/>
    <w:tmpl w:val="A25C401E"/>
    <w:lvl w:ilvl="0" w:tplc="68D88E0C">
      <w:start w:val="1"/>
      <w:numFmt w:val="russianLower"/>
      <w:pStyle w:val="a2"/>
      <w:lvlText w:val="%1."/>
      <w:lvlJc w:val="left"/>
      <w:pPr>
        <w:ind w:left="1260" w:hanging="360"/>
      </w:pPr>
      <w:rPr>
        <w:rFonts w:hint="default"/>
      </w:rPr>
    </w:lvl>
    <w:lvl w:ilvl="1" w:tplc="5BE00DF4" w:tentative="1">
      <w:start w:val="1"/>
      <w:numFmt w:val="lowerLetter"/>
      <w:lvlText w:val="%2."/>
      <w:lvlJc w:val="left"/>
      <w:pPr>
        <w:ind w:left="1980" w:hanging="360"/>
      </w:pPr>
    </w:lvl>
    <w:lvl w:ilvl="2" w:tplc="04190005" w:tentative="1">
      <w:start w:val="1"/>
      <w:numFmt w:val="lowerRoman"/>
      <w:lvlText w:val="%3."/>
      <w:lvlJc w:val="right"/>
      <w:pPr>
        <w:ind w:left="2700" w:hanging="180"/>
      </w:pPr>
    </w:lvl>
    <w:lvl w:ilvl="3" w:tplc="04190001" w:tentative="1">
      <w:start w:val="1"/>
      <w:numFmt w:val="decimal"/>
      <w:lvlText w:val="%4."/>
      <w:lvlJc w:val="left"/>
      <w:pPr>
        <w:ind w:left="3420" w:hanging="360"/>
      </w:pPr>
    </w:lvl>
    <w:lvl w:ilvl="4" w:tplc="04190003" w:tentative="1">
      <w:start w:val="1"/>
      <w:numFmt w:val="lowerLetter"/>
      <w:lvlText w:val="%5."/>
      <w:lvlJc w:val="left"/>
      <w:pPr>
        <w:ind w:left="4140" w:hanging="360"/>
      </w:pPr>
    </w:lvl>
    <w:lvl w:ilvl="5" w:tplc="04190005" w:tentative="1">
      <w:start w:val="1"/>
      <w:numFmt w:val="lowerRoman"/>
      <w:lvlText w:val="%6."/>
      <w:lvlJc w:val="right"/>
      <w:pPr>
        <w:ind w:left="4860" w:hanging="180"/>
      </w:pPr>
    </w:lvl>
    <w:lvl w:ilvl="6" w:tplc="04190001" w:tentative="1">
      <w:start w:val="1"/>
      <w:numFmt w:val="decimal"/>
      <w:lvlText w:val="%7."/>
      <w:lvlJc w:val="left"/>
      <w:pPr>
        <w:ind w:left="5580" w:hanging="360"/>
      </w:pPr>
    </w:lvl>
    <w:lvl w:ilvl="7" w:tplc="04190003" w:tentative="1">
      <w:start w:val="1"/>
      <w:numFmt w:val="lowerLetter"/>
      <w:lvlText w:val="%8."/>
      <w:lvlJc w:val="left"/>
      <w:pPr>
        <w:ind w:left="6300" w:hanging="360"/>
      </w:pPr>
    </w:lvl>
    <w:lvl w:ilvl="8" w:tplc="04190005" w:tentative="1">
      <w:start w:val="1"/>
      <w:numFmt w:val="lowerRoman"/>
      <w:lvlText w:val="%9."/>
      <w:lvlJc w:val="right"/>
      <w:pPr>
        <w:ind w:left="7020" w:hanging="180"/>
      </w:pPr>
    </w:lvl>
  </w:abstractNum>
  <w:abstractNum w:abstractNumId="11">
    <w:nsid w:val="161306D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9016471"/>
    <w:multiLevelType w:val="hybridMultilevel"/>
    <w:tmpl w:val="3E9423DA"/>
    <w:lvl w:ilvl="0" w:tplc="04190005">
      <w:start w:val="1"/>
      <w:numFmt w:val="bullet"/>
      <w:pStyle w:val="a3"/>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A9B596E"/>
    <w:multiLevelType w:val="multilevel"/>
    <w:tmpl w:val="A79EEC6C"/>
    <w:lvl w:ilvl="0">
      <w:start w:val="1"/>
      <w:numFmt w:val="decimal"/>
      <w:lvlText w:val="%1"/>
      <w:lvlJc w:val="left"/>
      <w:pPr>
        <w:ind w:left="142" w:firstLine="0"/>
      </w:pPr>
      <w:rPr>
        <w:rFonts w:hint="default"/>
        <w:strike w:val="0"/>
        <w:color w:val="auto"/>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b w:val="0"/>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216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AA26018"/>
    <w:multiLevelType w:val="hybridMultilevel"/>
    <w:tmpl w:val="4516B7FA"/>
    <w:styleLink w:val="List0"/>
    <w:lvl w:ilvl="0" w:tplc="A754F4F4">
      <w:start w:val="1"/>
      <w:numFmt w:val="bullet"/>
      <w:pStyle w:val="a4"/>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15">
    <w:nsid w:val="1D527C7D"/>
    <w:multiLevelType w:val="hybridMultilevel"/>
    <w:tmpl w:val="09AEBAB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532FBA"/>
    <w:multiLevelType w:val="multilevel"/>
    <w:tmpl w:val="0419001F"/>
    <w:styleLink w:val="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nsid w:val="29B717B1"/>
    <w:multiLevelType w:val="multilevel"/>
    <w:tmpl w:val="47CCEE36"/>
    <w:lvl w:ilvl="0">
      <w:start w:val="1"/>
      <w:numFmt w:val="bullet"/>
      <w:lvlText w:val="-"/>
      <w:lvlJc w:val="left"/>
      <w:pPr>
        <w:ind w:left="502"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nsid w:val="2B545F91"/>
    <w:multiLevelType w:val="multilevel"/>
    <w:tmpl w:val="7A741D96"/>
    <w:lvl w:ilvl="0">
      <w:start w:val="1"/>
      <w:numFmt w:val="decimal"/>
      <w:lvlText w:val="%1."/>
      <w:lvlJc w:val="left"/>
      <w:pPr>
        <w:tabs>
          <w:tab w:val="num" w:pos="720"/>
        </w:tabs>
        <w:ind w:left="0" w:firstLine="0"/>
      </w:pPr>
      <w:rPr>
        <w:rFonts w:hint="default"/>
        <w:sz w:val="20"/>
        <w:szCs w:val="20"/>
      </w:rPr>
    </w:lvl>
    <w:lvl w:ilvl="1">
      <w:start w:val="1"/>
      <w:numFmt w:val="decimal"/>
      <w:isLgl/>
      <w:lvlText w:val="%1.%2."/>
      <w:lvlJc w:val="left"/>
      <w:pPr>
        <w:tabs>
          <w:tab w:val="num" w:pos="2535"/>
        </w:tabs>
        <w:ind w:left="2535" w:hanging="555"/>
      </w:pPr>
      <w:rPr>
        <w:rFonts w:hint="default"/>
        <w:b w:val="0"/>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2700"/>
        </w:tabs>
        <w:ind w:left="2700" w:hanging="720"/>
      </w:pPr>
      <w:rPr>
        <w:rFonts w:hint="default"/>
      </w:rPr>
    </w:lvl>
    <w:lvl w:ilvl="4">
      <w:start w:val="1"/>
      <w:numFmt w:val="decimal"/>
      <w:isLgl/>
      <w:lvlText w:val="%1.%2.%3.%4.%5."/>
      <w:lvlJc w:val="left"/>
      <w:pPr>
        <w:tabs>
          <w:tab w:val="num" w:pos="3060"/>
        </w:tabs>
        <w:ind w:left="3060" w:hanging="1080"/>
      </w:pPr>
      <w:rPr>
        <w:rFonts w:hint="default"/>
      </w:rPr>
    </w:lvl>
    <w:lvl w:ilvl="5">
      <w:start w:val="1"/>
      <w:numFmt w:val="decimal"/>
      <w:isLgl/>
      <w:lvlText w:val="%1.%2.%3.%4.%5.%6."/>
      <w:lvlJc w:val="left"/>
      <w:pPr>
        <w:tabs>
          <w:tab w:val="num" w:pos="3060"/>
        </w:tabs>
        <w:ind w:left="3060" w:hanging="1080"/>
      </w:pPr>
      <w:rPr>
        <w:rFonts w:hint="default"/>
      </w:rPr>
    </w:lvl>
    <w:lvl w:ilvl="6">
      <w:start w:val="1"/>
      <w:numFmt w:val="decimal"/>
      <w:isLgl/>
      <w:lvlText w:val="%1.%2.%3.%4.%5.%6.%7."/>
      <w:lvlJc w:val="left"/>
      <w:pPr>
        <w:tabs>
          <w:tab w:val="num" w:pos="3420"/>
        </w:tabs>
        <w:ind w:left="3420" w:hanging="1440"/>
      </w:pPr>
      <w:rPr>
        <w:rFonts w:hint="default"/>
      </w:rPr>
    </w:lvl>
    <w:lvl w:ilvl="7">
      <w:start w:val="1"/>
      <w:numFmt w:val="decimal"/>
      <w:isLgl/>
      <w:lvlText w:val="%1.%2.%3.%4.%5.%6.%7.%8."/>
      <w:lvlJc w:val="left"/>
      <w:pPr>
        <w:tabs>
          <w:tab w:val="num" w:pos="3420"/>
        </w:tabs>
        <w:ind w:left="3420" w:hanging="1440"/>
      </w:pPr>
      <w:rPr>
        <w:rFonts w:hint="default"/>
      </w:rPr>
    </w:lvl>
    <w:lvl w:ilvl="8">
      <w:start w:val="1"/>
      <w:numFmt w:val="decimal"/>
      <w:isLgl/>
      <w:lvlText w:val="%1.%2.%3.%4.%5.%6.%7.%8.%9."/>
      <w:lvlJc w:val="left"/>
      <w:pPr>
        <w:tabs>
          <w:tab w:val="num" w:pos="3780"/>
        </w:tabs>
        <w:ind w:left="3780" w:hanging="1800"/>
      </w:pPr>
      <w:rPr>
        <w:rFonts w:hint="default"/>
      </w:rPr>
    </w:lvl>
  </w:abstractNum>
  <w:abstractNum w:abstractNumId="19">
    <w:nsid w:val="2C241CFC"/>
    <w:multiLevelType w:val="multilevel"/>
    <w:tmpl w:val="284E9B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2CD93FF4"/>
    <w:multiLevelType w:val="multilevel"/>
    <w:tmpl w:val="34A06264"/>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21">
    <w:nsid w:val="2D0A1B0C"/>
    <w:multiLevelType w:val="hybridMultilevel"/>
    <w:tmpl w:val="B59237C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2">
    <w:nsid w:val="2F9814C0"/>
    <w:multiLevelType w:val="hybridMultilevel"/>
    <w:tmpl w:val="F38E56B2"/>
    <w:lvl w:ilvl="0" w:tplc="E3E8BA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FEE7CEE"/>
    <w:multiLevelType w:val="hybridMultilevel"/>
    <w:tmpl w:val="F17829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0462775"/>
    <w:multiLevelType w:val="hybridMultilevel"/>
    <w:tmpl w:val="47AE4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5647AE4"/>
    <w:multiLevelType w:val="hybridMultilevel"/>
    <w:tmpl w:val="58F4F3B6"/>
    <w:lvl w:ilvl="0" w:tplc="CFA6B368">
      <w:start w:val="1"/>
      <w:numFmt w:val="decimal"/>
      <w:pStyle w:val="a5"/>
      <w:lvlText w:val="%1."/>
      <w:lvlJc w:val="left"/>
      <w:pPr>
        <w:ind w:left="360" w:hanging="360"/>
      </w:pPr>
      <w:rPr>
        <w:rFonts w:ascii="Times New Roman" w:hAnsi="Times New Roman" w:hint="default"/>
        <w:b w:val="0"/>
        <w:i w:val="0"/>
        <w:sz w:val="26"/>
      </w:rPr>
    </w:lvl>
    <w:lvl w:ilvl="1" w:tplc="04190003" w:tentative="1">
      <w:start w:val="1"/>
      <w:numFmt w:val="lowerLetter"/>
      <w:lvlText w:val="%2."/>
      <w:lvlJc w:val="left"/>
      <w:pPr>
        <w:ind w:left="1080" w:hanging="360"/>
      </w:pPr>
    </w:lvl>
    <w:lvl w:ilvl="2" w:tplc="04190005" w:tentative="1">
      <w:start w:val="1"/>
      <w:numFmt w:val="lowerRoman"/>
      <w:lvlText w:val="%3."/>
      <w:lvlJc w:val="right"/>
      <w:pPr>
        <w:ind w:left="1800" w:hanging="180"/>
      </w:pPr>
    </w:lvl>
    <w:lvl w:ilvl="3" w:tplc="04190001" w:tentative="1">
      <w:start w:val="1"/>
      <w:numFmt w:val="decimal"/>
      <w:lvlText w:val="%4."/>
      <w:lvlJc w:val="left"/>
      <w:pPr>
        <w:ind w:left="2520" w:hanging="360"/>
      </w:pPr>
    </w:lvl>
    <w:lvl w:ilvl="4" w:tplc="04190003" w:tentative="1">
      <w:start w:val="1"/>
      <w:numFmt w:val="lowerLetter"/>
      <w:lvlText w:val="%5."/>
      <w:lvlJc w:val="left"/>
      <w:pPr>
        <w:ind w:left="3240" w:hanging="360"/>
      </w:pPr>
    </w:lvl>
    <w:lvl w:ilvl="5" w:tplc="04190005" w:tentative="1">
      <w:start w:val="1"/>
      <w:numFmt w:val="lowerRoman"/>
      <w:lvlText w:val="%6."/>
      <w:lvlJc w:val="right"/>
      <w:pPr>
        <w:ind w:left="3960" w:hanging="180"/>
      </w:pPr>
    </w:lvl>
    <w:lvl w:ilvl="6" w:tplc="04190001" w:tentative="1">
      <w:start w:val="1"/>
      <w:numFmt w:val="decimal"/>
      <w:lvlText w:val="%7."/>
      <w:lvlJc w:val="left"/>
      <w:pPr>
        <w:ind w:left="4680" w:hanging="360"/>
      </w:pPr>
    </w:lvl>
    <w:lvl w:ilvl="7" w:tplc="04190003" w:tentative="1">
      <w:start w:val="1"/>
      <w:numFmt w:val="lowerLetter"/>
      <w:lvlText w:val="%8."/>
      <w:lvlJc w:val="left"/>
      <w:pPr>
        <w:ind w:left="5400" w:hanging="360"/>
      </w:pPr>
    </w:lvl>
    <w:lvl w:ilvl="8" w:tplc="04190005" w:tentative="1">
      <w:start w:val="1"/>
      <w:numFmt w:val="lowerRoman"/>
      <w:lvlText w:val="%9."/>
      <w:lvlJc w:val="right"/>
      <w:pPr>
        <w:ind w:left="6120" w:hanging="180"/>
      </w:pPr>
    </w:lvl>
  </w:abstractNum>
  <w:abstractNum w:abstractNumId="26">
    <w:nsid w:val="37F8677F"/>
    <w:multiLevelType w:val="hybridMultilevel"/>
    <w:tmpl w:val="16F28A08"/>
    <w:lvl w:ilvl="0" w:tplc="D408CD0A">
      <w:start w:val="1"/>
      <w:numFmt w:val="bullet"/>
      <w:suff w:val="space"/>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27">
    <w:nsid w:val="38282010"/>
    <w:multiLevelType w:val="hybridMultilevel"/>
    <w:tmpl w:val="32904788"/>
    <w:lvl w:ilvl="0" w:tplc="5E0A09CC">
      <w:start w:val="1"/>
      <w:numFmt w:val="bullet"/>
      <w:pStyle w:val="10"/>
      <w:lvlText w:val="-"/>
      <w:lvlJc w:val="left"/>
      <w:pPr>
        <w:ind w:left="360" w:hanging="360"/>
      </w:pPr>
      <w:rPr>
        <w:rFonts w:ascii="Times New Roman" w:hAnsi="Times New Roman" w:cs="Times New Roman" w:hint="default"/>
      </w:rPr>
    </w:lvl>
    <w:lvl w:ilvl="1" w:tplc="04190019">
      <w:start w:val="1"/>
      <w:numFmt w:val="bullet"/>
      <w:lvlText w:val="o"/>
      <w:lvlJc w:val="left"/>
      <w:pPr>
        <w:ind w:left="1080" w:hanging="360"/>
      </w:pPr>
      <w:rPr>
        <w:rFonts w:ascii="Courier New" w:hAnsi="Courier New" w:cs="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8">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39582D21"/>
    <w:multiLevelType w:val="hybridMultilevel"/>
    <w:tmpl w:val="B7EA4332"/>
    <w:lvl w:ilvl="0" w:tplc="6C8495D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3A6A39DD"/>
    <w:multiLevelType w:val="hybridMultilevel"/>
    <w:tmpl w:val="02CCB04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1">
    <w:nsid w:val="3D756697"/>
    <w:multiLevelType w:val="multilevel"/>
    <w:tmpl w:val="0419001F"/>
    <w:styleLink w:val="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45AF13A5"/>
    <w:multiLevelType w:val="hybridMultilevel"/>
    <w:tmpl w:val="60C25F84"/>
    <w:lvl w:ilvl="0" w:tplc="A0AA35B6">
      <w:start w:val="1"/>
      <w:numFmt w:val="bullet"/>
      <w:pStyle w:val="a6"/>
      <w:lvlText w:val="-"/>
      <w:lvlJc w:val="left"/>
      <w:pPr>
        <w:ind w:left="360" w:hanging="360"/>
      </w:pPr>
      <w:rPr>
        <w:rFonts w:ascii="Times New Roman" w:hAnsi="Times New Roman" w:cs="Times New Roman" w:hint="default"/>
      </w:rPr>
    </w:lvl>
    <w:lvl w:ilvl="1" w:tplc="5BE00DF4">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5C975E4"/>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nsid w:val="52276520"/>
    <w:multiLevelType w:val="multilevel"/>
    <w:tmpl w:val="5BAA1B18"/>
    <w:lvl w:ilvl="0">
      <w:start w:val="1"/>
      <w:numFmt w:val="decimal"/>
      <w:suff w:val="nothing"/>
      <w:lvlText w:val="%1."/>
      <w:lvlJc w:val="left"/>
      <w:pPr>
        <w:ind w:left="644" w:hanging="360"/>
      </w:pPr>
      <w:rPr>
        <w:rFonts w:hint="default"/>
        <w:spacing w:val="0"/>
        <w:kern w:val="0"/>
        <w:position w:val="0"/>
        <w:sz w:val="20"/>
        <w:szCs w:val="20"/>
      </w:rPr>
    </w:lvl>
    <w:lvl w:ilvl="1">
      <w:start w:val="1"/>
      <w:numFmt w:val="decimal"/>
      <w:lvlText w:val="%1.%2."/>
      <w:lvlJc w:val="left"/>
      <w:pPr>
        <w:ind w:left="574" w:hanging="432"/>
      </w:pPr>
      <w:rPr>
        <w:rFonts w:hint="default"/>
        <w:sz w:val="24"/>
      </w:rPr>
    </w:lvl>
    <w:lvl w:ilvl="2">
      <w:start w:val="1"/>
      <w:numFmt w:val="decimal"/>
      <w:lvlText w:val="%1.%2.%3."/>
      <w:lvlJc w:val="left"/>
      <w:pPr>
        <w:ind w:left="646"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3437726"/>
    <w:multiLevelType w:val="multilevel"/>
    <w:tmpl w:val="C1D45686"/>
    <w:lvl w:ilvl="0">
      <w:start w:val="1"/>
      <w:numFmt w:val="decimal"/>
      <w:pStyle w:val="a7"/>
      <w:lvlText w:val="%1."/>
      <w:lvlJc w:val="left"/>
      <w:pPr>
        <w:tabs>
          <w:tab w:val="num" w:pos="432"/>
        </w:tabs>
        <w:ind w:left="432" w:hanging="432"/>
      </w:pPr>
      <w:rPr>
        <w:rFonts w:hint="default"/>
        <w:b w:val="0"/>
      </w:rPr>
    </w:lvl>
    <w:lvl w:ilvl="1">
      <w:start w:val="1"/>
      <w:numFmt w:val="decimal"/>
      <w:lvlText w:val="%1.%2"/>
      <w:lvlJc w:val="left"/>
      <w:pPr>
        <w:tabs>
          <w:tab w:val="num" w:pos="933"/>
        </w:tabs>
        <w:ind w:left="933" w:hanging="576"/>
      </w:pPr>
      <w:rPr>
        <w:rFonts w:hint="default"/>
        <w:spacing w:val="0"/>
        <w:position w:val="0"/>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37">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585F0DE3"/>
    <w:multiLevelType w:val="hybridMultilevel"/>
    <w:tmpl w:val="9A5EA494"/>
    <w:lvl w:ilvl="0" w:tplc="ED82436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9">
    <w:nsid w:val="5C17272C"/>
    <w:multiLevelType w:val="multilevel"/>
    <w:tmpl w:val="74BEF762"/>
    <w:lvl w:ilvl="0">
      <w:start w:val="1"/>
      <w:numFmt w:val="decimal"/>
      <w:lvlText w:val="%1"/>
      <w:lvlJc w:val="center"/>
      <w:pPr>
        <w:ind w:left="511" w:hanging="227"/>
      </w:pPr>
      <w:rPr>
        <w:rFonts w:ascii="Times New Roman" w:hAnsi="Times New Roman" w:cs="Times New Roman" w:hint="default"/>
        <w:sz w:val="22"/>
        <w:szCs w:val="22"/>
      </w:rPr>
    </w:lvl>
    <w:lvl w:ilvl="1">
      <w:start w:val="1"/>
      <w:numFmt w:val="decimal"/>
      <w:lvlText w:val="%1.%2"/>
      <w:lvlJc w:val="center"/>
      <w:pPr>
        <w:ind w:left="850" w:hanging="567"/>
      </w:pPr>
      <w:rPr>
        <w:rFonts w:ascii="Times New Roman" w:hAnsi="Times New Roman" w:cs="Times New Roman" w:hint="default"/>
        <w:sz w:val="22"/>
        <w:szCs w:val="22"/>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40">
    <w:nsid w:val="60055BAF"/>
    <w:multiLevelType w:val="multilevel"/>
    <w:tmpl w:val="31C2374A"/>
    <w:lvl w:ilvl="0">
      <w:start w:val="1"/>
      <w:numFmt w:val="decimal"/>
      <w:lvlText w:val="%1."/>
      <w:lvlJc w:val="left"/>
      <w:pPr>
        <w:ind w:left="644" w:hanging="360"/>
      </w:pPr>
      <w:rPr>
        <w:rFonts w:ascii="Times New Roman" w:hAnsi="Times New Roman" w:cs="Times New Roman" w:hint="default"/>
        <w:b/>
        <w:sz w:val="24"/>
      </w:rPr>
    </w:lvl>
    <w:lvl w:ilvl="1">
      <w:start w:val="1"/>
      <w:numFmt w:val="decimal"/>
      <w:lvlText w:val="%1.%2."/>
      <w:lvlJc w:val="left"/>
      <w:pPr>
        <w:ind w:left="574" w:hanging="432"/>
      </w:pPr>
      <w:rPr>
        <w:sz w:val="24"/>
      </w:rPr>
    </w:lvl>
    <w:lvl w:ilvl="2">
      <w:start w:val="1"/>
      <w:numFmt w:val="decimal"/>
      <w:lvlText w:val="%1.%2.%3."/>
      <w:lvlJc w:val="left"/>
      <w:pPr>
        <w:ind w:left="646"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1816683"/>
    <w:multiLevelType w:val="multilevel"/>
    <w:tmpl w:val="19C896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6CC34559"/>
    <w:multiLevelType w:val="hybridMultilevel"/>
    <w:tmpl w:val="2EAA9000"/>
    <w:lvl w:ilvl="0" w:tplc="A19A08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BA1C539E"/>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227"/>
        </w:tabs>
        <w:ind w:left="0" w:firstLine="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4">
    <w:nsid w:val="7113287A"/>
    <w:multiLevelType w:val="multilevel"/>
    <w:tmpl w:val="F7B80C58"/>
    <w:styleLink w:val="111111"/>
    <w:lvl w:ilvl="0">
      <w:start w:val="1"/>
      <w:numFmt w:val="decimal"/>
      <w:lvlText w:val="%1)"/>
      <w:lvlJc w:val="left"/>
      <w:pPr>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5">
    <w:nsid w:val="71AC1528"/>
    <w:multiLevelType w:val="hybridMultilevel"/>
    <w:tmpl w:val="B0A43526"/>
    <w:lvl w:ilvl="0" w:tplc="B2482A4E">
      <w:numFmt w:val="bullet"/>
      <w:lvlText w:val="–"/>
      <w:lvlJc w:val="left"/>
      <w:pPr>
        <w:ind w:left="1427" w:hanging="360"/>
      </w:pPr>
      <w:rPr>
        <w:rFonts w:ascii="Times New Roman" w:eastAsia="Times New Roman" w:hAnsi="Times New Roman" w:cs="Times New Roman"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46">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FF1095B"/>
    <w:multiLevelType w:val="multilevel"/>
    <w:tmpl w:val="399C8AF4"/>
    <w:lvl w:ilvl="0">
      <w:start w:val="1"/>
      <w:numFmt w:val="decimal"/>
      <w:isLgl/>
      <w:suff w:val="space"/>
      <w:lvlText w:val="%1"/>
      <w:lvlJc w:val="center"/>
      <w:pPr>
        <w:ind w:left="426" w:firstLine="0"/>
      </w:pPr>
      <w:rPr>
        <w:rFonts w:hint="default"/>
      </w:rPr>
    </w:lvl>
    <w:lvl w:ilvl="1">
      <w:start w:val="1"/>
      <w:numFmt w:val="decimal"/>
      <w:lvlText w:val="%1.%2"/>
      <w:lvlJc w:val="left"/>
      <w:pPr>
        <w:ind w:left="1561" w:hanging="1277"/>
      </w:pPr>
      <w:rPr>
        <w:rFonts w:hint="default"/>
        <w:b w:val="0"/>
      </w:rPr>
    </w:lvl>
    <w:lvl w:ilvl="2">
      <w:start w:val="1"/>
      <w:numFmt w:val="decimal"/>
      <w:lvlText w:val="%1.%2.%3"/>
      <w:lvlJc w:val="left"/>
      <w:pPr>
        <w:tabs>
          <w:tab w:val="num" w:pos="2127"/>
        </w:tabs>
        <w:ind w:left="1730" w:hanging="1304"/>
      </w:pPr>
      <w:rPr>
        <w:rFonts w:hint="default"/>
      </w:rPr>
    </w:lvl>
    <w:lvl w:ilvl="3">
      <w:start w:val="1"/>
      <w:numFmt w:val="decimal"/>
      <w:lvlText w:val="%1.%2.%3.%4"/>
      <w:lvlJc w:val="left"/>
      <w:pPr>
        <w:ind w:left="3557" w:hanging="720"/>
      </w:pPr>
      <w:rPr>
        <w:rFonts w:hint="default"/>
      </w:rPr>
    </w:lvl>
    <w:lvl w:ilvl="4">
      <w:start w:val="1"/>
      <w:numFmt w:val="decimal"/>
      <w:lvlText w:val="%1.%2.%3.%4.%5"/>
      <w:lvlJc w:val="left"/>
      <w:pPr>
        <w:ind w:left="4626"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404" w:hanging="1440"/>
      </w:pPr>
      <w:rPr>
        <w:rFonts w:hint="default"/>
      </w:rPr>
    </w:lvl>
    <w:lvl w:ilvl="7">
      <w:start w:val="1"/>
      <w:numFmt w:val="decimal"/>
      <w:lvlText w:val="%1.%2.%3.%4.%5.%6.%7.%8"/>
      <w:lvlJc w:val="left"/>
      <w:pPr>
        <w:ind w:left="7113" w:hanging="1440"/>
      </w:pPr>
      <w:rPr>
        <w:rFonts w:hint="default"/>
      </w:rPr>
    </w:lvl>
    <w:lvl w:ilvl="8">
      <w:start w:val="1"/>
      <w:numFmt w:val="decimal"/>
      <w:lvlText w:val="%1.%2.%3.%4.%5.%6.%7.%8.%9"/>
      <w:lvlJc w:val="left"/>
      <w:pPr>
        <w:ind w:left="8182" w:hanging="1800"/>
      </w:pPr>
      <w:rPr>
        <w:rFonts w:hint="default"/>
      </w:rPr>
    </w:lvl>
  </w:abstractNum>
  <w:num w:numId="1">
    <w:abstractNumId w:val="44"/>
  </w:num>
  <w:num w:numId="2">
    <w:abstractNumId w:val="12"/>
  </w:num>
  <w:num w:numId="3">
    <w:abstractNumId w:val="16"/>
  </w:num>
  <w:num w:numId="4">
    <w:abstractNumId w:val="14"/>
  </w:num>
  <w:num w:numId="5">
    <w:abstractNumId w:val="35"/>
  </w:num>
  <w:num w:numId="6">
    <w:abstractNumId w:val="3"/>
  </w:num>
  <w:num w:numId="7">
    <w:abstractNumId w:val="4"/>
  </w:num>
  <w:num w:numId="8">
    <w:abstractNumId w:val="5"/>
  </w:num>
  <w:num w:numId="9">
    <w:abstractNumId w:val="27"/>
  </w:num>
  <w:num w:numId="10">
    <w:abstractNumId w:val="10"/>
  </w:num>
  <w:num w:numId="11">
    <w:abstractNumId w:val="25"/>
  </w:num>
  <w:num w:numId="12">
    <w:abstractNumId w:val="1"/>
  </w:num>
  <w:num w:numId="13">
    <w:abstractNumId w:val="33"/>
  </w:num>
  <w:num w:numId="14">
    <w:abstractNumId w:val="3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5"/>
  </w:num>
  <w:num w:numId="17">
    <w:abstractNumId w:val="26"/>
  </w:num>
  <w:num w:numId="18">
    <w:abstractNumId w:val="28"/>
  </w:num>
  <w:num w:numId="19">
    <w:abstractNumId w:val="46"/>
  </w:num>
  <w:num w:numId="20">
    <w:abstractNumId w:val="37"/>
  </w:num>
  <w:num w:numId="21">
    <w:abstractNumId w:val="8"/>
  </w:num>
  <w:num w:numId="22">
    <w:abstractNumId w:val="7"/>
  </w:num>
  <w:num w:numId="23">
    <w:abstractNumId w:val="0"/>
    <w:lvlOverride w:ilvl="0">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num>
  <w:num w:numId="26">
    <w:abstractNumId w:val="18"/>
  </w:num>
  <w:num w:numId="27">
    <w:abstractNumId w:val="34"/>
  </w:num>
  <w:num w:numId="28">
    <w:abstractNumId w:val="38"/>
  </w:num>
  <w:num w:numId="29">
    <w:abstractNumId w:val="23"/>
  </w:num>
  <w:num w:numId="30">
    <w:abstractNumId w:val="19"/>
  </w:num>
  <w:num w:numId="31">
    <w:abstractNumId w:val="41"/>
  </w:num>
  <w:num w:numId="32">
    <w:abstractNumId w:val="21"/>
  </w:num>
  <w:num w:numId="33">
    <w:abstractNumId w:val="24"/>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9"/>
  </w:num>
  <w:num w:numId="36">
    <w:abstractNumId w:val="13"/>
  </w:num>
  <w:num w:numId="37">
    <w:abstractNumId w:val="42"/>
  </w:num>
  <w:num w:numId="38">
    <w:abstractNumId w:val="15"/>
  </w:num>
  <w:num w:numId="39">
    <w:abstractNumId w:val="17"/>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num>
  <w:num w:numId="43">
    <w:abstractNumId w:val="20"/>
  </w:num>
  <w:num w:numId="44">
    <w:abstractNumId w:val="11"/>
  </w:num>
  <w:num w:numId="45">
    <w:abstractNumId w:val="40"/>
  </w:num>
  <w:num w:numId="46">
    <w:abstractNumId w:val="47"/>
  </w:num>
  <w:num w:numId="47">
    <w:abstractNumId w:val="39"/>
  </w:num>
  <w:num w:numId="48">
    <w:abstractNumId w:val="22"/>
  </w:num>
  <w:num w:numId="49">
    <w:abstractNumId w:val="9"/>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0242"/>
  </w:hdrShapeDefaults>
  <w:footnotePr>
    <w:footnote w:id="-1"/>
    <w:footnote w:id="0"/>
  </w:footnotePr>
  <w:endnotePr>
    <w:endnote w:id="-1"/>
    <w:endnote w:id="0"/>
  </w:endnotePr>
  <w:compat/>
  <w:rsids>
    <w:rsidRoot w:val="008F77FF"/>
    <w:rsid w:val="0001014C"/>
    <w:rsid w:val="00010250"/>
    <w:rsid w:val="000106F3"/>
    <w:rsid w:val="00013E60"/>
    <w:rsid w:val="00014178"/>
    <w:rsid w:val="00015B01"/>
    <w:rsid w:val="00022E6B"/>
    <w:rsid w:val="000240AD"/>
    <w:rsid w:val="00026745"/>
    <w:rsid w:val="00026786"/>
    <w:rsid w:val="00031F26"/>
    <w:rsid w:val="00043E2B"/>
    <w:rsid w:val="00045BD9"/>
    <w:rsid w:val="00053F69"/>
    <w:rsid w:val="000602FA"/>
    <w:rsid w:val="00066C01"/>
    <w:rsid w:val="00072B0A"/>
    <w:rsid w:val="00076A1D"/>
    <w:rsid w:val="00091B59"/>
    <w:rsid w:val="0009340E"/>
    <w:rsid w:val="000A2ACD"/>
    <w:rsid w:val="000A3DF8"/>
    <w:rsid w:val="000A48A6"/>
    <w:rsid w:val="000B2424"/>
    <w:rsid w:val="000C79BA"/>
    <w:rsid w:val="000D2F19"/>
    <w:rsid w:val="000E10DD"/>
    <w:rsid w:val="000E39E3"/>
    <w:rsid w:val="000E673D"/>
    <w:rsid w:val="000F0368"/>
    <w:rsid w:val="000F6A4D"/>
    <w:rsid w:val="000F7AB4"/>
    <w:rsid w:val="00101C8E"/>
    <w:rsid w:val="00104645"/>
    <w:rsid w:val="001055D8"/>
    <w:rsid w:val="001076C2"/>
    <w:rsid w:val="001078A3"/>
    <w:rsid w:val="001101A2"/>
    <w:rsid w:val="0011581B"/>
    <w:rsid w:val="001158A6"/>
    <w:rsid w:val="0011611A"/>
    <w:rsid w:val="00131F97"/>
    <w:rsid w:val="0014139D"/>
    <w:rsid w:val="00143E66"/>
    <w:rsid w:val="00144B76"/>
    <w:rsid w:val="00154F94"/>
    <w:rsid w:val="0016032F"/>
    <w:rsid w:val="0016047C"/>
    <w:rsid w:val="00171466"/>
    <w:rsid w:val="00181581"/>
    <w:rsid w:val="00185F73"/>
    <w:rsid w:val="00186C83"/>
    <w:rsid w:val="001907F6"/>
    <w:rsid w:val="00190B3C"/>
    <w:rsid w:val="001A2C20"/>
    <w:rsid w:val="001A488E"/>
    <w:rsid w:val="001A74B3"/>
    <w:rsid w:val="001B0555"/>
    <w:rsid w:val="001B6959"/>
    <w:rsid w:val="001C7460"/>
    <w:rsid w:val="001D33AD"/>
    <w:rsid w:val="001E04B7"/>
    <w:rsid w:val="001E367B"/>
    <w:rsid w:val="001E56F8"/>
    <w:rsid w:val="001F2304"/>
    <w:rsid w:val="001F7702"/>
    <w:rsid w:val="00201D3D"/>
    <w:rsid w:val="002036C1"/>
    <w:rsid w:val="002038F4"/>
    <w:rsid w:val="00204F0A"/>
    <w:rsid w:val="00206398"/>
    <w:rsid w:val="002166CF"/>
    <w:rsid w:val="00217307"/>
    <w:rsid w:val="0022620D"/>
    <w:rsid w:val="00242005"/>
    <w:rsid w:val="002420ED"/>
    <w:rsid w:val="0025117A"/>
    <w:rsid w:val="00251BAB"/>
    <w:rsid w:val="00255EA5"/>
    <w:rsid w:val="00256D0F"/>
    <w:rsid w:val="002606B7"/>
    <w:rsid w:val="00280D3B"/>
    <w:rsid w:val="002825CC"/>
    <w:rsid w:val="00282642"/>
    <w:rsid w:val="002870DD"/>
    <w:rsid w:val="002A21CA"/>
    <w:rsid w:val="002A3637"/>
    <w:rsid w:val="002A3721"/>
    <w:rsid w:val="002B012C"/>
    <w:rsid w:val="002B2039"/>
    <w:rsid w:val="002B7019"/>
    <w:rsid w:val="002B7EF8"/>
    <w:rsid w:val="002C046D"/>
    <w:rsid w:val="002C2A63"/>
    <w:rsid w:val="002D0C16"/>
    <w:rsid w:val="002D1903"/>
    <w:rsid w:val="002D35F7"/>
    <w:rsid w:val="002E589E"/>
    <w:rsid w:val="002E6575"/>
    <w:rsid w:val="002F1DED"/>
    <w:rsid w:val="002F4B28"/>
    <w:rsid w:val="00303AC5"/>
    <w:rsid w:val="003129FE"/>
    <w:rsid w:val="00320B79"/>
    <w:rsid w:val="00323971"/>
    <w:rsid w:val="003278A4"/>
    <w:rsid w:val="00335B47"/>
    <w:rsid w:val="00342FA3"/>
    <w:rsid w:val="0036096E"/>
    <w:rsid w:val="003617D5"/>
    <w:rsid w:val="003675A6"/>
    <w:rsid w:val="00367D46"/>
    <w:rsid w:val="0037008A"/>
    <w:rsid w:val="003707B8"/>
    <w:rsid w:val="0037678C"/>
    <w:rsid w:val="00380635"/>
    <w:rsid w:val="003819FB"/>
    <w:rsid w:val="00383C43"/>
    <w:rsid w:val="0038783B"/>
    <w:rsid w:val="00390FBB"/>
    <w:rsid w:val="003A2C5C"/>
    <w:rsid w:val="003A58FE"/>
    <w:rsid w:val="003C1170"/>
    <w:rsid w:val="003D0061"/>
    <w:rsid w:val="003D1B79"/>
    <w:rsid w:val="003D232D"/>
    <w:rsid w:val="003D4C8F"/>
    <w:rsid w:val="003E02CD"/>
    <w:rsid w:val="003E7284"/>
    <w:rsid w:val="0040265F"/>
    <w:rsid w:val="00406B41"/>
    <w:rsid w:val="00415BB4"/>
    <w:rsid w:val="0041688F"/>
    <w:rsid w:val="0042166F"/>
    <w:rsid w:val="00427334"/>
    <w:rsid w:val="00427BE8"/>
    <w:rsid w:val="00430BE4"/>
    <w:rsid w:val="0043283A"/>
    <w:rsid w:val="0043371F"/>
    <w:rsid w:val="00437426"/>
    <w:rsid w:val="00441C66"/>
    <w:rsid w:val="004437B9"/>
    <w:rsid w:val="00444DA3"/>
    <w:rsid w:val="00447E4C"/>
    <w:rsid w:val="0045166D"/>
    <w:rsid w:val="00452E0C"/>
    <w:rsid w:val="0045611B"/>
    <w:rsid w:val="004567BD"/>
    <w:rsid w:val="004624CE"/>
    <w:rsid w:val="00462DCB"/>
    <w:rsid w:val="00466500"/>
    <w:rsid w:val="004816F3"/>
    <w:rsid w:val="004852E1"/>
    <w:rsid w:val="00492BE7"/>
    <w:rsid w:val="00494381"/>
    <w:rsid w:val="004979FC"/>
    <w:rsid w:val="004A5161"/>
    <w:rsid w:val="004B0064"/>
    <w:rsid w:val="004B0CFA"/>
    <w:rsid w:val="004B5802"/>
    <w:rsid w:val="004C7F35"/>
    <w:rsid w:val="004E744B"/>
    <w:rsid w:val="004F6DD9"/>
    <w:rsid w:val="004F7CD4"/>
    <w:rsid w:val="005128A8"/>
    <w:rsid w:val="0051696A"/>
    <w:rsid w:val="00517373"/>
    <w:rsid w:val="00525F80"/>
    <w:rsid w:val="00530465"/>
    <w:rsid w:val="00532197"/>
    <w:rsid w:val="0053253C"/>
    <w:rsid w:val="00536AE8"/>
    <w:rsid w:val="00536B5A"/>
    <w:rsid w:val="00537D24"/>
    <w:rsid w:val="0054125A"/>
    <w:rsid w:val="005430F9"/>
    <w:rsid w:val="00550B2A"/>
    <w:rsid w:val="00557546"/>
    <w:rsid w:val="0056195E"/>
    <w:rsid w:val="00565570"/>
    <w:rsid w:val="005676D2"/>
    <w:rsid w:val="00570584"/>
    <w:rsid w:val="005706F3"/>
    <w:rsid w:val="00584DF9"/>
    <w:rsid w:val="00587B62"/>
    <w:rsid w:val="00592496"/>
    <w:rsid w:val="00596A28"/>
    <w:rsid w:val="0059784C"/>
    <w:rsid w:val="005A0981"/>
    <w:rsid w:val="005A0BE4"/>
    <w:rsid w:val="005A3EBB"/>
    <w:rsid w:val="005A7C0B"/>
    <w:rsid w:val="005B0404"/>
    <w:rsid w:val="005C7C37"/>
    <w:rsid w:val="005E46AE"/>
    <w:rsid w:val="005F115D"/>
    <w:rsid w:val="005F20AD"/>
    <w:rsid w:val="005F430D"/>
    <w:rsid w:val="00601EA9"/>
    <w:rsid w:val="0060283A"/>
    <w:rsid w:val="00604879"/>
    <w:rsid w:val="00607D79"/>
    <w:rsid w:val="00616920"/>
    <w:rsid w:val="006225AF"/>
    <w:rsid w:val="00630445"/>
    <w:rsid w:val="00642D4D"/>
    <w:rsid w:val="00655987"/>
    <w:rsid w:val="00657884"/>
    <w:rsid w:val="006623EB"/>
    <w:rsid w:val="0066464D"/>
    <w:rsid w:val="0067015A"/>
    <w:rsid w:val="00675D52"/>
    <w:rsid w:val="0068101D"/>
    <w:rsid w:val="00682C2A"/>
    <w:rsid w:val="00690DD2"/>
    <w:rsid w:val="00692CF7"/>
    <w:rsid w:val="0069415E"/>
    <w:rsid w:val="0069429F"/>
    <w:rsid w:val="00694BFB"/>
    <w:rsid w:val="006A169B"/>
    <w:rsid w:val="006A594E"/>
    <w:rsid w:val="006B1177"/>
    <w:rsid w:val="006B71EB"/>
    <w:rsid w:val="006C08EA"/>
    <w:rsid w:val="006E2888"/>
    <w:rsid w:val="006F3447"/>
    <w:rsid w:val="00705498"/>
    <w:rsid w:val="0071456D"/>
    <w:rsid w:val="0071548E"/>
    <w:rsid w:val="00717266"/>
    <w:rsid w:val="00723E83"/>
    <w:rsid w:val="00727E8E"/>
    <w:rsid w:val="00730882"/>
    <w:rsid w:val="00732685"/>
    <w:rsid w:val="00735A1E"/>
    <w:rsid w:val="00742F95"/>
    <w:rsid w:val="00744361"/>
    <w:rsid w:val="00746B59"/>
    <w:rsid w:val="00750EE8"/>
    <w:rsid w:val="007513C4"/>
    <w:rsid w:val="00754BF9"/>
    <w:rsid w:val="00757886"/>
    <w:rsid w:val="0078258E"/>
    <w:rsid w:val="0078728B"/>
    <w:rsid w:val="00794B2E"/>
    <w:rsid w:val="007A044C"/>
    <w:rsid w:val="007A06FF"/>
    <w:rsid w:val="007A3D17"/>
    <w:rsid w:val="007B22DB"/>
    <w:rsid w:val="007C2694"/>
    <w:rsid w:val="007C4C3B"/>
    <w:rsid w:val="007D4072"/>
    <w:rsid w:val="007E4802"/>
    <w:rsid w:val="007F0135"/>
    <w:rsid w:val="007F2234"/>
    <w:rsid w:val="00805ED1"/>
    <w:rsid w:val="008115E8"/>
    <w:rsid w:val="00814811"/>
    <w:rsid w:val="00817D53"/>
    <w:rsid w:val="00820A31"/>
    <w:rsid w:val="008261A3"/>
    <w:rsid w:val="008302E0"/>
    <w:rsid w:val="00835173"/>
    <w:rsid w:val="008413FE"/>
    <w:rsid w:val="008417A5"/>
    <w:rsid w:val="00851A4B"/>
    <w:rsid w:val="00854ED8"/>
    <w:rsid w:val="008621B6"/>
    <w:rsid w:val="00863862"/>
    <w:rsid w:val="00866C44"/>
    <w:rsid w:val="00872601"/>
    <w:rsid w:val="008778F1"/>
    <w:rsid w:val="0088367C"/>
    <w:rsid w:val="008839F1"/>
    <w:rsid w:val="00891CBD"/>
    <w:rsid w:val="00894F3A"/>
    <w:rsid w:val="008A1AD8"/>
    <w:rsid w:val="008C0C45"/>
    <w:rsid w:val="008D3ABA"/>
    <w:rsid w:val="008D4FC3"/>
    <w:rsid w:val="008E3E4E"/>
    <w:rsid w:val="008E53EB"/>
    <w:rsid w:val="008E69E6"/>
    <w:rsid w:val="008F3F2B"/>
    <w:rsid w:val="008F77FF"/>
    <w:rsid w:val="00900837"/>
    <w:rsid w:val="009019A4"/>
    <w:rsid w:val="00902285"/>
    <w:rsid w:val="00903D32"/>
    <w:rsid w:val="00906AA3"/>
    <w:rsid w:val="00906E53"/>
    <w:rsid w:val="00911584"/>
    <w:rsid w:val="009165BC"/>
    <w:rsid w:val="009214F0"/>
    <w:rsid w:val="00922545"/>
    <w:rsid w:val="00927454"/>
    <w:rsid w:val="0093089C"/>
    <w:rsid w:val="0093531A"/>
    <w:rsid w:val="00945E9C"/>
    <w:rsid w:val="00960EC2"/>
    <w:rsid w:val="009613CB"/>
    <w:rsid w:val="0096433A"/>
    <w:rsid w:val="00965427"/>
    <w:rsid w:val="009660D7"/>
    <w:rsid w:val="00966113"/>
    <w:rsid w:val="0097512F"/>
    <w:rsid w:val="009837DF"/>
    <w:rsid w:val="0098708B"/>
    <w:rsid w:val="009A0E77"/>
    <w:rsid w:val="009A442A"/>
    <w:rsid w:val="009B314E"/>
    <w:rsid w:val="009B5AD0"/>
    <w:rsid w:val="009C086E"/>
    <w:rsid w:val="009C111B"/>
    <w:rsid w:val="009C2E54"/>
    <w:rsid w:val="009C4288"/>
    <w:rsid w:val="009C4D71"/>
    <w:rsid w:val="009D6C75"/>
    <w:rsid w:val="009E5997"/>
    <w:rsid w:val="009E5BC4"/>
    <w:rsid w:val="009F1C72"/>
    <w:rsid w:val="009F3DD5"/>
    <w:rsid w:val="009F721A"/>
    <w:rsid w:val="009F7749"/>
    <w:rsid w:val="009F78D3"/>
    <w:rsid w:val="00A00C6D"/>
    <w:rsid w:val="00A05F16"/>
    <w:rsid w:val="00A1152C"/>
    <w:rsid w:val="00A20B72"/>
    <w:rsid w:val="00A42A3F"/>
    <w:rsid w:val="00A505D3"/>
    <w:rsid w:val="00A5487D"/>
    <w:rsid w:val="00A54DE3"/>
    <w:rsid w:val="00A57908"/>
    <w:rsid w:val="00A60248"/>
    <w:rsid w:val="00A609C5"/>
    <w:rsid w:val="00A7665F"/>
    <w:rsid w:val="00A84155"/>
    <w:rsid w:val="00A86BBC"/>
    <w:rsid w:val="00A94820"/>
    <w:rsid w:val="00A94AE6"/>
    <w:rsid w:val="00AA2270"/>
    <w:rsid w:val="00AB0E6F"/>
    <w:rsid w:val="00AB6D33"/>
    <w:rsid w:val="00AC46FC"/>
    <w:rsid w:val="00AD3230"/>
    <w:rsid w:val="00AD5D85"/>
    <w:rsid w:val="00AE0D45"/>
    <w:rsid w:val="00AE51A8"/>
    <w:rsid w:val="00AE7023"/>
    <w:rsid w:val="00AF193B"/>
    <w:rsid w:val="00AF6207"/>
    <w:rsid w:val="00B01CD6"/>
    <w:rsid w:val="00B12271"/>
    <w:rsid w:val="00B13225"/>
    <w:rsid w:val="00B173D1"/>
    <w:rsid w:val="00B27679"/>
    <w:rsid w:val="00B40511"/>
    <w:rsid w:val="00B435C4"/>
    <w:rsid w:val="00B47B74"/>
    <w:rsid w:val="00B64773"/>
    <w:rsid w:val="00B701D4"/>
    <w:rsid w:val="00B71819"/>
    <w:rsid w:val="00B72443"/>
    <w:rsid w:val="00B72765"/>
    <w:rsid w:val="00B75048"/>
    <w:rsid w:val="00B7598A"/>
    <w:rsid w:val="00B77900"/>
    <w:rsid w:val="00B81D17"/>
    <w:rsid w:val="00B951E3"/>
    <w:rsid w:val="00B963D6"/>
    <w:rsid w:val="00BB2261"/>
    <w:rsid w:val="00BC366E"/>
    <w:rsid w:val="00BC683F"/>
    <w:rsid w:val="00BD71D6"/>
    <w:rsid w:val="00BE714B"/>
    <w:rsid w:val="00BF5C23"/>
    <w:rsid w:val="00C006C2"/>
    <w:rsid w:val="00C03BA5"/>
    <w:rsid w:val="00C03D3F"/>
    <w:rsid w:val="00C03F6A"/>
    <w:rsid w:val="00C06506"/>
    <w:rsid w:val="00C159F1"/>
    <w:rsid w:val="00C15EF1"/>
    <w:rsid w:val="00C22B7A"/>
    <w:rsid w:val="00C309AE"/>
    <w:rsid w:val="00C31914"/>
    <w:rsid w:val="00C42885"/>
    <w:rsid w:val="00C57860"/>
    <w:rsid w:val="00C64580"/>
    <w:rsid w:val="00C72949"/>
    <w:rsid w:val="00C72AA3"/>
    <w:rsid w:val="00C74C09"/>
    <w:rsid w:val="00C8024A"/>
    <w:rsid w:val="00C913D2"/>
    <w:rsid w:val="00C917D4"/>
    <w:rsid w:val="00CA0448"/>
    <w:rsid w:val="00CA0604"/>
    <w:rsid w:val="00CA5435"/>
    <w:rsid w:val="00CB6CDB"/>
    <w:rsid w:val="00CB7EE5"/>
    <w:rsid w:val="00CC0113"/>
    <w:rsid w:val="00CC0ECE"/>
    <w:rsid w:val="00CC32E8"/>
    <w:rsid w:val="00CC3788"/>
    <w:rsid w:val="00CC5684"/>
    <w:rsid w:val="00CC6FAD"/>
    <w:rsid w:val="00CD4447"/>
    <w:rsid w:val="00CD6A24"/>
    <w:rsid w:val="00CE02A2"/>
    <w:rsid w:val="00CE0D9F"/>
    <w:rsid w:val="00CE4BC6"/>
    <w:rsid w:val="00CE6E2D"/>
    <w:rsid w:val="00CF1583"/>
    <w:rsid w:val="00CF7D2A"/>
    <w:rsid w:val="00D00121"/>
    <w:rsid w:val="00D0359A"/>
    <w:rsid w:val="00D0554B"/>
    <w:rsid w:val="00D11E8C"/>
    <w:rsid w:val="00D15C61"/>
    <w:rsid w:val="00D16185"/>
    <w:rsid w:val="00D16686"/>
    <w:rsid w:val="00D21380"/>
    <w:rsid w:val="00D34344"/>
    <w:rsid w:val="00D34C70"/>
    <w:rsid w:val="00D565F4"/>
    <w:rsid w:val="00D573D5"/>
    <w:rsid w:val="00D6003E"/>
    <w:rsid w:val="00D6297B"/>
    <w:rsid w:val="00D63281"/>
    <w:rsid w:val="00D65A2B"/>
    <w:rsid w:val="00D72A60"/>
    <w:rsid w:val="00D87E55"/>
    <w:rsid w:val="00D92442"/>
    <w:rsid w:val="00D968C7"/>
    <w:rsid w:val="00DA07E2"/>
    <w:rsid w:val="00DB455A"/>
    <w:rsid w:val="00DB4F58"/>
    <w:rsid w:val="00DC2C9D"/>
    <w:rsid w:val="00DC3256"/>
    <w:rsid w:val="00DC3D27"/>
    <w:rsid w:val="00DC66D4"/>
    <w:rsid w:val="00DD33AE"/>
    <w:rsid w:val="00DD5C2D"/>
    <w:rsid w:val="00DD7A70"/>
    <w:rsid w:val="00DE082D"/>
    <w:rsid w:val="00DE589B"/>
    <w:rsid w:val="00E02D2B"/>
    <w:rsid w:val="00E04B5C"/>
    <w:rsid w:val="00E0577C"/>
    <w:rsid w:val="00E06CFB"/>
    <w:rsid w:val="00E0764F"/>
    <w:rsid w:val="00E25EE5"/>
    <w:rsid w:val="00E26C91"/>
    <w:rsid w:val="00E3017F"/>
    <w:rsid w:val="00E3112B"/>
    <w:rsid w:val="00E340B9"/>
    <w:rsid w:val="00E35B21"/>
    <w:rsid w:val="00E41CE7"/>
    <w:rsid w:val="00E53CAD"/>
    <w:rsid w:val="00E56785"/>
    <w:rsid w:val="00E630CA"/>
    <w:rsid w:val="00E728D3"/>
    <w:rsid w:val="00E817A3"/>
    <w:rsid w:val="00E82401"/>
    <w:rsid w:val="00E828ED"/>
    <w:rsid w:val="00E8509C"/>
    <w:rsid w:val="00E90067"/>
    <w:rsid w:val="00E90E2E"/>
    <w:rsid w:val="00E97B56"/>
    <w:rsid w:val="00EA22AF"/>
    <w:rsid w:val="00EB4C34"/>
    <w:rsid w:val="00EB5D03"/>
    <w:rsid w:val="00EC0B92"/>
    <w:rsid w:val="00ED2908"/>
    <w:rsid w:val="00ED2C66"/>
    <w:rsid w:val="00ED5EA0"/>
    <w:rsid w:val="00ED79F0"/>
    <w:rsid w:val="00EE0974"/>
    <w:rsid w:val="00EE22D9"/>
    <w:rsid w:val="00EE5937"/>
    <w:rsid w:val="00EE6B99"/>
    <w:rsid w:val="00EE7482"/>
    <w:rsid w:val="00EF42E2"/>
    <w:rsid w:val="00F00C46"/>
    <w:rsid w:val="00F015B5"/>
    <w:rsid w:val="00F01C74"/>
    <w:rsid w:val="00F044FE"/>
    <w:rsid w:val="00F04984"/>
    <w:rsid w:val="00F12074"/>
    <w:rsid w:val="00F162A8"/>
    <w:rsid w:val="00F1745B"/>
    <w:rsid w:val="00F17D5B"/>
    <w:rsid w:val="00F205E7"/>
    <w:rsid w:val="00F22BC0"/>
    <w:rsid w:val="00F27727"/>
    <w:rsid w:val="00F3435B"/>
    <w:rsid w:val="00F4257B"/>
    <w:rsid w:val="00F4568A"/>
    <w:rsid w:val="00F52E71"/>
    <w:rsid w:val="00F55678"/>
    <w:rsid w:val="00F557FC"/>
    <w:rsid w:val="00F55EBB"/>
    <w:rsid w:val="00F7524F"/>
    <w:rsid w:val="00FA09A0"/>
    <w:rsid w:val="00FA3C05"/>
    <w:rsid w:val="00FB3E8D"/>
    <w:rsid w:val="00FC395E"/>
    <w:rsid w:val="00FD01AD"/>
    <w:rsid w:val="00FD0FD6"/>
    <w:rsid w:val="00FE35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annotation text" w:uiPriority="0"/>
    <w:lsdException w:name="footer" w:uiPriority="0"/>
    <w:lsdException w:name="index heading" w:uiPriority="0"/>
    <w:lsdException w:name="caption" w:uiPriority="0" w:qFormat="1"/>
    <w:lsdException w:name="footnote reference" w:uiPriority="0"/>
    <w:lsdException w:name="annotation reference" w:uiPriority="0"/>
    <w:lsdException w:name="line number" w:uiPriority="0"/>
    <w:lsdException w:name="page number" w:uiPriority="0"/>
    <w:lsdException w:name="endnote text" w:uiPriority="0"/>
    <w:lsdException w:name="List 2" w:uiPriority="0"/>
    <w:lsdException w:name="List Bullet 2" w:uiPriority="0"/>
    <w:lsdException w:name="List Bullet 3" w:uiPriority="0"/>
    <w:lsdException w:name="List Bullet 4"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semiHidden="0" w:unhideWhenUsed="0"/>
    <w:lsdException w:name="Strong" w:semiHidden="0" w:uiPriority="0"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8">
    <w:name w:val="Normal"/>
    <w:qFormat/>
    <w:rsid w:val="00494381"/>
    <w:rPr>
      <w:rFonts w:ascii="Times New Roman" w:hAnsi="Times New Roman"/>
      <w:sz w:val="24"/>
    </w:rPr>
  </w:style>
  <w:style w:type="paragraph" w:styleId="11">
    <w:name w:val="heading 1"/>
    <w:aliases w:val="Т3"/>
    <w:basedOn w:val="a8"/>
    <w:next w:val="a8"/>
    <w:link w:val="12"/>
    <w:qFormat/>
    <w:rsid w:val="00494381"/>
    <w:pPr>
      <w:keepNext/>
      <w:spacing w:before="240" w:after="60"/>
      <w:jc w:val="center"/>
      <w:outlineLvl w:val="0"/>
    </w:pPr>
    <w:rPr>
      <w:b/>
      <w:sz w:val="28"/>
    </w:rPr>
  </w:style>
  <w:style w:type="paragraph" w:styleId="20">
    <w:name w:val="heading 2"/>
    <w:aliases w:val="Т4,OG Heading 2"/>
    <w:basedOn w:val="a8"/>
    <w:next w:val="a8"/>
    <w:link w:val="21"/>
    <w:qFormat/>
    <w:rsid w:val="00494381"/>
    <w:pPr>
      <w:keepNext/>
      <w:spacing w:before="240" w:after="60"/>
      <w:outlineLvl w:val="1"/>
    </w:pPr>
    <w:rPr>
      <w:rFonts w:ascii="Arial" w:hAnsi="Arial"/>
      <w:b/>
      <w:i/>
      <w:sz w:val="28"/>
    </w:rPr>
  </w:style>
  <w:style w:type="paragraph" w:styleId="3">
    <w:name w:val="heading 3"/>
    <w:aliases w:val="Tab"/>
    <w:basedOn w:val="a8"/>
    <w:next w:val="a8"/>
    <w:link w:val="30"/>
    <w:qFormat/>
    <w:rsid w:val="00494381"/>
    <w:pPr>
      <w:keepNext/>
      <w:spacing w:before="240" w:after="60"/>
      <w:outlineLvl w:val="2"/>
    </w:pPr>
    <w:rPr>
      <w:rFonts w:ascii="Arial" w:hAnsi="Arial"/>
      <w:b/>
      <w:sz w:val="26"/>
    </w:rPr>
  </w:style>
  <w:style w:type="paragraph" w:styleId="4">
    <w:name w:val="heading 4"/>
    <w:aliases w:val="Tab_name Знак"/>
    <w:basedOn w:val="a8"/>
    <w:next w:val="a8"/>
    <w:link w:val="40"/>
    <w:qFormat/>
    <w:rsid w:val="00494381"/>
    <w:pPr>
      <w:tabs>
        <w:tab w:val="left" w:pos="1560"/>
      </w:tabs>
      <w:jc w:val="center"/>
      <w:outlineLvl w:val="3"/>
    </w:pPr>
    <w:rPr>
      <w:b/>
      <w:caps/>
      <w:sz w:val="28"/>
    </w:rPr>
  </w:style>
  <w:style w:type="paragraph" w:styleId="5">
    <w:name w:val="heading 5"/>
    <w:basedOn w:val="a8"/>
    <w:next w:val="a8"/>
    <w:link w:val="50"/>
    <w:qFormat/>
    <w:rsid w:val="00494381"/>
    <w:pPr>
      <w:keepNext/>
      <w:keepLines/>
      <w:spacing w:before="200"/>
      <w:outlineLvl w:val="4"/>
    </w:pPr>
    <w:rPr>
      <w:rFonts w:ascii="Calibri" w:hAnsi="Calibri"/>
      <w:color w:val="243F60"/>
    </w:rPr>
  </w:style>
  <w:style w:type="paragraph" w:styleId="6">
    <w:name w:val="heading 6"/>
    <w:basedOn w:val="a8"/>
    <w:next w:val="a8"/>
    <w:link w:val="60"/>
    <w:qFormat/>
    <w:rsid w:val="00B951E3"/>
    <w:pPr>
      <w:keepNext/>
      <w:widowControl w:val="0"/>
      <w:spacing w:before="480"/>
      <w:ind w:firstLine="709"/>
      <w:jc w:val="center"/>
      <w:outlineLvl w:val="5"/>
    </w:pPr>
    <w:rPr>
      <w:rFonts w:eastAsia="Calibri"/>
      <w:b/>
      <w:bCs/>
      <w:color w:val="auto"/>
      <w:sz w:val="28"/>
      <w:szCs w:val="28"/>
      <w:lang w:eastAsia="en-US"/>
    </w:rPr>
  </w:style>
  <w:style w:type="paragraph" w:styleId="7">
    <w:name w:val="heading 7"/>
    <w:basedOn w:val="a8"/>
    <w:next w:val="a8"/>
    <w:link w:val="70"/>
    <w:qFormat/>
    <w:rsid w:val="00B951E3"/>
    <w:pPr>
      <w:keepNext/>
      <w:spacing w:before="600" w:line="240" w:lineRule="atLeast"/>
      <w:ind w:firstLine="709"/>
      <w:jc w:val="both"/>
      <w:outlineLvl w:val="6"/>
    </w:pPr>
    <w:rPr>
      <w:rFonts w:eastAsia="Calibri"/>
      <w:color w:val="auto"/>
      <w:sz w:val="28"/>
      <w:szCs w:val="28"/>
      <w:lang w:eastAsia="en-US"/>
    </w:rPr>
  </w:style>
  <w:style w:type="paragraph" w:styleId="8">
    <w:name w:val="heading 8"/>
    <w:basedOn w:val="a8"/>
    <w:next w:val="a8"/>
    <w:link w:val="80"/>
    <w:qFormat/>
    <w:rsid w:val="00B951E3"/>
    <w:pPr>
      <w:keepNext/>
      <w:spacing w:line="240" w:lineRule="atLeast"/>
      <w:ind w:left="36" w:right="36" w:firstLine="709"/>
      <w:jc w:val="center"/>
      <w:outlineLvl w:val="7"/>
    </w:pPr>
    <w:rPr>
      <w:rFonts w:eastAsia="Calibri"/>
      <w:color w:val="auto"/>
      <w:sz w:val="28"/>
      <w:szCs w:val="28"/>
      <w:lang w:eastAsia="en-US"/>
    </w:rPr>
  </w:style>
  <w:style w:type="paragraph" w:styleId="9">
    <w:name w:val="heading 9"/>
    <w:basedOn w:val="a8"/>
    <w:next w:val="a8"/>
    <w:link w:val="90"/>
    <w:qFormat/>
    <w:rsid w:val="00B951E3"/>
    <w:pPr>
      <w:keepNext/>
      <w:spacing w:line="240" w:lineRule="atLeast"/>
      <w:ind w:left="36" w:right="36" w:firstLine="709"/>
      <w:jc w:val="both"/>
      <w:outlineLvl w:val="8"/>
    </w:pPr>
    <w:rPr>
      <w:rFonts w:eastAsia="Calibri"/>
      <w:color w:val="auto"/>
      <w:sz w:val="28"/>
      <w:szCs w:val="28"/>
      <w:lang w:eastAsia="en-US"/>
    </w:rPr>
  </w:style>
  <w:style w:type="character" w:default="1" w:styleId="a9">
    <w:name w:val="Default Paragraph Font"/>
    <w:uiPriority w:val="1"/>
    <w:semiHidden/>
    <w:unhideWhenUsed/>
  </w:style>
  <w:style w:type="table" w:default="1" w:styleId="aa">
    <w:name w:val="Normal Table"/>
    <w:uiPriority w:val="99"/>
    <w:semiHidden/>
    <w:unhideWhenUsed/>
    <w:qFormat/>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13">
    <w:name w:val="Обычный1"/>
    <w:rsid w:val="00494381"/>
    <w:rPr>
      <w:rFonts w:ascii="Times New Roman" w:hAnsi="Times New Roman"/>
      <w:sz w:val="24"/>
    </w:rPr>
  </w:style>
  <w:style w:type="paragraph" w:customStyle="1" w:styleId="s10">
    <w:name w:val="s_10"/>
    <w:link w:val="s100"/>
    <w:rsid w:val="00494381"/>
  </w:style>
  <w:style w:type="character" w:customStyle="1" w:styleId="s100">
    <w:name w:val="s_10"/>
    <w:link w:val="s10"/>
    <w:rsid w:val="00494381"/>
  </w:style>
  <w:style w:type="paragraph" w:styleId="22">
    <w:name w:val="toc 2"/>
    <w:basedOn w:val="a8"/>
    <w:next w:val="a8"/>
    <w:link w:val="23"/>
    <w:uiPriority w:val="39"/>
    <w:rsid w:val="00494381"/>
    <w:pPr>
      <w:ind w:left="240"/>
    </w:pPr>
    <w:rPr>
      <w:smallCaps/>
      <w:sz w:val="20"/>
    </w:rPr>
  </w:style>
  <w:style w:type="character" w:customStyle="1" w:styleId="23">
    <w:name w:val="Оглавление 2 Знак"/>
    <w:basedOn w:val="13"/>
    <w:link w:val="22"/>
    <w:rsid w:val="00494381"/>
    <w:rPr>
      <w:rFonts w:ascii="Times New Roman" w:hAnsi="Times New Roman"/>
      <w:smallCaps/>
      <w:sz w:val="20"/>
    </w:rPr>
  </w:style>
  <w:style w:type="paragraph" w:customStyle="1" w:styleId="grame">
    <w:name w:val="grame"/>
    <w:link w:val="grame0"/>
    <w:rsid w:val="00494381"/>
  </w:style>
  <w:style w:type="character" w:customStyle="1" w:styleId="grame0">
    <w:name w:val="grame"/>
    <w:link w:val="grame"/>
    <w:rsid w:val="00494381"/>
  </w:style>
  <w:style w:type="paragraph" w:styleId="ac">
    <w:name w:val="Body Text"/>
    <w:aliases w:val="Основной текст Знак Знак"/>
    <w:basedOn w:val="a8"/>
    <w:link w:val="ad"/>
    <w:rsid w:val="00494381"/>
    <w:pPr>
      <w:spacing w:after="120"/>
    </w:pPr>
  </w:style>
  <w:style w:type="character" w:customStyle="1" w:styleId="ad">
    <w:name w:val="Основной текст Знак"/>
    <w:aliases w:val="Основной текст Знак Знак Знак"/>
    <w:basedOn w:val="13"/>
    <w:link w:val="ac"/>
    <w:rsid w:val="00494381"/>
    <w:rPr>
      <w:rFonts w:ascii="Times New Roman" w:hAnsi="Times New Roman"/>
      <w:sz w:val="24"/>
    </w:rPr>
  </w:style>
  <w:style w:type="paragraph" w:styleId="41">
    <w:name w:val="toc 4"/>
    <w:basedOn w:val="a8"/>
    <w:next w:val="a8"/>
    <w:link w:val="42"/>
    <w:uiPriority w:val="39"/>
    <w:rsid w:val="00494381"/>
    <w:pPr>
      <w:ind w:left="720"/>
    </w:pPr>
    <w:rPr>
      <w:sz w:val="18"/>
    </w:rPr>
  </w:style>
  <w:style w:type="character" w:customStyle="1" w:styleId="42">
    <w:name w:val="Оглавление 4 Знак"/>
    <w:basedOn w:val="13"/>
    <w:link w:val="41"/>
    <w:rsid w:val="00494381"/>
    <w:rPr>
      <w:rFonts w:ascii="Times New Roman" w:hAnsi="Times New Roman"/>
      <w:sz w:val="18"/>
    </w:rPr>
  </w:style>
  <w:style w:type="paragraph" w:styleId="ae">
    <w:name w:val="No Spacing"/>
    <w:aliases w:val="с интервалом,Без интервала1,No Spacing,No Spacing1,Без интервала11,для таблиц,Без интервала2"/>
    <w:link w:val="af"/>
    <w:uiPriority w:val="1"/>
    <w:qFormat/>
    <w:rsid w:val="00494381"/>
    <w:rPr>
      <w:rFonts w:ascii="Times New Roman" w:hAnsi="Times New Roman"/>
      <w:sz w:val="24"/>
    </w:rPr>
  </w:style>
  <w:style w:type="character" w:customStyle="1" w:styleId="af">
    <w:name w:val="Без интервала Знак"/>
    <w:aliases w:val="с интервалом Знак,Без интервала1 Знак,No Spacing Знак,No Spacing1 Знак,Без интервала11 Знак,для таблиц Знак,Без интервала2 Знак"/>
    <w:link w:val="ae"/>
    <w:uiPriority w:val="1"/>
    <w:rsid w:val="00494381"/>
    <w:rPr>
      <w:rFonts w:ascii="Times New Roman" w:hAnsi="Times New Roman"/>
      <w:sz w:val="24"/>
    </w:rPr>
  </w:style>
  <w:style w:type="paragraph" w:styleId="61">
    <w:name w:val="toc 6"/>
    <w:basedOn w:val="a8"/>
    <w:next w:val="a8"/>
    <w:link w:val="62"/>
    <w:uiPriority w:val="39"/>
    <w:rsid w:val="00494381"/>
    <w:pPr>
      <w:ind w:left="1200"/>
    </w:pPr>
    <w:rPr>
      <w:sz w:val="18"/>
    </w:rPr>
  </w:style>
  <w:style w:type="character" w:customStyle="1" w:styleId="62">
    <w:name w:val="Оглавление 6 Знак"/>
    <w:basedOn w:val="13"/>
    <w:link w:val="61"/>
    <w:rsid w:val="00494381"/>
    <w:rPr>
      <w:rFonts w:ascii="Times New Roman" w:hAnsi="Times New Roman"/>
      <w:sz w:val="18"/>
    </w:rPr>
  </w:style>
  <w:style w:type="paragraph" w:customStyle="1" w:styleId="af0">
    <w:name w:val="Стиль названия"/>
    <w:basedOn w:val="a8"/>
    <w:link w:val="af1"/>
    <w:rsid w:val="00494381"/>
    <w:pPr>
      <w:spacing w:after="60"/>
      <w:ind w:firstLine="680"/>
      <w:jc w:val="both"/>
    </w:pPr>
    <w:rPr>
      <w:rFonts w:ascii="Arial" w:hAnsi="Arial"/>
      <w:b/>
      <w:i/>
    </w:rPr>
  </w:style>
  <w:style w:type="character" w:customStyle="1" w:styleId="af1">
    <w:name w:val="Стиль названия"/>
    <w:basedOn w:val="13"/>
    <w:link w:val="af0"/>
    <w:rsid w:val="00494381"/>
    <w:rPr>
      <w:rFonts w:ascii="Arial" w:hAnsi="Arial"/>
      <w:b/>
      <w:i/>
      <w:sz w:val="24"/>
    </w:rPr>
  </w:style>
  <w:style w:type="paragraph" w:styleId="71">
    <w:name w:val="toc 7"/>
    <w:basedOn w:val="a8"/>
    <w:next w:val="a8"/>
    <w:link w:val="72"/>
    <w:uiPriority w:val="39"/>
    <w:rsid w:val="00494381"/>
    <w:pPr>
      <w:ind w:left="1440"/>
    </w:pPr>
    <w:rPr>
      <w:sz w:val="18"/>
    </w:rPr>
  </w:style>
  <w:style w:type="character" w:customStyle="1" w:styleId="72">
    <w:name w:val="Оглавление 7 Знак"/>
    <w:basedOn w:val="13"/>
    <w:link w:val="71"/>
    <w:rsid w:val="00494381"/>
    <w:rPr>
      <w:rFonts w:ascii="Times New Roman" w:hAnsi="Times New Roman"/>
      <w:sz w:val="18"/>
    </w:rPr>
  </w:style>
  <w:style w:type="paragraph" w:customStyle="1" w:styleId="af2">
    <w:name w:val="Подчёркнутый текст"/>
    <w:basedOn w:val="a8"/>
    <w:next w:val="a8"/>
    <w:link w:val="af3"/>
    <w:rsid w:val="00494381"/>
    <w:pPr>
      <w:widowControl w:val="0"/>
      <w:ind w:firstLine="720"/>
      <w:jc w:val="both"/>
    </w:pPr>
    <w:rPr>
      <w:rFonts w:ascii="Arial" w:hAnsi="Arial"/>
    </w:rPr>
  </w:style>
  <w:style w:type="character" w:customStyle="1" w:styleId="af3">
    <w:name w:val="Подчёркнутый текст"/>
    <w:basedOn w:val="13"/>
    <w:link w:val="af2"/>
    <w:rsid w:val="00494381"/>
    <w:rPr>
      <w:rFonts w:ascii="Arial" w:hAnsi="Arial"/>
      <w:sz w:val="24"/>
    </w:rPr>
  </w:style>
  <w:style w:type="paragraph" w:customStyle="1" w:styleId="Iauiue">
    <w:name w:val="Iau?iue"/>
    <w:link w:val="Iauiue0"/>
    <w:rsid w:val="00494381"/>
    <w:pPr>
      <w:widowControl w:val="0"/>
    </w:pPr>
    <w:rPr>
      <w:rFonts w:ascii="Times New Roman" w:hAnsi="Times New Roman"/>
    </w:rPr>
  </w:style>
  <w:style w:type="character" w:customStyle="1" w:styleId="Iauiue0">
    <w:name w:val="Iau?iue"/>
    <w:link w:val="Iauiue"/>
    <w:rsid w:val="00494381"/>
    <w:rPr>
      <w:rFonts w:ascii="Times New Roman" w:hAnsi="Times New Roman"/>
    </w:rPr>
  </w:style>
  <w:style w:type="paragraph" w:customStyle="1" w:styleId="af4">
    <w:name w:val="Комментарий"/>
    <w:basedOn w:val="a8"/>
    <w:next w:val="a8"/>
    <w:link w:val="af5"/>
    <w:rsid w:val="00494381"/>
    <w:pPr>
      <w:widowControl w:val="0"/>
      <w:spacing w:before="75"/>
      <w:ind w:left="170"/>
      <w:jc w:val="both"/>
    </w:pPr>
    <w:rPr>
      <w:rFonts w:ascii="Arial" w:hAnsi="Arial"/>
      <w:color w:val="353842"/>
      <w:shd w:val="clear" w:color="auto" w:fill="F0F0F0"/>
    </w:rPr>
  </w:style>
  <w:style w:type="character" w:customStyle="1" w:styleId="af5">
    <w:name w:val="Комментарий"/>
    <w:basedOn w:val="13"/>
    <w:link w:val="af4"/>
    <w:rsid w:val="00494381"/>
    <w:rPr>
      <w:rFonts w:ascii="Arial" w:hAnsi="Arial"/>
      <w:color w:val="353842"/>
      <w:sz w:val="24"/>
      <w:shd w:val="clear" w:color="auto" w:fill="F0F0F0"/>
    </w:rPr>
  </w:style>
  <w:style w:type="paragraph" w:customStyle="1" w:styleId="af6">
    <w:name w:val="Гипертекстовая ссылка"/>
    <w:link w:val="af7"/>
    <w:rsid w:val="00494381"/>
    <w:rPr>
      <w:b/>
      <w:color w:val="106BBE"/>
    </w:rPr>
  </w:style>
  <w:style w:type="character" w:customStyle="1" w:styleId="af7">
    <w:name w:val="Гипертекстовая ссылка"/>
    <w:link w:val="af6"/>
    <w:rsid w:val="00494381"/>
    <w:rPr>
      <w:b/>
      <w:color w:val="106BBE"/>
    </w:rPr>
  </w:style>
  <w:style w:type="character" w:customStyle="1" w:styleId="30">
    <w:name w:val="Заголовок 3 Знак"/>
    <w:aliases w:val="Tab Знак"/>
    <w:basedOn w:val="13"/>
    <w:link w:val="3"/>
    <w:rsid w:val="00494381"/>
    <w:rPr>
      <w:rFonts w:ascii="Arial" w:hAnsi="Arial"/>
      <w:b/>
      <w:sz w:val="26"/>
    </w:rPr>
  </w:style>
  <w:style w:type="paragraph" w:customStyle="1" w:styleId="24">
    <w:name w:val="Основной текст (2)"/>
    <w:basedOn w:val="a8"/>
    <w:link w:val="25"/>
    <w:rsid w:val="00494381"/>
    <w:pPr>
      <w:widowControl w:val="0"/>
      <w:spacing w:after="480" w:line="274" w:lineRule="exact"/>
    </w:pPr>
    <w:rPr>
      <w:sz w:val="20"/>
    </w:rPr>
  </w:style>
  <w:style w:type="character" w:customStyle="1" w:styleId="25">
    <w:name w:val="Основной текст (2)"/>
    <w:basedOn w:val="13"/>
    <w:link w:val="24"/>
    <w:rsid w:val="00494381"/>
    <w:rPr>
      <w:rFonts w:ascii="Times New Roman" w:hAnsi="Times New Roman"/>
      <w:sz w:val="20"/>
    </w:rPr>
  </w:style>
  <w:style w:type="paragraph" w:customStyle="1" w:styleId="af8">
    <w:name w:val="Текст ЭР (см. также)"/>
    <w:basedOn w:val="a8"/>
    <w:next w:val="a8"/>
    <w:link w:val="af9"/>
    <w:rsid w:val="00494381"/>
    <w:pPr>
      <w:widowControl w:val="0"/>
      <w:spacing w:before="200"/>
    </w:pPr>
    <w:rPr>
      <w:rFonts w:ascii="Times New Roman CYR" w:hAnsi="Times New Roman CYR"/>
      <w:sz w:val="22"/>
    </w:rPr>
  </w:style>
  <w:style w:type="character" w:customStyle="1" w:styleId="af9">
    <w:name w:val="Текст ЭР (см. также)"/>
    <w:basedOn w:val="13"/>
    <w:link w:val="af8"/>
    <w:rsid w:val="00494381"/>
    <w:rPr>
      <w:rFonts w:ascii="Times New Roman CYR" w:hAnsi="Times New Roman CYR"/>
      <w:sz w:val="22"/>
    </w:rPr>
  </w:style>
  <w:style w:type="paragraph" w:customStyle="1" w:styleId="afa">
    <w:name w:val="Информация об изменениях документа"/>
    <w:basedOn w:val="af4"/>
    <w:next w:val="a8"/>
    <w:link w:val="afb"/>
    <w:rsid w:val="00494381"/>
    <w:rPr>
      <w:i/>
    </w:rPr>
  </w:style>
  <w:style w:type="character" w:customStyle="1" w:styleId="afb">
    <w:name w:val="Информация об изменениях документа"/>
    <w:basedOn w:val="af5"/>
    <w:link w:val="afa"/>
    <w:rsid w:val="00494381"/>
    <w:rPr>
      <w:rFonts w:ascii="Arial" w:hAnsi="Arial"/>
      <w:i/>
      <w:color w:val="353842"/>
      <w:sz w:val="24"/>
      <w:shd w:val="clear" w:color="auto" w:fill="F0F0F0"/>
    </w:rPr>
  </w:style>
  <w:style w:type="paragraph" w:customStyle="1" w:styleId="afc">
    <w:name w:val="Цветовое выделение"/>
    <w:link w:val="afd"/>
    <w:rsid w:val="00494381"/>
    <w:rPr>
      <w:b/>
      <w:color w:val="26282F"/>
    </w:rPr>
  </w:style>
  <w:style w:type="character" w:customStyle="1" w:styleId="afd">
    <w:name w:val="Цветовое выделение"/>
    <w:link w:val="afc"/>
    <w:uiPriority w:val="99"/>
    <w:rsid w:val="00494381"/>
    <w:rPr>
      <w:b/>
      <w:color w:val="26282F"/>
    </w:rPr>
  </w:style>
  <w:style w:type="paragraph" w:customStyle="1" w:styleId="15">
    <w:name w:val="Знак Знак Знак1"/>
    <w:basedOn w:val="a8"/>
    <w:link w:val="16"/>
    <w:rsid w:val="00494381"/>
    <w:pPr>
      <w:tabs>
        <w:tab w:val="left" w:pos="360"/>
      </w:tabs>
      <w:spacing w:after="160" w:line="240" w:lineRule="exact"/>
    </w:pPr>
    <w:rPr>
      <w:rFonts w:ascii="Verdana" w:hAnsi="Verdana"/>
      <w:sz w:val="20"/>
    </w:rPr>
  </w:style>
  <w:style w:type="character" w:customStyle="1" w:styleId="16">
    <w:name w:val="Знак Знак Знак1"/>
    <w:basedOn w:val="13"/>
    <w:link w:val="15"/>
    <w:rsid w:val="00494381"/>
    <w:rPr>
      <w:rFonts w:ascii="Verdana" w:hAnsi="Verdana"/>
      <w:sz w:val="20"/>
    </w:rPr>
  </w:style>
  <w:style w:type="paragraph" w:customStyle="1" w:styleId="17">
    <w:name w:val="Строгий1"/>
    <w:link w:val="afe"/>
    <w:rsid w:val="00494381"/>
    <w:rPr>
      <w:b/>
    </w:rPr>
  </w:style>
  <w:style w:type="character" w:styleId="afe">
    <w:name w:val="Strong"/>
    <w:link w:val="17"/>
    <w:qFormat/>
    <w:rsid w:val="00494381"/>
    <w:rPr>
      <w:b/>
    </w:rPr>
  </w:style>
  <w:style w:type="paragraph" w:customStyle="1" w:styleId="blk">
    <w:name w:val="blk"/>
    <w:link w:val="blk0"/>
    <w:rsid w:val="00494381"/>
  </w:style>
  <w:style w:type="character" w:customStyle="1" w:styleId="blk0">
    <w:name w:val="blk"/>
    <w:link w:val="blk"/>
    <w:rsid w:val="00494381"/>
  </w:style>
  <w:style w:type="paragraph" w:customStyle="1" w:styleId="aff">
    <w:name w:val="ОСНОВНОЙ !!!"/>
    <w:basedOn w:val="ac"/>
    <w:link w:val="aff0"/>
    <w:rsid w:val="00494381"/>
    <w:pPr>
      <w:spacing w:before="120" w:after="0"/>
      <w:ind w:firstLine="900"/>
      <w:jc w:val="both"/>
    </w:pPr>
    <w:rPr>
      <w:rFonts w:ascii="Arial" w:hAnsi="Arial"/>
    </w:rPr>
  </w:style>
  <w:style w:type="character" w:customStyle="1" w:styleId="aff0">
    <w:name w:val="ОСНОВНОЙ !!!"/>
    <w:basedOn w:val="ad"/>
    <w:link w:val="aff"/>
    <w:rsid w:val="00494381"/>
    <w:rPr>
      <w:rFonts w:ascii="Arial" w:hAnsi="Arial"/>
      <w:color w:val="000000"/>
      <w:sz w:val="24"/>
    </w:rPr>
  </w:style>
  <w:style w:type="paragraph" w:customStyle="1" w:styleId="s1">
    <w:name w:val="s_1"/>
    <w:basedOn w:val="a8"/>
    <w:link w:val="s11"/>
    <w:rsid w:val="00494381"/>
    <w:pPr>
      <w:spacing w:beforeAutospacing="1" w:afterAutospacing="1"/>
    </w:pPr>
  </w:style>
  <w:style w:type="character" w:customStyle="1" w:styleId="s11">
    <w:name w:val="s_1"/>
    <w:basedOn w:val="13"/>
    <w:link w:val="s1"/>
    <w:rsid w:val="00494381"/>
    <w:rPr>
      <w:rFonts w:ascii="Times New Roman" w:hAnsi="Times New Roman"/>
      <w:sz w:val="24"/>
    </w:rPr>
  </w:style>
  <w:style w:type="paragraph" w:customStyle="1" w:styleId="aff1">
    <w:name w:val="Зоны"/>
    <w:basedOn w:val="a8"/>
    <w:link w:val="aff2"/>
    <w:rsid w:val="00494381"/>
    <w:pPr>
      <w:tabs>
        <w:tab w:val="left" w:pos="567"/>
      </w:tabs>
      <w:spacing w:before="160" w:after="160"/>
      <w:ind w:left="567"/>
      <w:jc w:val="both"/>
    </w:pPr>
    <w:rPr>
      <w:rFonts w:ascii="Arial" w:hAnsi="Arial"/>
      <w:b/>
    </w:rPr>
  </w:style>
  <w:style w:type="character" w:customStyle="1" w:styleId="aff2">
    <w:name w:val="Зоны"/>
    <w:basedOn w:val="13"/>
    <w:link w:val="aff1"/>
    <w:rsid w:val="00494381"/>
    <w:rPr>
      <w:rFonts w:ascii="Arial" w:hAnsi="Arial"/>
      <w:b/>
      <w:sz w:val="24"/>
    </w:rPr>
  </w:style>
  <w:style w:type="paragraph" w:customStyle="1" w:styleId="unformattext">
    <w:name w:val="unformattext"/>
    <w:basedOn w:val="a8"/>
    <w:link w:val="unformattext0"/>
    <w:rsid w:val="00494381"/>
    <w:pPr>
      <w:spacing w:beforeAutospacing="1" w:afterAutospacing="1"/>
    </w:pPr>
  </w:style>
  <w:style w:type="character" w:customStyle="1" w:styleId="unformattext0">
    <w:name w:val="unformattext"/>
    <w:basedOn w:val="13"/>
    <w:link w:val="unformattext"/>
    <w:rsid w:val="00494381"/>
    <w:rPr>
      <w:rFonts w:ascii="Times New Roman" w:hAnsi="Times New Roman"/>
      <w:sz w:val="24"/>
    </w:rPr>
  </w:style>
  <w:style w:type="paragraph" w:customStyle="1" w:styleId="aff3">
    <w:name w:val="Стиль названия зоны"/>
    <w:basedOn w:val="aff1"/>
    <w:link w:val="aff4"/>
    <w:rsid w:val="00494381"/>
    <w:pPr>
      <w:spacing w:line="360" w:lineRule="auto"/>
      <w:ind w:left="0" w:firstLine="709"/>
    </w:pPr>
    <w:rPr>
      <w:rFonts w:ascii="Times New Roman" w:hAnsi="Times New Roman"/>
      <w:sz w:val="28"/>
    </w:rPr>
  </w:style>
  <w:style w:type="character" w:customStyle="1" w:styleId="aff4">
    <w:name w:val="Стиль названия зоны"/>
    <w:basedOn w:val="aff2"/>
    <w:link w:val="aff3"/>
    <w:rsid w:val="00494381"/>
    <w:rPr>
      <w:rFonts w:ascii="Times New Roman" w:hAnsi="Times New Roman"/>
      <w:b/>
      <w:sz w:val="28"/>
    </w:rPr>
  </w:style>
  <w:style w:type="paragraph" w:customStyle="1" w:styleId="st">
    <w:name w:val="st"/>
    <w:link w:val="st0"/>
    <w:rsid w:val="00494381"/>
  </w:style>
  <w:style w:type="character" w:customStyle="1" w:styleId="st0">
    <w:name w:val="st"/>
    <w:link w:val="st"/>
    <w:rsid w:val="00494381"/>
  </w:style>
  <w:style w:type="paragraph" w:customStyle="1" w:styleId="18">
    <w:name w:val="Номер страницы1"/>
    <w:link w:val="aff5"/>
    <w:rsid w:val="00494381"/>
  </w:style>
  <w:style w:type="character" w:styleId="aff5">
    <w:name w:val="page number"/>
    <w:link w:val="18"/>
    <w:rsid w:val="00494381"/>
  </w:style>
  <w:style w:type="paragraph" w:styleId="aff6">
    <w:name w:val="header"/>
    <w:aliases w:val="ВерхКолонтитул"/>
    <w:basedOn w:val="a8"/>
    <w:link w:val="aff7"/>
    <w:uiPriority w:val="99"/>
    <w:rsid w:val="00494381"/>
    <w:pPr>
      <w:tabs>
        <w:tab w:val="center" w:pos="4677"/>
        <w:tab w:val="right" w:pos="9355"/>
      </w:tabs>
    </w:pPr>
  </w:style>
  <w:style w:type="character" w:customStyle="1" w:styleId="aff7">
    <w:name w:val="Верхний колонтитул Знак"/>
    <w:aliases w:val="ВерхКолонтитул Знак"/>
    <w:basedOn w:val="13"/>
    <w:link w:val="aff6"/>
    <w:uiPriority w:val="99"/>
    <w:rsid w:val="00494381"/>
    <w:rPr>
      <w:rFonts w:ascii="Times New Roman" w:hAnsi="Times New Roman"/>
      <w:sz w:val="24"/>
    </w:rPr>
  </w:style>
  <w:style w:type="paragraph" w:customStyle="1" w:styleId="aff8">
    <w:name w:val="Стиль главы"/>
    <w:basedOn w:val="aff9"/>
    <w:link w:val="affa"/>
    <w:rsid w:val="00494381"/>
    <w:pPr>
      <w:spacing w:before="240"/>
    </w:pPr>
    <w:rPr>
      <w:sz w:val="24"/>
    </w:rPr>
  </w:style>
  <w:style w:type="character" w:customStyle="1" w:styleId="affa">
    <w:name w:val="Стиль главы"/>
    <w:basedOn w:val="affb"/>
    <w:link w:val="aff8"/>
    <w:rsid w:val="00494381"/>
    <w:rPr>
      <w:rFonts w:ascii="Times New Roman" w:hAnsi="Times New Roman"/>
      <w:b/>
      <w:sz w:val="24"/>
    </w:rPr>
  </w:style>
  <w:style w:type="paragraph" w:styleId="31">
    <w:name w:val="toc 3"/>
    <w:basedOn w:val="a8"/>
    <w:next w:val="a8"/>
    <w:link w:val="32"/>
    <w:uiPriority w:val="39"/>
    <w:rsid w:val="00494381"/>
    <w:pPr>
      <w:ind w:left="480"/>
    </w:pPr>
    <w:rPr>
      <w:i/>
      <w:sz w:val="20"/>
    </w:rPr>
  </w:style>
  <w:style w:type="character" w:customStyle="1" w:styleId="32">
    <w:name w:val="Оглавление 3 Знак"/>
    <w:basedOn w:val="13"/>
    <w:link w:val="31"/>
    <w:rsid w:val="00494381"/>
    <w:rPr>
      <w:rFonts w:ascii="Times New Roman" w:hAnsi="Times New Roman"/>
      <w:i/>
      <w:sz w:val="20"/>
    </w:rPr>
  </w:style>
  <w:style w:type="paragraph" w:customStyle="1" w:styleId="19">
    <w:name w:val="Знак1"/>
    <w:basedOn w:val="a8"/>
    <w:link w:val="1a"/>
    <w:rsid w:val="00494381"/>
    <w:pPr>
      <w:spacing w:line="240" w:lineRule="exact"/>
      <w:jc w:val="both"/>
    </w:pPr>
  </w:style>
  <w:style w:type="character" w:customStyle="1" w:styleId="1a">
    <w:name w:val="Знак1"/>
    <w:basedOn w:val="13"/>
    <w:link w:val="19"/>
    <w:rsid w:val="00494381"/>
    <w:rPr>
      <w:rFonts w:ascii="Times New Roman" w:hAnsi="Times New Roman"/>
      <w:sz w:val="24"/>
    </w:rPr>
  </w:style>
  <w:style w:type="paragraph" w:customStyle="1" w:styleId="1b">
    <w:name w:val="Обычный (веб)1"/>
    <w:basedOn w:val="a8"/>
    <w:link w:val="26"/>
    <w:rsid w:val="00494381"/>
    <w:pPr>
      <w:spacing w:beforeAutospacing="1" w:afterAutospacing="1"/>
    </w:pPr>
  </w:style>
  <w:style w:type="character" w:customStyle="1" w:styleId="26">
    <w:name w:val="Обычный (веб)2"/>
    <w:basedOn w:val="13"/>
    <w:link w:val="1b"/>
    <w:rsid w:val="00494381"/>
    <w:rPr>
      <w:rFonts w:ascii="Times New Roman" w:hAnsi="Times New Roman"/>
      <w:color w:val="000000"/>
      <w:sz w:val="24"/>
    </w:rPr>
  </w:style>
  <w:style w:type="paragraph" w:styleId="affc">
    <w:name w:val="footer"/>
    <w:basedOn w:val="a8"/>
    <w:link w:val="affd"/>
    <w:rsid w:val="00494381"/>
    <w:pPr>
      <w:tabs>
        <w:tab w:val="center" w:pos="4677"/>
        <w:tab w:val="right" w:pos="9355"/>
      </w:tabs>
    </w:pPr>
  </w:style>
  <w:style w:type="character" w:customStyle="1" w:styleId="affd">
    <w:name w:val="Нижний колонтитул Знак"/>
    <w:basedOn w:val="13"/>
    <w:link w:val="affc"/>
    <w:rsid w:val="00494381"/>
    <w:rPr>
      <w:rFonts w:ascii="Times New Roman" w:hAnsi="Times New Roman"/>
      <w:sz w:val="24"/>
    </w:rPr>
  </w:style>
  <w:style w:type="paragraph" w:styleId="affe">
    <w:name w:val="Document Map"/>
    <w:basedOn w:val="a8"/>
    <w:link w:val="afff"/>
    <w:rsid w:val="00494381"/>
    <w:rPr>
      <w:rFonts w:ascii="Tahoma" w:hAnsi="Tahoma"/>
      <w:sz w:val="20"/>
    </w:rPr>
  </w:style>
  <w:style w:type="character" w:customStyle="1" w:styleId="afff">
    <w:name w:val="Схема документа Знак"/>
    <w:basedOn w:val="13"/>
    <w:link w:val="affe"/>
    <w:rsid w:val="00494381"/>
    <w:rPr>
      <w:rFonts w:ascii="Tahoma" w:hAnsi="Tahoma"/>
      <w:sz w:val="20"/>
    </w:rPr>
  </w:style>
  <w:style w:type="paragraph" w:customStyle="1" w:styleId="ConsPlusTitle">
    <w:name w:val="ConsPlusTitle"/>
    <w:link w:val="ConsPlusTitle0"/>
    <w:rsid w:val="00494381"/>
    <w:rPr>
      <w:rFonts w:ascii="Times New Roman" w:hAnsi="Times New Roman"/>
      <w:b/>
      <w:sz w:val="28"/>
    </w:rPr>
  </w:style>
  <w:style w:type="character" w:customStyle="1" w:styleId="ConsPlusTitle0">
    <w:name w:val="ConsPlusTitle"/>
    <w:link w:val="ConsPlusTitle"/>
    <w:rsid w:val="00494381"/>
    <w:rPr>
      <w:rFonts w:ascii="Times New Roman" w:hAnsi="Times New Roman"/>
      <w:b/>
      <w:sz w:val="28"/>
    </w:rPr>
  </w:style>
  <w:style w:type="paragraph" w:customStyle="1" w:styleId="afff0">
    <w:name w:val="Стиль глав правил"/>
    <w:basedOn w:val="aff8"/>
    <w:link w:val="afff1"/>
    <w:rsid w:val="00494381"/>
    <w:pPr>
      <w:keepNext w:val="0"/>
      <w:spacing w:before="200" w:after="0"/>
    </w:pPr>
    <w:rPr>
      <w:sz w:val="28"/>
    </w:rPr>
  </w:style>
  <w:style w:type="character" w:customStyle="1" w:styleId="afff1">
    <w:name w:val="Стиль глав правил"/>
    <w:basedOn w:val="affa"/>
    <w:link w:val="afff0"/>
    <w:rsid w:val="00494381"/>
    <w:rPr>
      <w:rFonts w:ascii="Times New Roman" w:hAnsi="Times New Roman"/>
      <w:b/>
      <w:sz w:val="28"/>
    </w:rPr>
  </w:style>
  <w:style w:type="paragraph" w:styleId="afff2">
    <w:name w:val="annotation text"/>
    <w:basedOn w:val="a8"/>
    <w:link w:val="afff3"/>
    <w:rsid w:val="00494381"/>
    <w:rPr>
      <w:sz w:val="20"/>
    </w:rPr>
  </w:style>
  <w:style w:type="character" w:customStyle="1" w:styleId="afff3">
    <w:name w:val="Текст примечания Знак"/>
    <w:basedOn w:val="13"/>
    <w:link w:val="afff2"/>
    <w:rsid w:val="00494381"/>
    <w:rPr>
      <w:rFonts w:ascii="Times New Roman" w:hAnsi="Times New Roman"/>
      <w:sz w:val="20"/>
    </w:rPr>
  </w:style>
  <w:style w:type="character" w:customStyle="1" w:styleId="50">
    <w:name w:val="Заголовок 5 Знак"/>
    <w:basedOn w:val="13"/>
    <w:link w:val="5"/>
    <w:rsid w:val="00494381"/>
    <w:rPr>
      <w:rFonts w:ascii="Calibri" w:hAnsi="Calibri"/>
      <w:color w:val="243F60"/>
      <w:sz w:val="24"/>
    </w:rPr>
  </w:style>
  <w:style w:type="paragraph" w:customStyle="1" w:styleId="ConsPlusNonformat">
    <w:name w:val="ConsPlusNonformat"/>
    <w:link w:val="ConsPlusNonformat0"/>
    <w:rsid w:val="00494381"/>
    <w:rPr>
      <w:rFonts w:ascii="Courier New" w:hAnsi="Courier New"/>
    </w:rPr>
  </w:style>
  <w:style w:type="character" w:customStyle="1" w:styleId="ConsPlusNonformat0">
    <w:name w:val="ConsPlusNonformat"/>
    <w:link w:val="ConsPlusNonformat"/>
    <w:rsid w:val="00494381"/>
    <w:rPr>
      <w:rFonts w:ascii="Courier New" w:hAnsi="Courier New"/>
    </w:rPr>
  </w:style>
  <w:style w:type="paragraph" w:styleId="afff4">
    <w:name w:val="annotation subject"/>
    <w:basedOn w:val="afff2"/>
    <w:next w:val="afff2"/>
    <w:link w:val="afff5"/>
    <w:rsid w:val="00494381"/>
    <w:rPr>
      <w:b/>
    </w:rPr>
  </w:style>
  <w:style w:type="character" w:customStyle="1" w:styleId="afff5">
    <w:name w:val="Тема примечания Знак"/>
    <w:basedOn w:val="afff3"/>
    <w:link w:val="afff4"/>
    <w:rsid w:val="00494381"/>
    <w:rPr>
      <w:rFonts w:ascii="Times New Roman" w:hAnsi="Times New Roman"/>
      <w:b/>
      <w:sz w:val="20"/>
    </w:rPr>
  </w:style>
  <w:style w:type="paragraph" w:customStyle="1" w:styleId="Style11">
    <w:name w:val="Style11"/>
    <w:basedOn w:val="a8"/>
    <w:link w:val="Style110"/>
    <w:rsid w:val="00494381"/>
    <w:pPr>
      <w:widowControl w:val="0"/>
      <w:spacing w:line="324" w:lineRule="exact"/>
      <w:ind w:firstLine="715"/>
      <w:jc w:val="both"/>
    </w:pPr>
  </w:style>
  <w:style w:type="character" w:customStyle="1" w:styleId="Style110">
    <w:name w:val="Style11"/>
    <w:basedOn w:val="13"/>
    <w:link w:val="Style11"/>
    <w:rsid w:val="00494381"/>
    <w:rPr>
      <w:rFonts w:ascii="Times New Roman" w:hAnsi="Times New Roman"/>
      <w:sz w:val="24"/>
    </w:rPr>
  </w:style>
  <w:style w:type="paragraph" w:customStyle="1" w:styleId="1c">
    <w:name w:val="Название1"/>
    <w:basedOn w:val="a8"/>
    <w:link w:val="27"/>
    <w:rsid w:val="00494381"/>
    <w:pPr>
      <w:jc w:val="center"/>
    </w:pPr>
    <w:rPr>
      <w:b/>
      <w:sz w:val="28"/>
    </w:rPr>
  </w:style>
  <w:style w:type="character" w:customStyle="1" w:styleId="27">
    <w:name w:val="Название2"/>
    <w:basedOn w:val="13"/>
    <w:link w:val="1c"/>
    <w:qFormat/>
    <w:rsid w:val="00494381"/>
    <w:rPr>
      <w:rFonts w:ascii="Times New Roman" w:hAnsi="Times New Roman"/>
      <w:b/>
      <w:sz w:val="28"/>
    </w:rPr>
  </w:style>
  <w:style w:type="paragraph" w:customStyle="1" w:styleId="1d">
    <w:name w:val="Знак примечания1"/>
    <w:link w:val="afff6"/>
    <w:rsid w:val="00494381"/>
    <w:rPr>
      <w:sz w:val="16"/>
    </w:rPr>
  </w:style>
  <w:style w:type="character" w:styleId="afff6">
    <w:name w:val="annotation reference"/>
    <w:link w:val="1d"/>
    <w:rsid w:val="00494381"/>
    <w:rPr>
      <w:sz w:val="16"/>
    </w:rPr>
  </w:style>
  <w:style w:type="character" w:customStyle="1" w:styleId="12">
    <w:name w:val="Заголовок 1 Знак"/>
    <w:aliases w:val="Т3 Знак"/>
    <w:basedOn w:val="13"/>
    <w:link w:val="11"/>
    <w:rsid w:val="00494381"/>
    <w:rPr>
      <w:rFonts w:ascii="Times New Roman" w:hAnsi="Times New Roman"/>
      <w:b/>
      <w:sz w:val="28"/>
    </w:rPr>
  </w:style>
  <w:style w:type="paragraph" w:styleId="afff7">
    <w:name w:val="Balloon Text"/>
    <w:basedOn w:val="a8"/>
    <w:link w:val="afff8"/>
    <w:rsid w:val="00494381"/>
    <w:rPr>
      <w:rFonts w:ascii="Tahoma" w:hAnsi="Tahoma"/>
      <w:sz w:val="16"/>
    </w:rPr>
  </w:style>
  <w:style w:type="character" w:customStyle="1" w:styleId="afff8">
    <w:name w:val="Текст выноски Знак"/>
    <w:basedOn w:val="13"/>
    <w:link w:val="afff7"/>
    <w:rsid w:val="00494381"/>
    <w:rPr>
      <w:rFonts w:ascii="Tahoma" w:hAnsi="Tahoma"/>
      <w:sz w:val="16"/>
    </w:rPr>
  </w:style>
  <w:style w:type="paragraph" w:customStyle="1" w:styleId="ConsNormal">
    <w:name w:val="ConsNormal"/>
    <w:link w:val="ConsNormal0"/>
    <w:rsid w:val="00494381"/>
    <w:pPr>
      <w:ind w:right="19772" w:firstLine="720"/>
    </w:pPr>
    <w:rPr>
      <w:rFonts w:ascii="Arial" w:hAnsi="Arial"/>
    </w:rPr>
  </w:style>
  <w:style w:type="character" w:customStyle="1" w:styleId="ConsNormal0">
    <w:name w:val="ConsNormal"/>
    <w:link w:val="ConsNormal"/>
    <w:rsid w:val="00494381"/>
    <w:rPr>
      <w:rFonts w:ascii="Arial" w:hAnsi="Arial"/>
    </w:rPr>
  </w:style>
  <w:style w:type="paragraph" w:customStyle="1" w:styleId="afff9">
    <w:name w:val="Технический комментарий"/>
    <w:basedOn w:val="a8"/>
    <w:next w:val="a8"/>
    <w:link w:val="afffa"/>
    <w:rsid w:val="00494381"/>
    <w:pPr>
      <w:widowControl w:val="0"/>
    </w:pPr>
    <w:rPr>
      <w:rFonts w:ascii="Times New Roman CYR" w:hAnsi="Times New Roman CYR"/>
      <w:highlight w:val="yellow"/>
    </w:rPr>
  </w:style>
  <w:style w:type="character" w:customStyle="1" w:styleId="afffa">
    <w:name w:val="Технический комментарий"/>
    <w:basedOn w:val="13"/>
    <w:link w:val="afff9"/>
    <w:rsid w:val="00494381"/>
    <w:rPr>
      <w:rFonts w:ascii="Times New Roman CYR" w:hAnsi="Times New Roman CYR"/>
      <w:sz w:val="24"/>
      <w:highlight w:val="yellow"/>
    </w:rPr>
  </w:style>
  <w:style w:type="paragraph" w:customStyle="1" w:styleId="1e">
    <w:name w:val="Гиперссылка1"/>
    <w:link w:val="afffb"/>
    <w:rsid w:val="00494381"/>
    <w:rPr>
      <w:color w:val="0000FF"/>
      <w:u w:val="single"/>
    </w:rPr>
  </w:style>
  <w:style w:type="character" w:styleId="afffb">
    <w:name w:val="Hyperlink"/>
    <w:link w:val="1e"/>
    <w:uiPriority w:val="99"/>
    <w:rsid w:val="00494381"/>
    <w:rPr>
      <w:color w:val="0000FF"/>
      <w:u w:val="single"/>
    </w:rPr>
  </w:style>
  <w:style w:type="paragraph" w:customStyle="1" w:styleId="Footnote">
    <w:name w:val="Footnote"/>
    <w:link w:val="Footnote0"/>
    <w:rsid w:val="00494381"/>
    <w:rPr>
      <w:rFonts w:ascii="XO Thames" w:hAnsi="XO Thames"/>
      <w:sz w:val="22"/>
    </w:rPr>
  </w:style>
  <w:style w:type="character" w:customStyle="1" w:styleId="Footnote0">
    <w:name w:val="Footnote"/>
    <w:link w:val="Footnote"/>
    <w:rsid w:val="00494381"/>
    <w:rPr>
      <w:rFonts w:ascii="XO Thames" w:hAnsi="XO Thames"/>
      <w:sz w:val="22"/>
    </w:rPr>
  </w:style>
  <w:style w:type="paragraph" w:customStyle="1" w:styleId="180">
    <w:name w:val="Титул_заголовок_18_центр"/>
    <w:link w:val="181"/>
    <w:rsid w:val="00494381"/>
    <w:pPr>
      <w:jc w:val="center"/>
    </w:pPr>
    <w:rPr>
      <w:rFonts w:ascii="Times New Roman" w:hAnsi="Times New Roman"/>
      <w:sz w:val="36"/>
    </w:rPr>
  </w:style>
  <w:style w:type="character" w:customStyle="1" w:styleId="181">
    <w:name w:val="Титул_заголовок_18_центр"/>
    <w:link w:val="180"/>
    <w:rsid w:val="00494381"/>
    <w:rPr>
      <w:rFonts w:ascii="Times New Roman" w:hAnsi="Times New Roman"/>
      <w:sz w:val="36"/>
    </w:rPr>
  </w:style>
  <w:style w:type="paragraph" w:customStyle="1" w:styleId="afffc">
    <w:name w:val="Прижатый влево"/>
    <w:basedOn w:val="a8"/>
    <w:next w:val="a8"/>
    <w:link w:val="afffd"/>
    <w:rsid w:val="00494381"/>
    <w:pPr>
      <w:widowControl w:val="0"/>
    </w:pPr>
    <w:rPr>
      <w:rFonts w:ascii="Arial" w:hAnsi="Arial"/>
    </w:rPr>
  </w:style>
  <w:style w:type="character" w:customStyle="1" w:styleId="afffd">
    <w:name w:val="Прижатый влево"/>
    <w:basedOn w:val="13"/>
    <w:link w:val="afffc"/>
    <w:rsid w:val="00494381"/>
    <w:rPr>
      <w:rFonts w:ascii="Arial" w:hAnsi="Arial"/>
      <w:sz w:val="24"/>
    </w:rPr>
  </w:style>
  <w:style w:type="paragraph" w:styleId="1f">
    <w:name w:val="toc 1"/>
    <w:basedOn w:val="a8"/>
    <w:next w:val="a8"/>
    <w:link w:val="1f0"/>
    <w:uiPriority w:val="39"/>
    <w:rsid w:val="00494381"/>
    <w:pPr>
      <w:tabs>
        <w:tab w:val="left" w:pos="1200"/>
        <w:tab w:val="right" w:leader="dot" w:pos="9345"/>
      </w:tabs>
      <w:jc w:val="both"/>
    </w:pPr>
    <w:rPr>
      <w:b/>
      <w:caps/>
      <w:sz w:val="20"/>
    </w:rPr>
  </w:style>
  <w:style w:type="character" w:customStyle="1" w:styleId="1f0">
    <w:name w:val="Оглавление 1 Знак"/>
    <w:basedOn w:val="13"/>
    <w:link w:val="1f"/>
    <w:rsid w:val="00494381"/>
    <w:rPr>
      <w:rFonts w:ascii="Times New Roman" w:hAnsi="Times New Roman"/>
      <w:b/>
      <w:caps/>
      <w:sz w:val="20"/>
    </w:rPr>
  </w:style>
  <w:style w:type="paragraph" w:customStyle="1" w:styleId="HeaderandFooter">
    <w:name w:val="Header and Footer"/>
    <w:link w:val="HeaderandFooter0"/>
    <w:rsid w:val="00494381"/>
    <w:pPr>
      <w:spacing w:line="360" w:lineRule="auto"/>
    </w:pPr>
    <w:rPr>
      <w:rFonts w:ascii="XO Thames" w:hAnsi="XO Thames"/>
    </w:rPr>
  </w:style>
  <w:style w:type="character" w:customStyle="1" w:styleId="HeaderandFooter0">
    <w:name w:val="Header and Footer"/>
    <w:link w:val="HeaderandFooter"/>
    <w:rsid w:val="00494381"/>
    <w:rPr>
      <w:rFonts w:ascii="XO Thames" w:hAnsi="XO Thames"/>
      <w:sz w:val="20"/>
    </w:rPr>
  </w:style>
  <w:style w:type="paragraph" w:customStyle="1" w:styleId="apple-converted-space">
    <w:name w:val="apple-converted-space"/>
    <w:link w:val="apple-converted-space0"/>
    <w:rsid w:val="00494381"/>
  </w:style>
  <w:style w:type="character" w:customStyle="1" w:styleId="apple-converted-space0">
    <w:name w:val="apple-converted-space"/>
    <w:link w:val="apple-converted-space"/>
    <w:rsid w:val="00494381"/>
  </w:style>
  <w:style w:type="paragraph" w:customStyle="1" w:styleId="Default">
    <w:name w:val="Default"/>
    <w:link w:val="Default0"/>
    <w:rsid w:val="00494381"/>
    <w:rPr>
      <w:rFonts w:ascii="Times New Roman" w:hAnsi="Times New Roman"/>
      <w:sz w:val="24"/>
    </w:rPr>
  </w:style>
  <w:style w:type="character" w:customStyle="1" w:styleId="Default0">
    <w:name w:val="Default"/>
    <w:link w:val="Default"/>
    <w:rsid w:val="00494381"/>
    <w:rPr>
      <w:rFonts w:ascii="Times New Roman" w:hAnsi="Times New Roman"/>
      <w:color w:val="000000"/>
      <w:sz w:val="24"/>
    </w:rPr>
  </w:style>
  <w:style w:type="paragraph" w:customStyle="1" w:styleId="Heading">
    <w:name w:val="Heading"/>
    <w:link w:val="Heading0"/>
    <w:rsid w:val="00494381"/>
    <w:rPr>
      <w:rFonts w:ascii="Arial" w:hAnsi="Arial"/>
      <w:b/>
      <w:sz w:val="22"/>
    </w:rPr>
  </w:style>
  <w:style w:type="character" w:customStyle="1" w:styleId="Heading0">
    <w:name w:val="Heading"/>
    <w:link w:val="Heading"/>
    <w:rsid w:val="00494381"/>
    <w:rPr>
      <w:rFonts w:ascii="Arial" w:hAnsi="Arial"/>
      <w:b/>
      <w:sz w:val="22"/>
    </w:rPr>
  </w:style>
  <w:style w:type="paragraph" w:customStyle="1" w:styleId="1f1">
    <w:name w:val="Основной шрифт абзаца1"/>
    <w:rsid w:val="00494381"/>
  </w:style>
  <w:style w:type="paragraph" w:styleId="91">
    <w:name w:val="toc 9"/>
    <w:basedOn w:val="a8"/>
    <w:next w:val="a8"/>
    <w:link w:val="92"/>
    <w:uiPriority w:val="39"/>
    <w:rsid w:val="00494381"/>
    <w:pPr>
      <w:ind w:left="1920"/>
    </w:pPr>
    <w:rPr>
      <w:sz w:val="18"/>
    </w:rPr>
  </w:style>
  <w:style w:type="character" w:customStyle="1" w:styleId="92">
    <w:name w:val="Оглавление 9 Знак"/>
    <w:basedOn w:val="13"/>
    <w:link w:val="91"/>
    <w:rsid w:val="00494381"/>
    <w:rPr>
      <w:rFonts w:ascii="Times New Roman" w:hAnsi="Times New Roman"/>
      <w:sz w:val="18"/>
    </w:rPr>
  </w:style>
  <w:style w:type="paragraph" w:customStyle="1" w:styleId="afffe">
    <w:name w:val="Список (черточки)"/>
    <w:basedOn w:val="a8"/>
    <w:link w:val="affff"/>
    <w:rsid w:val="00494381"/>
    <w:pPr>
      <w:tabs>
        <w:tab w:val="left" w:pos="851"/>
      </w:tabs>
      <w:jc w:val="both"/>
    </w:pPr>
    <w:rPr>
      <w:spacing w:val="-1"/>
    </w:rPr>
  </w:style>
  <w:style w:type="character" w:customStyle="1" w:styleId="affff">
    <w:name w:val="Список (черточки)"/>
    <w:basedOn w:val="13"/>
    <w:link w:val="afffe"/>
    <w:rsid w:val="00494381"/>
    <w:rPr>
      <w:rFonts w:ascii="Times New Roman" w:hAnsi="Times New Roman"/>
      <w:spacing w:val="-1"/>
      <w:sz w:val="24"/>
    </w:rPr>
  </w:style>
  <w:style w:type="paragraph" w:customStyle="1" w:styleId="1f2">
    <w:name w:val="Просмотренная гиперссылка1"/>
    <w:link w:val="affff0"/>
    <w:rsid w:val="00494381"/>
    <w:rPr>
      <w:color w:val="800080"/>
      <w:u w:val="single"/>
    </w:rPr>
  </w:style>
  <w:style w:type="character" w:styleId="affff0">
    <w:name w:val="FollowedHyperlink"/>
    <w:link w:val="1f2"/>
    <w:uiPriority w:val="99"/>
    <w:rsid w:val="00494381"/>
    <w:rPr>
      <w:color w:val="800080"/>
      <w:u w:val="single"/>
    </w:rPr>
  </w:style>
  <w:style w:type="paragraph" w:customStyle="1" w:styleId="FontStyle23">
    <w:name w:val="Font Style23"/>
    <w:link w:val="FontStyle230"/>
    <w:rsid w:val="00494381"/>
    <w:rPr>
      <w:rFonts w:ascii="Times New Roman" w:hAnsi="Times New Roman"/>
      <w:sz w:val="26"/>
    </w:rPr>
  </w:style>
  <w:style w:type="character" w:customStyle="1" w:styleId="FontStyle230">
    <w:name w:val="Font Style23"/>
    <w:link w:val="FontStyle23"/>
    <w:rsid w:val="00494381"/>
    <w:rPr>
      <w:rFonts w:ascii="Times New Roman" w:hAnsi="Times New Roman"/>
      <w:sz w:val="26"/>
    </w:rPr>
  </w:style>
  <w:style w:type="paragraph" w:customStyle="1" w:styleId="affff1">
    <w:name w:val="Абзац"/>
    <w:link w:val="affff2"/>
    <w:rsid w:val="00494381"/>
    <w:pPr>
      <w:spacing w:before="120" w:after="60"/>
      <w:ind w:firstLine="567"/>
      <w:jc w:val="both"/>
    </w:pPr>
    <w:rPr>
      <w:rFonts w:ascii="Times New Roman" w:hAnsi="Times New Roman"/>
      <w:sz w:val="24"/>
    </w:rPr>
  </w:style>
  <w:style w:type="character" w:customStyle="1" w:styleId="affff2">
    <w:name w:val="Абзац"/>
    <w:link w:val="affff1"/>
    <w:rsid w:val="00494381"/>
    <w:rPr>
      <w:rFonts w:ascii="Times New Roman" w:hAnsi="Times New Roman"/>
      <w:sz w:val="24"/>
    </w:rPr>
  </w:style>
  <w:style w:type="paragraph" w:customStyle="1" w:styleId="affff3">
    <w:name w:val="Стиль статьи правил"/>
    <w:basedOn w:val="af0"/>
    <w:link w:val="affff4"/>
    <w:rsid w:val="00494381"/>
    <w:pPr>
      <w:spacing w:after="0"/>
    </w:pPr>
    <w:rPr>
      <w:rFonts w:ascii="Times New Roman" w:hAnsi="Times New Roman"/>
      <w:sz w:val="28"/>
    </w:rPr>
  </w:style>
  <w:style w:type="character" w:customStyle="1" w:styleId="affff4">
    <w:name w:val="Стиль статьи правил"/>
    <w:basedOn w:val="af1"/>
    <w:link w:val="affff3"/>
    <w:rsid w:val="00494381"/>
    <w:rPr>
      <w:rFonts w:ascii="Times New Roman" w:hAnsi="Times New Roman"/>
      <w:b/>
      <w:i/>
      <w:sz w:val="28"/>
    </w:rPr>
  </w:style>
  <w:style w:type="paragraph" w:customStyle="1" w:styleId="aff9">
    <w:name w:val="Стиль части"/>
    <w:basedOn w:val="11"/>
    <w:link w:val="affb"/>
    <w:rsid w:val="00494381"/>
    <w:pPr>
      <w:spacing w:before="0"/>
    </w:pPr>
  </w:style>
  <w:style w:type="character" w:customStyle="1" w:styleId="affb">
    <w:name w:val="Стиль части"/>
    <w:basedOn w:val="12"/>
    <w:link w:val="aff9"/>
    <w:rsid w:val="00494381"/>
    <w:rPr>
      <w:rFonts w:ascii="Times New Roman" w:hAnsi="Times New Roman"/>
      <w:b/>
      <w:sz w:val="28"/>
    </w:rPr>
  </w:style>
  <w:style w:type="paragraph" w:styleId="81">
    <w:name w:val="toc 8"/>
    <w:basedOn w:val="a8"/>
    <w:next w:val="a8"/>
    <w:link w:val="82"/>
    <w:uiPriority w:val="39"/>
    <w:rsid w:val="00494381"/>
    <w:pPr>
      <w:ind w:left="1680"/>
    </w:pPr>
    <w:rPr>
      <w:sz w:val="18"/>
    </w:rPr>
  </w:style>
  <w:style w:type="character" w:customStyle="1" w:styleId="82">
    <w:name w:val="Оглавление 8 Знак"/>
    <w:basedOn w:val="13"/>
    <w:link w:val="81"/>
    <w:rsid w:val="00494381"/>
    <w:rPr>
      <w:rFonts w:ascii="Times New Roman" w:hAnsi="Times New Roman"/>
      <w:sz w:val="18"/>
    </w:rPr>
  </w:style>
  <w:style w:type="paragraph" w:customStyle="1" w:styleId="headertext">
    <w:name w:val="headertext"/>
    <w:basedOn w:val="a8"/>
    <w:link w:val="headertext0"/>
    <w:rsid w:val="00494381"/>
    <w:pPr>
      <w:spacing w:beforeAutospacing="1" w:afterAutospacing="1"/>
    </w:pPr>
  </w:style>
  <w:style w:type="character" w:customStyle="1" w:styleId="headertext0">
    <w:name w:val="headertext"/>
    <w:basedOn w:val="13"/>
    <w:link w:val="headertext"/>
    <w:rsid w:val="00494381"/>
    <w:rPr>
      <w:rFonts w:ascii="Times New Roman" w:hAnsi="Times New Roman"/>
      <w:sz w:val="24"/>
    </w:rPr>
  </w:style>
  <w:style w:type="paragraph" w:customStyle="1" w:styleId="ConsPlusCell">
    <w:name w:val="ConsPlusCell"/>
    <w:link w:val="ConsPlusCell0"/>
    <w:rsid w:val="00494381"/>
    <w:pPr>
      <w:widowControl w:val="0"/>
    </w:pPr>
    <w:rPr>
      <w:rFonts w:ascii="Arial" w:hAnsi="Arial"/>
    </w:rPr>
  </w:style>
  <w:style w:type="character" w:customStyle="1" w:styleId="ConsPlusCell0">
    <w:name w:val="ConsPlusCell"/>
    <w:link w:val="ConsPlusCell"/>
    <w:rsid w:val="00494381"/>
    <w:rPr>
      <w:rFonts w:ascii="Arial" w:hAnsi="Arial"/>
    </w:rPr>
  </w:style>
  <w:style w:type="paragraph" w:customStyle="1" w:styleId="w">
    <w:name w:val="w"/>
    <w:link w:val="w0"/>
    <w:rsid w:val="00494381"/>
  </w:style>
  <w:style w:type="character" w:customStyle="1" w:styleId="w0">
    <w:name w:val="w"/>
    <w:link w:val="w"/>
    <w:rsid w:val="00494381"/>
  </w:style>
  <w:style w:type="paragraph" w:styleId="affff5">
    <w:name w:val="List Paragraph"/>
    <w:aliases w:val="обычный,Заголовок мой1,СписокСТПр,Абзац списка основной,Bullet List,FooterText,numbered,Paragraphe de liste1,lp1,Заголовок_3,Введение,3_Абзац списка,СПИСКИ,List Paragraph2,ПАРАГРАФ,Нумерация,список 1,Варианты ответов,List Paragraph,4 глава"/>
    <w:basedOn w:val="a8"/>
    <w:link w:val="affff6"/>
    <w:uiPriority w:val="34"/>
    <w:qFormat/>
    <w:rsid w:val="00494381"/>
    <w:pPr>
      <w:ind w:left="720"/>
    </w:pPr>
  </w:style>
  <w:style w:type="character" w:customStyle="1" w:styleId="affff6">
    <w:name w:val="Абзац списка Знак"/>
    <w:aliases w:val="обычный Знак,Заголовок мой1 Знак,СписокСТПр Знак,Абзац списка основной Знак,Bullet List Знак,FooterText Знак,numbered Знак,Paragraphe de liste1 Знак,lp1 Знак,Заголовок_3 Знак,Введение Знак,3_Абзац списка Знак,СПИСКИ Знак,ПАРАГРАФ Знак"/>
    <w:basedOn w:val="13"/>
    <w:link w:val="affff5"/>
    <w:uiPriority w:val="34"/>
    <w:qFormat/>
    <w:rsid w:val="00494381"/>
    <w:rPr>
      <w:rFonts w:ascii="Times New Roman" w:hAnsi="Times New Roman"/>
      <w:sz w:val="24"/>
    </w:rPr>
  </w:style>
  <w:style w:type="paragraph" w:customStyle="1" w:styleId="affff7">
    <w:name w:val="Нормальный (таблица)"/>
    <w:basedOn w:val="a8"/>
    <w:next w:val="a8"/>
    <w:link w:val="affff8"/>
    <w:rsid w:val="00494381"/>
    <w:pPr>
      <w:widowControl w:val="0"/>
      <w:jc w:val="both"/>
    </w:pPr>
    <w:rPr>
      <w:rFonts w:ascii="Arial" w:hAnsi="Arial"/>
    </w:rPr>
  </w:style>
  <w:style w:type="character" w:customStyle="1" w:styleId="affff8">
    <w:name w:val="Нормальный (таблица)"/>
    <w:basedOn w:val="13"/>
    <w:link w:val="affff7"/>
    <w:rsid w:val="00494381"/>
    <w:rPr>
      <w:rFonts w:ascii="Arial" w:hAnsi="Arial"/>
      <w:sz w:val="24"/>
    </w:rPr>
  </w:style>
  <w:style w:type="paragraph" w:styleId="51">
    <w:name w:val="toc 5"/>
    <w:basedOn w:val="a8"/>
    <w:next w:val="a8"/>
    <w:link w:val="52"/>
    <w:uiPriority w:val="39"/>
    <w:rsid w:val="00494381"/>
    <w:pPr>
      <w:ind w:left="960"/>
    </w:pPr>
    <w:rPr>
      <w:sz w:val="18"/>
    </w:rPr>
  </w:style>
  <w:style w:type="character" w:customStyle="1" w:styleId="52">
    <w:name w:val="Оглавление 5 Знак"/>
    <w:basedOn w:val="13"/>
    <w:link w:val="51"/>
    <w:rsid w:val="00494381"/>
    <w:rPr>
      <w:rFonts w:ascii="Times New Roman" w:hAnsi="Times New Roman"/>
      <w:sz w:val="18"/>
    </w:rPr>
  </w:style>
  <w:style w:type="paragraph" w:styleId="affff9">
    <w:name w:val="TOC Heading"/>
    <w:basedOn w:val="11"/>
    <w:next w:val="a8"/>
    <w:link w:val="affffa"/>
    <w:uiPriority w:val="99"/>
    <w:qFormat/>
    <w:rsid w:val="00494381"/>
    <w:pPr>
      <w:keepLines/>
      <w:spacing w:before="480" w:after="0" w:line="276" w:lineRule="auto"/>
      <w:outlineLvl w:val="8"/>
    </w:pPr>
    <w:rPr>
      <w:rFonts w:ascii="Cambria" w:hAnsi="Cambria"/>
      <w:color w:val="365F91"/>
    </w:rPr>
  </w:style>
  <w:style w:type="character" w:customStyle="1" w:styleId="affffa">
    <w:name w:val="Заголовок оглавления Знак"/>
    <w:basedOn w:val="12"/>
    <w:link w:val="affff9"/>
    <w:rsid w:val="00494381"/>
    <w:rPr>
      <w:rFonts w:ascii="Cambria" w:hAnsi="Cambria"/>
      <w:b/>
      <w:color w:val="365F91"/>
      <w:sz w:val="28"/>
    </w:rPr>
  </w:style>
  <w:style w:type="paragraph" w:customStyle="1" w:styleId="formattext">
    <w:name w:val="formattext"/>
    <w:basedOn w:val="a8"/>
    <w:link w:val="formattext0"/>
    <w:rsid w:val="00494381"/>
    <w:pPr>
      <w:spacing w:beforeAutospacing="1" w:afterAutospacing="1"/>
    </w:pPr>
  </w:style>
  <w:style w:type="character" w:customStyle="1" w:styleId="formattext0">
    <w:name w:val="formattext"/>
    <w:basedOn w:val="13"/>
    <w:link w:val="formattext"/>
    <w:rsid w:val="00494381"/>
    <w:rPr>
      <w:rFonts w:ascii="Times New Roman" w:hAnsi="Times New Roman"/>
      <w:sz w:val="24"/>
    </w:rPr>
  </w:style>
  <w:style w:type="paragraph" w:customStyle="1" w:styleId="affffb">
    <w:name w:val="Основной стиль"/>
    <w:basedOn w:val="a8"/>
    <w:link w:val="affffc"/>
    <w:rsid w:val="00494381"/>
    <w:pPr>
      <w:ind w:firstLine="680"/>
      <w:jc w:val="both"/>
    </w:pPr>
    <w:rPr>
      <w:rFonts w:ascii="Arial" w:hAnsi="Arial"/>
    </w:rPr>
  </w:style>
  <w:style w:type="character" w:customStyle="1" w:styleId="affffc">
    <w:name w:val="Основной стиль"/>
    <w:basedOn w:val="13"/>
    <w:link w:val="affffb"/>
    <w:rsid w:val="00494381"/>
    <w:rPr>
      <w:rFonts w:ascii="Arial" w:hAnsi="Arial"/>
      <w:sz w:val="24"/>
    </w:rPr>
  </w:style>
  <w:style w:type="paragraph" w:styleId="affffd">
    <w:name w:val="Subtitle"/>
    <w:aliases w:val="Обычный таблица,Подзаголовок Знак Знак, Знак8 Знак Знак, Знак8 Знак1,Знак8 Знак Знак,Знак8 Знак1,Знак8 Знак,Знак8, Знак8 Знак, Знак8"/>
    <w:basedOn w:val="a8"/>
    <w:next w:val="ac"/>
    <w:link w:val="affffe"/>
    <w:uiPriority w:val="99"/>
    <w:qFormat/>
    <w:rsid w:val="00494381"/>
    <w:pPr>
      <w:keepNext/>
      <w:spacing w:before="240" w:after="120"/>
      <w:jc w:val="center"/>
    </w:pPr>
    <w:rPr>
      <w:rFonts w:ascii="Arial" w:hAnsi="Arial"/>
      <w:i/>
      <w:sz w:val="28"/>
    </w:rPr>
  </w:style>
  <w:style w:type="character" w:customStyle="1" w:styleId="affffe">
    <w:name w:val="Подзаголовок Знак"/>
    <w:aliases w:val="Обычный таблица Знак,Подзаголовок Знак Знак Знак1, Знак8 Знак Знак Знак1, Знак8 Знак1 Знак1,Знак8 Знак Знак Знак1,Знак8 Знак1 Знак1,Знак8 Знак Знак1,Знак8 Знак2, Знак8 Знак Знак2, Знак8 Знак3"/>
    <w:basedOn w:val="13"/>
    <w:link w:val="affffd"/>
    <w:uiPriority w:val="99"/>
    <w:rsid w:val="00494381"/>
    <w:rPr>
      <w:rFonts w:ascii="Arial" w:hAnsi="Arial"/>
      <w:i/>
      <w:sz w:val="28"/>
    </w:rPr>
  </w:style>
  <w:style w:type="paragraph" w:customStyle="1" w:styleId="toc10">
    <w:name w:val="toc 10"/>
    <w:next w:val="a8"/>
    <w:link w:val="toc100"/>
    <w:uiPriority w:val="39"/>
    <w:rsid w:val="00494381"/>
    <w:pPr>
      <w:ind w:left="1800"/>
    </w:pPr>
  </w:style>
  <w:style w:type="character" w:customStyle="1" w:styleId="toc100">
    <w:name w:val="toc 10"/>
    <w:link w:val="toc10"/>
    <w:rsid w:val="00494381"/>
  </w:style>
  <w:style w:type="paragraph" w:styleId="afffff">
    <w:name w:val="Title"/>
    <w:next w:val="a8"/>
    <w:link w:val="28"/>
    <w:qFormat/>
    <w:rsid w:val="00494381"/>
    <w:rPr>
      <w:rFonts w:ascii="XO Thames" w:hAnsi="XO Thames"/>
      <w:b/>
      <w:sz w:val="52"/>
    </w:rPr>
  </w:style>
  <w:style w:type="character" w:customStyle="1" w:styleId="28">
    <w:name w:val="Название Знак2"/>
    <w:link w:val="afffff"/>
    <w:rsid w:val="00494381"/>
    <w:rPr>
      <w:rFonts w:ascii="XO Thames" w:hAnsi="XO Thames"/>
      <w:b/>
      <w:sz w:val="52"/>
    </w:rPr>
  </w:style>
  <w:style w:type="character" w:customStyle="1" w:styleId="40">
    <w:name w:val="Заголовок 4 Знак"/>
    <w:aliases w:val="Tab_name Знак Знак1"/>
    <w:basedOn w:val="13"/>
    <w:link w:val="4"/>
    <w:rsid w:val="00494381"/>
    <w:rPr>
      <w:rFonts w:ascii="Times New Roman" w:hAnsi="Times New Roman"/>
      <w:b/>
      <w:caps/>
      <w:sz w:val="28"/>
    </w:rPr>
  </w:style>
  <w:style w:type="paragraph" w:customStyle="1" w:styleId="afffff0">
    <w:name w:val="Знак"/>
    <w:basedOn w:val="a8"/>
    <w:link w:val="afffff1"/>
    <w:rsid w:val="00494381"/>
    <w:pPr>
      <w:spacing w:line="240" w:lineRule="exact"/>
      <w:jc w:val="both"/>
    </w:pPr>
  </w:style>
  <w:style w:type="character" w:customStyle="1" w:styleId="afffff1">
    <w:name w:val="Знак"/>
    <w:basedOn w:val="13"/>
    <w:link w:val="afffff0"/>
    <w:rsid w:val="00494381"/>
    <w:rPr>
      <w:rFonts w:ascii="Times New Roman" w:hAnsi="Times New Roman"/>
      <w:sz w:val="24"/>
    </w:rPr>
  </w:style>
  <w:style w:type="character" w:customStyle="1" w:styleId="21">
    <w:name w:val="Заголовок 2 Знак"/>
    <w:aliases w:val="Т4 Знак,OG Heading 2 Знак"/>
    <w:basedOn w:val="13"/>
    <w:link w:val="20"/>
    <w:rsid w:val="00494381"/>
    <w:rPr>
      <w:rFonts w:ascii="Arial" w:hAnsi="Arial"/>
      <w:b/>
      <w:i/>
      <w:sz w:val="28"/>
    </w:rPr>
  </w:style>
  <w:style w:type="paragraph" w:customStyle="1" w:styleId="ConsPlusNormal">
    <w:name w:val="ConsPlusNormal"/>
    <w:link w:val="ConsPlusNormal0"/>
    <w:rsid w:val="00494381"/>
    <w:pPr>
      <w:widowControl w:val="0"/>
      <w:ind w:firstLine="720"/>
    </w:pPr>
    <w:rPr>
      <w:rFonts w:ascii="Arial" w:hAnsi="Arial"/>
      <w:sz w:val="22"/>
    </w:rPr>
  </w:style>
  <w:style w:type="character" w:customStyle="1" w:styleId="ConsPlusNormal0">
    <w:name w:val="ConsPlusNormal"/>
    <w:link w:val="ConsPlusNormal"/>
    <w:rsid w:val="00494381"/>
    <w:rPr>
      <w:rFonts w:ascii="Arial" w:hAnsi="Arial"/>
      <w:sz w:val="22"/>
    </w:rPr>
  </w:style>
  <w:style w:type="paragraph" w:customStyle="1" w:styleId="a3">
    <w:name w:val="ВидыДеятельности"/>
    <w:basedOn w:val="a8"/>
    <w:link w:val="afffff2"/>
    <w:rsid w:val="00494381"/>
    <w:pPr>
      <w:numPr>
        <w:numId w:val="2"/>
      </w:numPr>
      <w:tabs>
        <w:tab w:val="left" w:pos="851"/>
      </w:tabs>
      <w:spacing w:after="80"/>
      <w:jc w:val="both"/>
    </w:pPr>
    <w:rPr>
      <w:rFonts w:ascii="Arial" w:hAnsi="Arial"/>
      <w:sz w:val="22"/>
    </w:rPr>
  </w:style>
  <w:style w:type="character" w:customStyle="1" w:styleId="afffff2">
    <w:name w:val="ВидыДеятельности"/>
    <w:basedOn w:val="13"/>
    <w:link w:val="a3"/>
    <w:rsid w:val="00494381"/>
    <w:rPr>
      <w:rFonts w:ascii="Arial" w:hAnsi="Arial"/>
      <w:sz w:val="22"/>
    </w:rPr>
  </w:style>
  <w:style w:type="table" w:customStyle="1" w:styleId="1f3">
    <w:name w:val="Сетка таблицы1"/>
    <w:basedOn w:val="aa"/>
    <w:rsid w:val="00494381"/>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fffff3">
    <w:name w:val="Table Grid"/>
    <w:aliases w:val="Table Grid Report"/>
    <w:basedOn w:val="aa"/>
    <w:uiPriority w:val="59"/>
    <w:rsid w:val="00494381"/>
    <w:rPr>
      <w:rFonts w:ascii="Cambria" w:hAnsi="Cambri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
    <w:name w:val="Стиль1"/>
    <w:rsid w:val="006623EB"/>
    <w:pPr>
      <w:numPr>
        <w:numId w:val="3"/>
      </w:numPr>
    </w:pPr>
  </w:style>
  <w:style w:type="character" w:customStyle="1" w:styleId="afffff4">
    <w:name w:val="Основной стиль Знак"/>
    <w:uiPriority w:val="99"/>
    <w:locked/>
    <w:rsid w:val="001C7460"/>
    <w:rPr>
      <w:rFonts w:ascii="Arial" w:eastAsia="Times New Roman" w:hAnsi="Arial" w:cs="Arial"/>
      <w:sz w:val="24"/>
      <w:szCs w:val="24"/>
      <w:lang w:eastAsia="ru-RU"/>
    </w:rPr>
  </w:style>
  <w:style w:type="character" w:customStyle="1" w:styleId="afffff5">
    <w:name w:val="Название Знак"/>
    <w:uiPriority w:val="99"/>
    <w:rsid w:val="001C7460"/>
    <w:rPr>
      <w:rFonts w:ascii="Times New Roman" w:eastAsia="Times New Roman" w:hAnsi="Times New Roman" w:cs="Times New Roman"/>
      <w:b/>
      <w:bCs/>
      <w:sz w:val="28"/>
      <w:szCs w:val="28"/>
      <w:lang w:eastAsia="ru-RU"/>
    </w:rPr>
  </w:style>
  <w:style w:type="character" w:customStyle="1" w:styleId="29">
    <w:name w:val="Основной текст (2)_"/>
    <w:locked/>
    <w:rsid w:val="001C7460"/>
    <w:rPr>
      <w:rFonts w:ascii="Times New Roman" w:hAnsi="Times New Roman" w:cs="Times New Roman"/>
      <w:shd w:val="clear" w:color="auto" w:fill="FFFFFF"/>
    </w:rPr>
  </w:style>
  <w:style w:type="numbering" w:styleId="111111">
    <w:name w:val="Outline List 2"/>
    <w:basedOn w:val="ab"/>
    <w:uiPriority w:val="99"/>
    <w:semiHidden/>
    <w:unhideWhenUsed/>
    <w:rsid w:val="001C7460"/>
    <w:pPr>
      <w:numPr>
        <w:numId w:val="1"/>
      </w:numPr>
    </w:pPr>
  </w:style>
  <w:style w:type="character" w:customStyle="1" w:styleId="ConsPlusNormal1">
    <w:name w:val="ConsPlusNormal Знак1"/>
    <w:rsid w:val="001C7460"/>
    <w:rPr>
      <w:rFonts w:ascii="Arial" w:eastAsia="Times New Roman" w:hAnsi="Arial" w:cs="Arial"/>
      <w:lang w:eastAsia="ru-RU" w:bidi="ar-SA"/>
    </w:rPr>
  </w:style>
  <w:style w:type="character" w:customStyle="1" w:styleId="afffff6">
    <w:name w:val="Абзац Знак"/>
    <w:uiPriority w:val="99"/>
    <w:locked/>
    <w:rsid w:val="001C7460"/>
    <w:rPr>
      <w:rFonts w:ascii="Times New Roman" w:eastAsia="Times New Roman" w:hAnsi="Times New Roman"/>
      <w:sz w:val="24"/>
      <w:szCs w:val="24"/>
      <w:lang w:eastAsia="ru-RU" w:bidi="ar-SA"/>
    </w:rPr>
  </w:style>
  <w:style w:type="paragraph" w:customStyle="1" w:styleId="afffff7">
    <w:name w:val="Обычный текст"/>
    <w:basedOn w:val="a8"/>
    <w:link w:val="afffff8"/>
    <w:qFormat/>
    <w:rsid w:val="00965427"/>
    <w:pPr>
      <w:ind w:firstLine="709"/>
      <w:jc w:val="both"/>
    </w:pPr>
    <w:rPr>
      <w:color w:val="auto"/>
      <w:szCs w:val="24"/>
      <w:lang w:val="en-US" w:eastAsia="ar-SA" w:bidi="en-US"/>
    </w:rPr>
  </w:style>
  <w:style w:type="character" w:customStyle="1" w:styleId="afffff8">
    <w:name w:val="Обычный текст Знак"/>
    <w:basedOn w:val="a9"/>
    <w:link w:val="afffff7"/>
    <w:rsid w:val="00965427"/>
    <w:rPr>
      <w:rFonts w:ascii="Times New Roman" w:hAnsi="Times New Roman"/>
      <w:color w:val="auto"/>
      <w:sz w:val="24"/>
      <w:szCs w:val="24"/>
      <w:lang w:val="en-US" w:eastAsia="ar-SA" w:bidi="en-US"/>
    </w:rPr>
  </w:style>
  <w:style w:type="character" w:customStyle="1" w:styleId="afffff9">
    <w:name w:val="Обычный Знак"/>
    <w:locked/>
    <w:rsid w:val="00965427"/>
    <w:rPr>
      <w:rFonts w:ascii="Times New Roman" w:eastAsia="Times New Roman" w:hAnsi="Times New Roman" w:cs="Times New Roman"/>
      <w:snapToGrid w:val="0"/>
      <w:sz w:val="28"/>
      <w:szCs w:val="20"/>
      <w:lang w:val="en-GB" w:eastAsia="ru-RU"/>
    </w:rPr>
  </w:style>
  <w:style w:type="paragraph" w:customStyle="1" w:styleId="Normal10-02">
    <w:name w:val="Normal + 10 пт полужирный По центру Слева:  -02 см Справ..."/>
    <w:basedOn w:val="a8"/>
    <w:link w:val="Normal10-020"/>
    <w:rsid w:val="00965427"/>
    <w:pPr>
      <w:ind w:left="-57" w:right="-113"/>
    </w:pPr>
    <w:rPr>
      <w:b/>
      <w:bCs/>
      <w:color w:val="auto"/>
      <w:sz w:val="20"/>
    </w:rPr>
  </w:style>
  <w:style w:type="character" w:customStyle="1" w:styleId="Normal10-020">
    <w:name w:val="Normal + 10 пт полужирный По центру Слева:  -02 см Справ... Знак"/>
    <w:link w:val="Normal10-02"/>
    <w:locked/>
    <w:rsid w:val="00965427"/>
    <w:rPr>
      <w:rFonts w:ascii="Times New Roman" w:hAnsi="Times New Roman"/>
      <w:b/>
      <w:bCs/>
      <w:color w:val="auto"/>
    </w:rPr>
  </w:style>
  <w:style w:type="character" w:customStyle="1" w:styleId="60">
    <w:name w:val="Заголовок 6 Знак"/>
    <w:basedOn w:val="a9"/>
    <w:link w:val="6"/>
    <w:rsid w:val="00B951E3"/>
    <w:rPr>
      <w:rFonts w:ascii="Times New Roman" w:eastAsia="Calibri" w:hAnsi="Times New Roman"/>
      <w:b/>
      <w:bCs/>
      <w:color w:val="auto"/>
      <w:sz w:val="28"/>
      <w:szCs w:val="28"/>
      <w:lang w:eastAsia="en-US"/>
    </w:rPr>
  </w:style>
  <w:style w:type="character" w:customStyle="1" w:styleId="70">
    <w:name w:val="Заголовок 7 Знак"/>
    <w:basedOn w:val="a9"/>
    <w:link w:val="7"/>
    <w:rsid w:val="00B951E3"/>
    <w:rPr>
      <w:rFonts w:ascii="Times New Roman" w:eastAsia="Calibri" w:hAnsi="Times New Roman"/>
      <w:color w:val="auto"/>
      <w:sz w:val="28"/>
      <w:szCs w:val="28"/>
      <w:lang w:eastAsia="en-US"/>
    </w:rPr>
  </w:style>
  <w:style w:type="character" w:customStyle="1" w:styleId="80">
    <w:name w:val="Заголовок 8 Знак"/>
    <w:basedOn w:val="a9"/>
    <w:link w:val="8"/>
    <w:rsid w:val="00B951E3"/>
    <w:rPr>
      <w:rFonts w:ascii="Times New Roman" w:eastAsia="Calibri" w:hAnsi="Times New Roman"/>
      <w:color w:val="auto"/>
      <w:sz w:val="28"/>
      <w:szCs w:val="28"/>
      <w:lang w:eastAsia="en-US"/>
    </w:rPr>
  </w:style>
  <w:style w:type="character" w:customStyle="1" w:styleId="90">
    <w:name w:val="Заголовок 9 Знак"/>
    <w:basedOn w:val="a9"/>
    <w:link w:val="9"/>
    <w:rsid w:val="00B951E3"/>
    <w:rPr>
      <w:rFonts w:ascii="Times New Roman" w:eastAsia="Calibri" w:hAnsi="Times New Roman"/>
      <w:color w:val="auto"/>
      <w:sz w:val="28"/>
      <w:szCs w:val="28"/>
      <w:lang w:eastAsia="en-US"/>
    </w:rPr>
  </w:style>
  <w:style w:type="paragraph" w:customStyle="1" w:styleId="211">
    <w:name w:val="Знак2 Знак Знак1 Знак1 Знак Знак Знак Знак Знак Знак Знак Знак Знак Знак Знак Знак"/>
    <w:basedOn w:val="a8"/>
    <w:rsid w:val="00B951E3"/>
    <w:pPr>
      <w:suppressAutoHyphens/>
      <w:spacing w:after="160" w:line="240" w:lineRule="exact"/>
      <w:jc w:val="both"/>
    </w:pPr>
    <w:rPr>
      <w:rFonts w:ascii="Verdana" w:hAnsi="Verdana"/>
      <w:color w:val="auto"/>
      <w:sz w:val="20"/>
      <w:lang w:val="en-US" w:eastAsia="en-US"/>
    </w:rPr>
  </w:style>
  <w:style w:type="paragraph" w:styleId="afffffa">
    <w:name w:val="Plain Text"/>
    <w:basedOn w:val="a8"/>
    <w:link w:val="afffffb"/>
    <w:uiPriority w:val="99"/>
    <w:rsid w:val="00B951E3"/>
    <w:pPr>
      <w:suppressAutoHyphens/>
      <w:jc w:val="both"/>
    </w:pPr>
    <w:rPr>
      <w:rFonts w:ascii="Courier New" w:hAnsi="Courier New"/>
      <w:color w:val="auto"/>
      <w:sz w:val="20"/>
    </w:rPr>
  </w:style>
  <w:style w:type="character" w:customStyle="1" w:styleId="afffffb">
    <w:name w:val="Текст Знак"/>
    <w:basedOn w:val="a9"/>
    <w:link w:val="afffffa"/>
    <w:uiPriority w:val="99"/>
    <w:rsid w:val="00B951E3"/>
    <w:rPr>
      <w:rFonts w:ascii="Courier New" w:hAnsi="Courier New"/>
      <w:color w:val="auto"/>
    </w:rPr>
  </w:style>
  <w:style w:type="paragraph" w:styleId="33">
    <w:name w:val="Body Text Indent 3"/>
    <w:basedOn w:val="a8"/>
    <w:link w:val="34"/>
    <w:rsid w:val="00B951E3"/>
    <w:pPr>
      <w:widowControl w:val="0"/>
      <w:suppressAutoHyphens/>
      <w:autoSpaceDE w:val="0"/>
      <w:autoSpaceDN w:val="0"/>
      <w:ind w:left="900"/>
      <w:jc w:val="both"/>
    </w:pPr>
    <w:rPr>
      <w:rFonts w:ascii="Courier New" w:hAnsi="Courier New" w:cs="Courier New"/>
      <w:color w:val="auto"/>
      <w:sz w:val="28"/>
    </w:rPr>
  </w:style>
  <w:style w:type="character" w:customStyle="1" w:styleId="34">
    <w:name w:val="Основной текст с отступом 3 Знак"/>
    <w:basedOn w:val="a9"/>
    <w:link w:val="33"/>
    <w:rsid w:val="00B951E3"/>
    <w:rPr>
      <w:rFonts w:ascii="Courier New" w:hAnsi="Courier New" w:cs="Courier New"/>
      <w:color w:val="auto"/>
      <w:sz w:val="28"/>
    </w:rPr>
  </w:style>
  <w:style w:type="numbering" w:customStyle="1" w:styleId="List0">
    <w:name w:val="List 0"/>
    <w:basedOn w:val="ab"/>
    <w:autoRedefine/>
    <w:semiHidden/>
    <w:rsid w:val="00B951E3"/>
    <w:pPr>
      <w:numPr>
        <w:numId w:val="4"/>
      </w:numPr>
    </w:pPr>
  </w:style>
  <w:style w:type="paragraph" w:customStyle="1" w:styleId="1f4">
    <w:name w:val="Абзац списка1"/>
    <w:basedOn w:val="a8"/>
    <w:rsid w:val="00B951E3"/>
    <w:pPr>
      <w:suppressAutoHyphens/>
      <w:ind w:left="720" w:firstLine="567"/>
      <w:contextualSpacing/>
      <w:jc w:val="both"/>
    </w:pPr>
    <w:rPr>
      <w:rFonts w:ascii="Calibri" w:eastAsia="Calibri" w:hAnsi="Calibri"/>
      <w:color w:val="auto"/>
      <w:kern w:val="1"/>
      <w:sz w:val="22"/>
      <w:szCs w:val="22"/>
      <w:lang w:eastAsia="hi-IN" w:bidi="hi-IN"/>
    </w:rPr>
  </w:style>
  <w:style w:type="paragraph" w:customStyle="1" w:styleId="xl63">
    <w:name w:val="xl63"/>
    <w:basedOn w:val="a8"/>
    <w:rsid w:val="00B951E3"/>
    <w:pPr>
      <w:suppressAutoHyphens/>
      <w:spacing w:before="100" w:beforeAutospacing="1" w:after="100" w:afterAutospacing="1"/>
      <w:jc w:val="both"/>
    </w:pPr>
    <w:rPr>
      <w:color w:val="auto"/>
      <w:sz w:val="22"/>
      <w:szCs w:val="22"/>
    </w:rPr>
  </w:style>
  <w:style w:type="paragraph" w:customStyle="1" w:styleId="xl64">
    <w:name w:val="xl64"/>
    <w:basedOn w:val="a8"/>
    <w:rsid w:val="00B951E3"/>
    <w:pPr>
      <w:pBdr>
        <w:left w:val="single" w:sz="4" w:space="0" w:color="auto"/>
      </w:pBdr>
      <w:suppressAutoHyphens/>
      <w:spacing w:before="100" w:beforeAutospacing="1" w:after="100" w:afterAutospacing="1"/>
      <w:jc w:val="both"/>
    </w:pPr>
    <w:rPr>
      <w:color w:val="auto"/>
      <w:sz w:val="22"/>
      <w:szCs w:val="22"/>
    </w:rPr>
  </w:style>
  <w:style w:type="paragraph" w:customStyle="1" w:styleId="xl65">
    <w:name w:val="xl65"/>
    <w:basedOn w:val="a8"/>
    <w:rsid w:val="00B951E3"/>
    <w:pPr>
      <w:suppressAutoHyphens/>
      <w:spacing w:before="100" w:beforeAutospacing="1" w:after="100" w:afterAutospacing="1"/>
      <w:jc w:val="right"/>
    </w:pPr>
    <w:rPr>
      <w:color w:val="auto"/>
      <w:sz w:val="22"/>
      <w:szCs w:val="22"/>
    </w:rPr>
  </w:style>
  <w:style w:type="paragraph" w:customStyle="1" w:styleId="xl66">
    <w:name w:val="xl66"/>
    <w:basedOn w:val="a8"/>
    <w:rsid w:val="00B951E3"/>
    <w:pPr>
      <w:pBdr>
        <w:right w:val="single" w:sz="4" w:space="0" w:color="auto"/>
      </w:pBdr>
      <w:suppressAutoHyphens/>
      <w:spacing w:before="100" w:beforeAutospacing="1" w:after="100" w:afterAutospacing="1"/>
      <w:jc w:val="both"/>
    </w:pPr>
    <w:rPr>
      <w:color w:val="auto"/>
      <w:sz w:val="22"/>
      <w:szCs w:val="22"/>
    </w:rPr>
  </w:style>
  <w:style w:type="paragraph" w:customStyle="1" w:styleId="xl67">
    <w:name w:val="xl67"/>
    <w:basedOn w:val="a8"/>
    <w:rsid w:val="00B951E3"/>
    <w:pPr>
      <w:pBdr>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68">
    <w:name w:val="xl68"/>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69">
    <w:name w:val="xl69"/>
    <w:basedOn w:val="a8"/>
    <w:rsid w:val="00B951E3"/>
    <w:pPr>
      <w:pBdr>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0">
    <w:name w:val="xl70"/>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1">
    <w:name w:val="xl71"/>
    <w:basedOn w:val="a8"/>
    <w:rsid w:val="00B951E3"/>
    <w:pPr>
      <w:pBdr>
        <w:top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2">
    <w:name w:val="xl7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73">
    <w:name w:val="xl73"/>
    <w:basedOn w:val="a8"/>
    <w:rsid w:val="00B951E3"/>
    <w:pPr>
      <w:pBdr>
        <w:top w:val="single" w:sz="4" w:space="0" w:color="auto"/>
        <w:left w:val="single" w:sz="4" w:space="0" w:color="auto"/>
      </w:pBdr>
      <w:suppressAutoHyphens/>
      <w:spacing w:before="100" w:beforeAutospacing="1" w:after="100" w:afterAutospacing="1"/>
      <w:jc w:val="both"/>
    </w:pPr>
    <w:rPr>
      <w:color w:val="auto"/>
      <w:sz w:val="22"/>
      <w:szCs w:val="22"/>
    </w:rPr>
  </w:style>
  <w:style w:type="paragraph" w:customStyle="1" w:styleId="xl74">
    <w:name w:val="xl74"/>
    <w:basedOn w:val="a8"/>
    <w:rsid w:val="00B951E3"/>
    <w:pPr>
      <w:pBdr>
        <w:top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75">
    <w:name w:val="xl75"/>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76">
    <w:name w:val="xl76"/>
    <w:basedOn w:val="a8"/>
    <w:rsid w:val="00B951E3"/>
    <w:pPr>
      <w:pBdr>
        <w:top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7">
    <w:name w:val="xl77"/>
    <w:basedOn w:val="a8"/>
    <w:rsid w:val="00B951E3"/>
    <w:pPr>
      <w:pBdr>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8">
    <w:name w:val="xl78"/>
    <w:basedOn w:val="a8"/>
    <w:rsid w:val="00B951E3"/>
    <w:pPr>
      <w:pBdr>
        <w:top w:val="single" w:sz="4" w:space="0" w:color="auto"/>
        <w:left w:val="single" w:sz="4" w:space="0" w:color="auto"/>
        <w:bottom w:val="single" w:sz="4" w:space="0" w:color="auto"/>
      </w:pBdr>
      <w:suppressAutoHyphens/>
      <w:spacing w:before="100" w:beforeAutospacing="1" w:after="100" w:afterAutospacing="1"/>
      <w:jc w:val="both"/>
      <w:textAlignment w:val="top"/>
    </w:pPr>
    <w:rPr>
      <w:color w:val="auto"/>
      <w:sz w:val="22"/>
      <w:szCs w:val="22"/>
    </w:rPr>
  </w:style>
  <w:style w:type="paragraph" w:customStyle="1" w:styleId="xl79">
    <w:name w:val="xl79"/>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0">
    <w:name w:val="xl8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81">
    <w:name w:val="xl81"/>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82">
    <w:name w:val="xl82"/>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3">
    <w:name w:val="xl83"/>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4">
    <w:name w:val="xl84"/>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85">
    <w:name w:val="xl85"/>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86">
    <w:name w:val="xl86"/>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textAlignment w:val="top"/>
    </w:pPr>
    <w:rPr>
      <w:b/>
      <w:bCs/>
      <w:color w:val="auto"/>
      <w:sz w:val="22"/>
      <w:szCs w:val="22"/>
    </w:rPr>
  </w:style>
  <w:style w:type="paragraph" w:customStyle="1" w:styleId="xl87">
    <w:name w:val="xl87"/>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b/>
      <w:bCs/>
      <w:color w:val="auto"/>
      <w:sz w:val="22"/>
      <w:szCs w:val="22"/>
    </w:rPr>
  </w:style>
  <w:style w:type="paragraph" w:customStyle="1" w:styleId="xl88">
    <w:name w:val="xl88"/>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both"/>
    </w:pPr>
    <w:rPr>
      <w:color w:val="auto"/>
      <w:sz w:val="22"/>
      <w:szCs w:val="22"/>
    </w:rPr>
  </w:style>
  <w:style w:type="paragraph" w:customStyle="1" w:styleId="xl89">
    <w:name w:val="xl89"/>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90">
    <w:name w:val="xl90"/>
    <w:basedOn w:val="a8"/>
    <w:rsid w:val="00B951E3"/>
    <w:pPr>
      <w:pBdr>
        <w:top w:val="single" w:sz="4" w:space="0" w:color="auto"/>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1">
    <w:name w:val="xl91"/>
    <w:basedOn w:val="a8"/>
    <w:rsid w:val="00B951E3"/>
    <w:pPr>
      <w:pBdr>
        <w:lef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2">
    <w:name w:val="xl92"/>
    <w:basedOn w:val="a8"/>
    <w:rsid w:val="00B951E3"/>
    <w:pPr>
      <w:pBdr>
        <w:left w:val="single" w:sz="4" w:space="0" w:color="auto"/>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3">
    <w:name w:val="xl93"/>
    <w:basedOn w:val="a8"/>
    <w:rsid w:val="00B951E3"/>
    <w:pPr>
      <w:pBdr>
        <w:top w:val="single" w:sz="4" w:space="0" w:color="auto"/>
      </w:pBdr>
      <w:suppressAutoHyphens/>
      <w:spacing w:before="100" w:beforeAutospacing="1" w:after="100" w:afterAutospacing="1"/>
      <w:jc w:val="center"/>
      <w:textAlignment w:val="top"/>
    </w:pPr>
    <w:rPr>
      <w:color w:val="auto"/>
      <w:sz w:val="22"/>
      <w:szCs w:val="22"/>
    </w:rPr>
  </w:style>
  <w:style w:type="paragraph" w:customStyle="1" w:styleId="xl94">
    <w:name w:val="xl94"/>
    <w:basedOn w:val="a8"/>
    <w:rsid w:val="00B951E3"/>
    <w:pPr>
      <w:pBdr>
        <w:top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5">
    <w:name w:val="xl95"/>
    <w:basedOn w:val="a8"/>
    <w:rsid w:val="00B951E3"/>
    <w:pPr>
      <w:suppressAutoHyphens/>
      <w:spacing w:before="100" w:beforeAutospacing="1" w:after="100" w:afterAutospacing="1"/>
      <w:jc w:val="center"/>
      <w:textAlignment w:val="top"/>
    </w:pPr>
    <w:rPr>
      <w:color w:val="auto"/>
      <w:sz w:val="22"/>
      <w:szCs w:val="22"/>
    </w:rPr>
  </w:style>
  <w:style w:type="paragraph" w:customStyle="1" w:styleId="xl96">
    <w:name w:val="xl96"/>
    <w:basedOn w:val="a8"/>
    <w:rsid w:val="00B951E3"/>
    <w:pPr>
      <w:pBdr>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7">
    <w:name w:val="xl97"/>
    <w:basedOn w:val="a8"/>
    <w:rsid w:val="00B951E3"/>
    <w:pPr>
      <w:pBdr>
        <w:bottom w:val="single" w:sz="4" w:space="0" w:color="auto"/>
      </w:pBdr>
      <w:suppressAutoHyphens/>
      <w:spacing w:before="100" w:beforeAutospacing="1" w:after="100" w:afterAutospacing="1"/>
      <w:jc w:val="center"/>
      <w:textAlignment w:val="top"/>
    </w:pPr>
    <w:rPr>
      <w:color w:val="auto"/>
      <w:sz w:val="22"/>
      <w:szCs w:val="22"/>
    </w:rPr>
  </w:style>
  <w:style w:type="paragraph" w:customStyle="1" w:styleId="xl98">
    <w:name w:val="xl98"/>
    <w:basedOn w:val="a8"/>
    <w:rsid w:val="00B951E3"/>
    <w:pPr>
      <w:pBdr>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customStyle="1" w:styleId="xl99">
    <w:name w:val="xl99"/>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00">
    <w:name w:val="xl100"/>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1">
    <w:name w:val="xl101"/>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2">
    <w:name w:val="xl102"/>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03">
    <w:name w:val="xl103"/>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4">
    <w:name w:val="xl104"/>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5">
    <w:name w:val="xl105"/>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06">
    <w:name w:val="xl106"/>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7">
    <w:name w:val="xl107"/>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08">
    <w:name w:val="xl108"/>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09">
    <w:name w:val="xl10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0">
    <w:name w:val="xl110"/>
    <w:basedOn w:val="a8"/>
    <w:rsid w:val="00B951E3"/>
    <w:pPr>
      <w:pBdr>
        <w:top w:val="single" w:sz="4" w:space="0" w:color="auto"/>
        <w:bottom w:val="single" w:sz="4" w:space="0" w:color="auto"/>
      </w:pBdr>
      <w:suppressAutoHyphens/>
      <w:spacing w:before="100" w:beforeAutospacing="1" w:after="100" w:afterAutospacing="1"/>
      <w:jc w:val="both"/>
    </w:pPr>
    <w:rPr>
      <w:b/>
      <w:bCs/>
      <w:color w:val="auto"/>
      <w:sz w:val="22"/>
      <w:szCs w:val="22"/>
    </w:rPr>
  </w:style>
  <w:style w:type="paragraph" w:customStyle="1" w:styleId="xl111">
    <w:name w:val="xl111"/>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12">
    <w:name w:val="xl112"/>
    <w:basedOn w:val="a8"/>
    <w:rsid w:val="00B951E3"/>
    <w:pPr>
      <w:pBdr>
        <w:top w:val="single" w:sz="4" w:space="0" w:color="auto"/>
        <w:bottom w:val="single" w:sz="4" w:space="0" w:color="auto"/>
      </w:pBdr>
      <w:suppressAutoHyphens/>
      <w:spacing w:before="100" w:beforeAutospacing="1" w:after="100" w:afterAutospacing="1"/>
      <w:jc w:val="both"/>
    </w:pPr>
    <w:rPr>
      <w:color w:val="auto"/>
      <w:sz w:val="22"/>
      <w:szCs w:val="22"/>
    </w:rPr>
  </w:style>
  <w:style w:type="paragraph" w:customStyle="1" w:styleId="xl113">
    <w:name w:val="xl113"/>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4">
    <w:name w:val="xl114"/>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5">
    <w:name w:val="xl115"/>
    <w:basedOn w:val="a8"/>
    <w:rsid w:val="00B951E3"/>
    <w:pPr>
      <w:pBdr>
        <w:top w:val="single" w:sz="4" w:space="0" w:color="auto"/>
        <w:left w:val="single" w:sz="4" w:space="0" w:color="auto"/>
      </w:pBdr>
      <w:suppressAutoHyphens/>
      <w:spacing w:before="100" w:beforeAutospacing="1" w:after="100" w:afterAutospacing="1"/>
      <w:jc w:val="center"/>
    </w:pPr>
    <w:rPr>
      <w:color w:val="auto"/>
      <w:sz w:val="22"/>
      <w:szCs w:val="22"/>
    </w:rPr>
  </w:style>
  <w:style w:type="paragraph" w:customStyle="1" w:styleId="xl116">
    <w:name w:val="xl116"/>
    <w:basedOn w:val="a8"/>
    <w:rsid w:val="00B951E3"/>
    <w:pPr>
      <w:pBdr>
        <w:top w:val="single" w:sz="4" w:space="0" w:color="auto"/>
      </w:pBdr>
      <w:suppressAutoHyphens/>
      <w:spacing w:before="100" w:beforeAutospacing="1" w:after="100" w:afterAutospacing="1"/>
      <w:jc w:val="center"/>
    </w:pPr>
    <w:rPr>
      <w:color w:val="auto"/>
      <w:sz w:val="22"/>
      <w:szCs w:val="22"/>
    </w:rPr>
  </w:style>
  <w:style w:type="paragraph" w:customStyle="1" w:styleId="xl117">
    <w:name w:val="xl117"/>
    <w:basedOn w:val="a8"/>
    <w:rsid w:val="00B951E3"/>
    <w:pPr>
      <w:pBdr>
        <w:top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18">
    <w:name w:val="xl118"/>
    <w:basedOn w:val="a8"/>
    <w:rsid w:val="00B951E3"/>
    <w:pPr>
      <w:pBdr>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19">
    <w:name w:val="xl119"/>
    <w:basedOn w:val="a8"/>
    <w:rsid w:val="00B951E3"/>
    <w:pPr>
      <w:pBdr>
        <w:bottom w:val="single" w:sz="4" w:space="0" w:color="auto"/>
      </w:pBdr>
      <w:suppressAutoHyphens/>
      <w:spacing w:before="100" w:beforeAutospacing="1" w:after="100" w:afterAutospacing="1"/>
      <w:jc w:val="center"/>
    </w:pPr>
    <w:rPr>
      <w:color w:val="auto"/>
      <w:sz w:val="22"/>
      <w:szCs w:val="22"/>
    </w:rPr>
  </w:style>
  <w:style w:type="paragraph" w:customStyle="1" w:styleId="xl120">
    <w:name w:val="xl120"/>
    <w:basedOn w:val="a8"/>
    <w:rsid w:val="00B951E3"/>
    <w:pPr>
      <w:pBdr>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1">
    <w:name w:val="xl121"/>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2">
    <w:name w:val="xl122"/>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3">
    <w:name w:val="xl123"/>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24">
    <w:name w:val="xl124"/>
    <w:basedOn w:val="a8"/>
    <w:rsid w:val="00B951E3"/>
    <w:pPr>
      <w:pBdr>
        <w:top w:val="single" w:sz="4" w:space="0" w:color="auto"/>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5">
    <w:name w:val="xl125"/>
    <w:basedOn w:val="a8"/>
    <w:rsid w:val="00B951E3"/>
    <w:pPr>
      <w:pBdr>
        <w:bottom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6">
    <w:name w:val="xl126"/>
    <w:basedOn w:val="a8"/>
    <w:rsid w:val="00B951E3"/>
    <w:pPr>
      <w:pBdr>
        <w:top w:val="single" w:sz="4" w:space="0" w:color="auto"/>
      </w:pBdr>
      <w:suppressAutoHyphens/>
      <w:spacing w:before="100" w:beforeAutospacing="1" w:after="100" w:afterAutospacing="1"/>
      <w:ind w:firstLineChars="100" w:firstLine="100"/>
      <w:jc w:val="both"/>
    </w:pPr>
    <w:rPr>
      <w:color w:val="auto"/>
      <w:sz w:val="22"/>
      <w:szCs w:val="22"/>
    </w:rPr>
  </w:style>
  <w:style w:type="paragraph" w:customStyle="1" w:styleId="xl127">
    <w:name w:val="xl127"/>
    <w:basedOn w:val="a8"/>
    <w:rsid w:val="00B951E3"/>
    <w:pPr>
      <w:suppressAutoHyphens/>
      <w:spacing w:before="100" w:beforeAutospacing="1" w:after="100" w:afterAutospacing="1"/>
      <w:jc w:val="center"/>
    </w:pPr>
    <w:rPr>
      <w:b/>
      <w:bCs/>
      <w:color w:val="auto"/>
      <w:sz w:val="26"/>
      <w:szCs w:val="26"/>
    </w:rPr>
  </w:style>
  <w:style w:type="paragraph" w:customStyle="1" w:styleId="xl128">
    <w:name w:val="xl128"/>
    <w:basedOn w:val="a8"/>
    <w:rsid w:val="00B951E3"/>
    <w:pPr>
      <w:pBdr>
        <w:top w:val="single" w:sz="4" w:space="0" w:color="auto"/>
        <w:left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29">
    <w:name w:val="xl129"/>
    <w:basedOn w:val="a8"/>
    <w:rsid w:val="00B951E3"/>
    <w:pPr>
      <w:pBdr>
        <w:top w:val="single" w:sz="4" w:space="0" w:color="auto"/>
        <w:bottom w:val="single" w:sz="4" w:space="0" w:color="auto"/>
      </w:pBdr>
      <w:suppressAutoHyphens/>
      <w:spacing w:before="100" w:beforeAutospacing="1" w:after="100" w:afterAutospacing="1"/>
      <w:jc w:val="center"/>
    </w:pPr>
    <w:rPr>
      <w:color w:val="auto"/>
      <w:sz w:val="22"/>
      <w:szCs w:val="22"/>
    </w:rPr>
  </w:style>
  <w:style w:type="paragraph" w:customStyle="1" w:styleId="xl130">
    <w:name w:val="xl130"/>
    <w:basedOn w:val="a8"/>
    <w:rsid w:val="00B951E3"/>
    <w:pPr>
      <w:pBdr>
        <w:top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1">
    <w:name w:val="xl131"/>
    <w:basedOn w:val="a8"/>
    <w:rsid w:val="00B951E3"/>
    <w:pPr>
      <w:pBdr>
        <w:bottom w:val="single" w:sz="4" w:space="0" w:color="auto"/>
      </w:pBdr>
      <w:suppressAutoHyphens/>
      <w:spacing w:before="100" w:beforeAutospacing="1" w:after="100" w:afterAutospacing="1"/>
      <w:jc w:val="both"/>
    </w:pPr>
    <w:rPr>
      <w:color w:val="auto"/>
      <w:sz w:val="22"/>
      <w:szCs w:val="22"/>
    </w:rPr>
  </w:style>
  <w:style w:type="paragraph" w:customStyle="1" w:styleId="xl132">
    <w:name w:val="xl132"/>
    <w:basedOn w:val="a8"/>
    <w:rsid w:val="00B951E3"/>
    <w:pPr>
      <w:pBdr>
        <w:top w:val="single" w:sz="4" w:space="0" w:color="auto"/>
      </w:pBdr>
      <w:suppressAutoHyphens/>
      <w:spacing w:before="100" w:beforeAutospacing="1" w:after="100" w:afterAutospacing="1"/>
      <w:jc w:val="both"/>
    </w:pPr>
    <w:rPr>
      <w:color w:val="auto"/>
      <w:sz w:val="22"/>
      <w:szCs w:val="22"/>
    </w:rPr>
  </w:style>
  <w:style w:type="paragraph" w:customStyle="1" w:styleId="xl133">
    <w:name w:val="xl133"/>
    <w:basedOn w:val="a8"/>
    <w:rsid w:val="00B951E3"/>
    <w:pPr>
      <w:pBdr>
        <w:top w:val="single" w:sz="4" w:space="0" w:color="auto"/>
        <w:bottom w:val="single" w:sz="4" w:space="0" w:color="auto"/>
      </w:pBdr>
      <w:suppressAutoHyphens/>
      <w:spacing w:before="100" w:beforeAutospacing="1" w:after="100" w:afterAutospacing="1"/>
      <w:jc w:val="both"/>
      <w:textAlignment w:val="top"/>
    </w:pPr>
    <w:rPr>
      <w:b/>
      <w:bCs/>
      <w:color w:val="auto"/>
      <w:sz w:val="22"/>
      <w:szCs w:val="22"/>
    </w:rPr>
  </w:style>
  <w:style w:type="paragraph" w:customStyle="1" w:styleId="xl134">
    <w:name w:val="xl134"/>
    <w:basedOn w:val="a8"/>
    <w:rsid w:val="00B951E3"/>
    <w:pPr>
      <w:pBdr>
        <w:top w:val="single" w:sz="4" w:space="0" w:color="auto"/>
        <w:left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5">
    <w:name w:val="xl135"/>
    <w:basedOn w:val="a8"/>
    <w:rsid w:val="00B951E3"/>
    <w:pPr>
      <w:pBdr>
        <w:left w:val="single" w:sz="4" w:space="0" w:color="auto"/>
        <w:bottom w:val="single" w:sz="4" w:space="0" w:color="auto"/>
        <w:right w:val="single" w:sz="4" w:space="0" w:color="auto"/>
      </w:pBdr>
      <w:suppressAutoHyphens/>
      <w:spacing w:before="100" w:beforeAutospacing="1" w:after="100" w:afterAutospacing="1"/>
      <w:jc w:val="center"/>
    </w:pPr>
    <w:rPr>
      <w:color w:val="auto"/>
      <w:sz w:val="22"/>
      <w:szCs w:val="22"/>
    </w:rPr>
  </w:style>
  <w:style w:type="paragraph" w:customStyle="1" w:styleId="xl136">
    <w:name w:val="xl136"/>
    <w:basedOn w:val="a8"/>
    <w:rsid w:val="00B951E3"/>
    <w:pPr>
      <w:pBdr>
        <w:top w:val="single" w:sz="4" w:space="0" w:color="auto"/>
        <w:left w:val="single" w:sz="4" w:space="0" w:color="auto"/>
        <w:bottom w:val="single" w:sz="4" w:space="0" w:color="auto"/>
        <w:right w:val="single" w:sz="4" w:space="0" w:color="auto"/>
      </w:pBdr>
      <w:suppressAutoHyphens/>
      <w:spacing w:before="100" w:beforeAutospacing="1" w:after="100" w:afterAutospacing="1"/>
      <w:jc w:val="center"/>
      <w:textAlignment w:val="top"/>
    </w:pPr>
    <w:rPr>
      <w:color w:val="auto"/>
      <w:sz w:val="22"/>
      <w:szCs w:val="22"/>
    </w:rPr>
  </w:style>
  <w:style w:type="paragraph" w:styleId="afffffc">
    <w:name w:val="Normal (Web)"/>
    <w:aliases w:val="Знак2"/>
    <w:basedOn w:val="a8"/>
    <w:link w:val="afffffd"/>
    <w:uiPriority w:val="99"/>
    <w:unhideWhenUsed/>
    <w:rsid w:val="00B951E3"/>
    <w:pPr>
      <w:spacing w:before="100" w:beforeAutospacing="1" w:after="100" w:afterAutospacing="1"/>
    </w:pPr>
    <w:rPr>
      <w:color w:val="auto"/>
      <w:szCs w:val="24"/>
    </w:rPr>
  </w:style>
  <w:style w:type="character" w:customStyle="1" w:styleId="afffffe">
    <w:name w:val="Текст_Жирный"/>
    <w:uiPriority w:val="1"/>
    <w:qFormat/>
    <w:rsid w:val="00B951E3"/>
    <w:rPr>
      <w:rFonts w:ascii="Times New Roman" w:hAnsi="Times New Roman"/>
      <w:b/>
    </w:rPr>
  </w:style>
  <w:style w:type="paragraph" w:customStyle="1" w:styleId="affffff">
    <w:name w:val="Таблица_название_таблицы"/>
    <w:next w:val="a8"/>
    <w:link w:val="affffff0"/>
    <w:autoRedefine/>
    <w:qFormat/>
    <w:rsid w:val="00B951E3"/>
    <w:pPr>
      <w:keepNext/>
      <w:spacing w:before="60" w:after="60"/>
      <w:jc w:val="center"/>
    </w:pPr>
    <w:rPr>
      <w:rFonts w:ascii="Times New Roman" w:hAnsi="Times New Roman"/>
      <w:b/>
      <w:bCs/>
      <w:color w:val="auto"/>
      <w:sz w:val="22"/>
      <w:szCs w:val="22"/>
    </w:rPr>
  </w:style>
  <w:style w:type="character" w:customStyle="1" w:styleId="affffff0">
    <w:name w:val="Таблица_название_таблицы Знак"/>
    <w:link w:val="affffff"/>
    <w:rsid w:val="00B951E3"/>
    <w:rPr>
      <w:rFonts w:ascii="Times New Roman" w:hAnsi="Times New Roman"/>
      <w:b/>
      <w:bCs/>
      <w:color w:val="auto"/>
      <w:sz w:val="22"/>
      <w:szCs w:val="22"/>
    </w:rPr>
  </w:style>
  <w:style w:type="paragraph" w:customStyle="1" w:styleId="110">
    <w:name w:val="Табличный_таблица_11"/>
    <w:link w:val="111"/>
    <w:qFormat/>
    <w:rsid w:val="00B951E3"/>
    <w:pPr>
      <w:jc w:val="center"/>
    </w:pPr>
    <w:rPr>
      <w:rFonts w:ascii="Times New Roman" w:hAnsi="Times New Roman"/>
      <w:color w:val="auto"/>
      <w:sz w:val="22"/>
      <w:szCs w:val="22"/>
    </w:rPr>
  </w:style>
  <w:style w:type="character" w:customStyle="1" w:styleId="111">
    <w:name w:val="Табличный_таблица_11 Знак"/>
    <w:link w:val="110"/>
    <w:rsid w:val="00B951E3"/>
    <w:rPr>
      <w:rFonts w:ascii="Times New Roman" w:hAnsi="Times New Roman"/>
      <w:color w:val="auto"/>
      <w:sz w:val="22"/>
      <w:szCs w:val="22"/>
    </w:rPr>
  </w:style>
  <w:style w:type="paragraph" w:styleId="affffff1">
    <w:name w:val="footnote text"/>
    <w:basedOn w:val="a8"/>
    <w:link w:val="affffff2"/>
    <w:uiPriority w:val="99"/>
    <w:rsid w:val="00B951E3"/>
    <w:rPr>
      <w:color w:val="auto"/>
      <w:sz w:val="20"/>
    </w:rPr>
  </w:style>
  <w:style w:type="character" w:customStyle="1" w:styleId="affffff2">
    <w:name w:val="Текст сноски Знак"/>
    <w:basedOn w:val="a9"/>
    <w:link w:val="affffff1"/>
    <w:uiPriority w:val="99"/>
    <w:rsid w:val="00B951E3"/>
    <w:rPr>
      <w:rFonts w:ascii="Times New Roman" w:hAnsi="Times New Roman"/>
      <w:color w:val="auto"/>
    </w:rPr>
  </w:style>
  <w:style w:type="character" w:styleId="affffff3">
    <w:name w:val="footnote reference"/>
    <w:rsid w:val="00B951E3"/>
    <w:rPr>
      <w:vertAlign w:val="superscript"/>
    </w:rPr>
  </w:style>
  <w:style w:type="paragraph" w:styleId="affffff4">
    <w:name w:val="Body Text Indent"/>
    <w:basedOn w:val="a8"/>
    <w:link w:val="affffff5"/>
    <w:rsid w:val="00B951E3"/>
    <w:pPr>
      <w:suppressAutoHyphens/>
      <w:spacing w:after="120"/>
      <w:ind w:left="283"/>
      <w:jc w:val="both"/>
    </w:pPr>
    <w:rPr>
      <w:color w:val="auto"/>
      <w:sz w:val="28"/>
      <w:szCs w:val="24"/>
    </w:rPr>
  </w:style>
  <w:style w:type="character" w:customStyle="1" w:styleId="affffff5">
    <w:name w:val="Основной текст с отступом Знак"/>
    <w:basedOn w:val="a9"/>
    <w:link w:val="affffff4"/>
    <w:rsid w:val="00B951E3"/>
    <w:rPr>
      <w:rFonts w:ascii="Times New Roman" w:hAnsi="Times New Roman"/>
      <w:color w:val="auto"/>
      <w:sz w:val="28"/>
      <w:szCs w:val="24"/>
    </w:rPr>
  </w:style>
  <w:style w:type="paragraph" w:customStyle="1" w:styleId="112">
    <w:name w:val="Табличный_боковик_11"/>
    <w:link w:val="113"/>
    <w:qFormat/>
    <w:rsid w:val="00B951E3"/>
    <w:rPr>
      <w:rFonts w:ascii="Times New Roman" w:hAnsi="Times New Roman"/>
      <w:color w:val="auto"/>
      <w:sz w:val="22"/>
      <w:szCs w:val="24"/>
    </w:rPr>
  </w:style>
  <w:style w:type="character" w:customStyle="1" w:styleId="113">
    <w:name w:val="Табличный_боковик_11 Знак"/>
    <w:link w:val="112"/>
    <w:rsid w:val="00B951E3"/>
    <w:rPr>
      <w:rFonts w:ascii="Times New Roman" w:hAnsi="Times New Roman"/>
      <w:color w:val="auto"/>
      <w:sz w:val="22"/>
      <w:szCs w:val="24"/>
    </w:rPr>
  </w:style>
  <w:style w:type="paragraph" w:styleId="affffff6">
    <w:name w:val="caption"/>
    <w:basedOn w:val="a8"/>
    <w:next w:val="a8"/>
    <w:qFormat/>
    <w:rsid w:val="00B951E3"/>
    <w:pPr>
      <w:widowControl w:val="0"/>
      <w:ind w:left="-57" w:right="-57" w:firstLine="709"/>
      <w:jc w:val="center"/>
    </w:pPr>
    <w:rPr>
      <w:rFonts w:eastAsia="Calibri"/>
      <w:b/>
      <w:color w:val="auto"/>
      <w:sz w:val="20"/>
      <w:szCs w:val="28"/>
      <w:lang w:eastAsia="en-US"/>
    </w:rPr>
  </w:style>
  <w:style w:type="paragraph" w:styleId="2a">
    <w:name w:val="Body Text 2"/>
    <w:basedOn w:val="a8"/>
    <w:link w:val="2b"/>
    <w:rsid w:val="00B951E3"/>
    <w:pPr>
      <w:widowControl w:val="0"/>
      <w:tabs>
        <w:tab w:val="left" w:pos="6237"/>
      </w:tabs>
      <w:ind w:firstLine="709"/>
      <w:jc w:val="center"/>
    </w:pPr>
    <w:rPr>
      <w:rFonts w:eastAsia="Calibri"/>
      <w:noProof/>
      <w:color w:val="auto"/>
      <w:sz w:val="28"/>
      <w:szCs w:val="28"/>
      <w:lang w:eastAsia="en-US"/>
    </w:rPr>
  </w:style>
  <w:style w:type="character" w:customStyle="1" w:styleId="2b">
    <w:name w:val="Основной текст 2 Знак"/>
    <w:basedOn w:val="a9"/>
    <w:link w:val="2a"/>
    <w:rsid w:val="00B951E3"/>
    <w:rPr>
      <w:rFonts w:ascii="Times New Roman" w:eastAsia="Calibri" w:hAnsi="Times New Roman"/>
      <w:noProof/>
      <w:color w:val="auto"/>
      <w:sz w:val="28"/>
      <w:szCs w:val="28"/>
      <w:lang w:eastAsia="en-US"/>
    </w:rPr>
  </w:style>
  <w:style w:type="character" w:customStyle="1" w:styleId="1f5">
    <w:name w:val="Знак Знак1"/>
    <w:locked/>
    <w:rsid w:val="00B951E3"/>
    <w:rPr>
      <w:sz w:val="28"/>
      <w:szCs w:val="28"/>
    </w:rPr>
  </w:style>
  <w:style w:type="paragraph" w:styleId="2c">
    <w:name w:val="Body Text Indent 2"/>
    <w:basedOn w:val="a8"/>
    <w:link w:val="2d"/>
    <w:rsid w:val="00B951E3"/>
    <w:pPr>
      <w:widowControl w:val="0"/>
      <w:spacing w:before="600"/>
      <w:ind w:firstLine="709"/>
      <w:jc w:val="both"/>
    </w:pPr>
    <w:rPr>
      <w:rFonts w:eastAsia="Calibri"/>
      <w:color w:val="auto"/>
      <w:sz w:val="28"/>
      <w:szCs w:val="28"/>
      <w:lang w:eastAsia="en-US"/>
    </w:rPr>
  </w:style>
  <w:style w:type="character" w:customStyle="1" w:styleId="2d">
    <w:name w:val="Основной текст с отступом 2 Знак"/>
    <w:basedOn w:val="a9"/>
    <w:link w:val="2c"/>
    <w:rsid w:val="00B951E3"/>
    <w:rPr>
      <w:rFonts w:ascii="Times New Roman" w:eastAsia="Calibri" w:hAnsi="Times New Roman"/>
      <w:color w:val="auto"/>
      <w:sz w:val="28"/>
      <w:szCs w:val="28"/>
      <w:lang w:eastAsia="en-US"/>
    </w:rPr>
  </w:style>
  <w:style w:type="paragraph" w:customStyle="1" w:styleId="ConsNonformat">
    <w:name w:val="ConsNonformat"/>
    <w:rsid w:val="00B951E3"/>
    <w:pPr>
      <w:widowControl w:val="0"/>
    </w:pPr>
    <w:rPr>
      <w:rFonts w:ascii="Courier New" w:hAnsi="Courier New"/>
      <w:snapToGrid w:val="0"/>
      <w:color w:val="auto"/>
    </w:rPr>
  </w:style>
  <w:style w:type="paragraph" w:styleId="35">
    <w:name w:val="Body Text 3"/>
    <w:basedOn w:val="a8"/>
    <w:link w:val="36"/>
    <w:rsid w:val="00B951E3"/>
    <w:pPr>
      <w:widowControl w:val="0"/>
      <w:ind w:firstLine="709"/>
      <w:jc w:val="both"/>
    </w:pPr>
    <w:rPr>
      <w:rFonts w:eastAsia="Calibri"/>
      <w:color w:val="FF0000"/>
      <w:sz w:val="26"/>
      <w:szCs w:val="28"/>
      <w:lang w:eastAsia="en-US"/>
    </w:rPr>
  </w:style>
  <w:style w:type="character" w:customStyle="1" w:styleId="36">
    <w:name w:val="Основной текст 3 Знак"/>
    <w:basedOn w:val="a9"/>
    <w:link w:val="35"/>
    <w:rsid w:val="00B951E3"/>
    <w:rPr>
      <w:rFonts w:ascii="Times New Roman" w:eastAsia="Calibri" w:hAnsi="Times New Roman"/>
      <w:color w:val="FF0000"/>
      <w:sz w:val="26"/>
      <w:szCs w:val="28"/>
      <w:lang w:eastAsia="en-US"/>
    </w:rPr>
  </w:style>
  <w:style w:type="character" w:styleId="affffff7">
    <w:name w:val="line number"/>
    <w:rsid w:val="00B951E3"/>
  </w:style>
  <w:style w:type="character" w:customStyle="1" w:styleId="1f6">
    <w:name w:val="Схема документа Знак1"/>
    <w:rsid w:val="00B951E3"/>
    <w:rPr>
      <w:rFonts w:ascii="Tahoma" w:eastAsia="Calibri" w:hAnsi="Tahoma" w:cs="Tahoma"/>
      <w:sz w:val="16"/>
      <w:szCs w:val="16"/>
      <w:lang w:eastAsia="en-US"/>
    </w:rPr>
  </w:style>
  <w:style w:type="character" w:customStyle="1" w:styleId="1f7">
    <w:name w:val="Подзаголовок Знак1"/>
    <w:aliases w:val="Обычный таблица Знак1,Подзаголовок Знак Знак Знак, Знак8 Знак Знак Знак, Знак8 Знак1 Знак,Знак8 Знак Знак Знак,Знак8 Знак1 Знак,Знак8 Знак Знак2,Знак8 Знак3, Знак8 Знак Знак1, Знак8 Знак2"/>
    <w:uiPriority w:val="99"/>
    <w:rsid w:val="00B951E3"/>
    <w:rPr>
      <w:rFonts w:eastAsia="Calibri"/>
      <w:sz w:val="28"/>
      <w:szCs w:val="28"/>
      <w:lang w:eastAsia="en-US"/>
    </w:rPr>
  </w:style>
  <w:style w:type="paragraph" w:customStyle="1" w:styleId="stylet3">
    <w:name w:val="stylet3"/>
    <w:basedOn w:val="a8"/>
    <w:rsid w:val="00B951E3"/>
    <w:pPr>
      <w:spacing w:before="100" w:beforeAutospacing="1" w:after="100" w:afterAutospacing="1"/>
      <w:ind w:firstLine="709"/>
    </w:pPr>
    <w:rPr>
      <w:rFonts w:eastAsia="Calibri"/>
      <w:color w:val="auto"/>
      <w:sz w:val="28"/>
      <w:szCs w:val="24"/>
      <w:lang w:eastAsia="en-US"/>
    </w:rPr>
  </w:style>
  <w:style w:type="paragraph" w:customStyle="1" w:styleId="2e">
    <w:name w:val="Обычный2"/>
    <w:rsid w:val="00B951E3"/>
    <w:rPr>
      <w:rFonts w:ascii="Times New Roman" w:hAnsi="Times New Roman"/>
      <w:snapToGrid w:val="0"/>
      <w:color w:val="auto"/>
    </w:rPr>
  </w:style>
  <w:style w:type="character" w:styleId="affffff8">
    <w:name w:val="Emphasis"/>
    <w:uiPriority w:val="20"/>
    <w:qFormat/>
    <w:rsid w:val="00B951E3"/>
    <w:rPr>
      <w:i/>
      <w:iCs/>
    </w:rPr>
  </w:style>
  <w:style w:type="paragraph" w:customStyle="1" w:styleId="affffff9">
    <w:name w:val="Центрированный (таблица)"/>
    <w:next w:val="a8"/>
    <w:uiPriority w:val="99"/>
    <w:rsid w:val="00B951E3"/>
    <w:pPr>
      <w:widowControl w:val="0"/>
      <w:autoSpaceDE w:val="0"/>
      <w:autoSpaceDN w:val="0"/>
      <w:adjustRightInd w:val="0"/>
      <w:jc w:val="center"/>
    </w:pPr>
    <w:rPr>
      <w:color w:val="auto"/>
      <w:sz w:val="28"/>
      <w:szCs w:val="24"/>
    </w:rPr>
  </w:style>
  <w:style w:type="paragraph" w:customStyle="1" w:styleId="Iauiue3">
    <w:name w:val="Iau?iue3"/>
    <w:uiPriority w:val="99"/>
    <w:rsid w:val="00B951E3"/>
    <w:pPr>
      <w:widowControl w:val="0"/>
      <w:jc w:val="both"/>
    </w:pPr>
    <w:rPr>
      <w:rFonts w:ascii="Times New Roman" w:hAnsi="Times New Roman"/>
      <w:color w:val="auto"/>
    </w:rPr>
  </w:style>
  <w:style w:type="paragraph" w:customStyle="1" w:styleId="ConsCell">
    <w:name w:val="ConsCell"/>
    <w:rsid w:val="00B951E3"/>
    <w:pPr>
      <w:widowControl w:val="0"/>
      <w:autoSpaceDE w:val="0"/>
      <w:autoSpaceDN w:val="0"/>
      <w:adjustRightInd w:val="0"/>
    </w:pPr>
    <w:rPr>
      <w:rFonts w:ascii="Arial" w:hAnsi="Arial" w:cs="Arial"/>
      <w:color w:val="auto"/>
    </w:rPr>
  </w:style>
  <w:style w:type="character" w:customStyle="1" w:styleId="ConsPlusNormal2">
    <w:name w:val="ConsPlusNormal Знак"/>
    <w:locked/>
    <w:rsid w:val="00B951E3"/>
    <w:rPr>
      <w:rFonts w:ascii="Arial Unicode MS" w:eastAsia="Arial Unicode MS" w:hAnsi="Arial Unicode MS" w:cs="Arial Unicode MS"/>
      <w:color w:val="000000"/>
      <w:u w:color="000000"/>
    </w:rPr>
  </w:style>
  <w:style w:type="paragraph" w:customStyle="1" w:styleId="affffffa">
    <w:name w:val="Îáû÷íûé"/>
    <w:uiPriority w:val="99"/>
    <w:rsid w:val="00B951E3"/>
    <w:pPr>
      <w:overflowPunct w:val="0"/>
      <w:autoSpaceDE w:val="0"/>
      <w:autoSpaceDN w:val="0"/>
      <w:adjustRightInd w:val="0"/>
      <w:jc w:val="both"/>
      <w:textAlignment w:val="baseline"/>
    </w:pPr>
    <w:rPr>
      <w:rFonts w:ascii="Times New Roman" w:hAnsi="Times New Roman"/>
      <w:color w:val="auto"/>
      <w:sz w:val="24"/>
    </w:rPr>
  </w:style>
  <w:style w:type="paragraph" w:customStyle="1" w:styleId="ArialNarrow13pt1">
    <w:name w:val="Arial Narrow 13 pt по ширине Первая строка:  1 см"/>
    <w:basedOn w:val="affffffa"/>
    <w:rsid w:val="00B951E3"/>
    <w:pPr>
      <w:overflowPunct/>
      <w:autoSpaceDE/>
      <w:autoSpaceDN/>
      <w:adjustRightInd/>
      <w:ind w:firstLine="567"/>
      <w:textAlignment w:val="auto"/>
    </w:pPr>
    <w:rPr>
      <w:rFonts w:ascii="Arial Narrow" w:hAnsi="Arial Narrow"/>
      <w:sz w:val="26"/>
      <w:lang w:val="en-US"/>
    </w:rPr>
  </w:style>
  <w:style w:type="paragraph" w:customStyle="1" w:styleId="37">
    <w:name w:val="аква3"/>
    <w:basedOn w:val="a8"/>
    <w:uiPriority w:val="99"/>
    <w:rsid w:val="00B951E3"/>
    <w:pPr>
      <w:spacing w:line="360" w:lineRule="auto"/>
      <w:ind w:firstLine="709"/>
      <w:jc w:val="both"/>
    </w:pPr>
    <w:rPr>
      <w:rFonts w:ascii="Book Antiqua" w:hAnsi="Book Antiqua"/>
      <w:color w:val="auto"/>
      <w:sz w:val="28"/>
      <w:szCs w:val="24"/>
    </w:rPr>
  </w:style>
  <w:style w:type="paragraph" w:customStyle="1" w:styleId="affffffb">
    <w:name w:val="аква"/>
    <w:basedOn w:val="a8"/>
    <w:uiPriority w:val="99"/>
    <w:rsid w:val="00B951E3"/>
    <w:pPr>
      <w:ind w:firstLine="709"/>
      <w:jc w:val="both"/>
    </w:pPr>
    <w:rPr>
      <w:rFonts w:ascii="Book Antiqua" w:hAnsi="Book Antiqua"/>
      <w:color w:val="auto"/>
      <w:sz w:val="28"/>
      <w:szCs w:val="24"/>
    </w:rPr>
  </w:style>
  <w:style w:type="paragraph" w:customStyle="1" w:styleId="NAmber">
    <w:name w:val="NAmber"/>
    <w:basedOn w:val="affffffb"/>
    <w:uiPriority w:val="99"/>
    <w:rsid w:val="00B951E3"/>
    <w:pPr>
      <w:jc w:val="center"/>
    </w:pPr>
    <w:rPr>
      <w:rFonts w:ascii="Gaze" w:hAnsi="Gaze"/>
      <w:b/>
      <w:bCs/>
      <w:sz w:val="36"/>
    </w:rPr>
  </w:style>
  <w:style w:type="paragraph" w:customStyle="1" w:styleId="affffffc">
    <w:name w:val="аквамарин"/>
    <w:basedOn w:val="affffffb"/>
    <w:uiPriority w:val="99"/>
    <w:rsid w:val="00B951E3"/>
    <w:pPr>
      <w:keepLines/>
      <w:spacing w:line="360" w:lineRule="auto"/>
      <w:jc w:val="center"/>
    </w:pPr>
    <w:rPr>
      <w:rFonts w:ascii="Monotype Corsiva" w:hAnsi="Monotype Corsiva"/>
    </w:rPr>
  </w:style>
  <w:style w:type="paragraph" w:customStyle="1" w:styleId="514">
    <w:name w:val="Стиль аква5 + 14 пт"/>
    <w:basedOn w:val="a8"/>
    <w:autoRedefine/>
    <w:uiPriority w:val="99"/>
    <w:rsid w:val="00B951E3"/>
    <w:pPr>
      <w:spacing w:line="360" w:lineRule="auto"/>
      <w:jc w:val="center"/>
    </w:pPr>
    <w:rPr>
      <w:rFonts w:ascii="Arial" w:hAnsi="Arial"/>
      <w:color w:val="auto"/>
      <w:szCs w:val="24"/>
    </w:rPr>
  </w:style>
  <w:style w:type="paragraph" w:customStyle="1" w:styleId="affffffd">
    <w:name w:val="Реферат"/>
    <w:basedOn w:val="a8"/>
    <w:uiPriority w:val="99"/>
    <w:rsid w:val="00B951E3"/>
    <w:pPr>
      <w:spacing w:line="360" w:lineRule="auto"/>
      <w:ind w:firstLine="709"/>
      <w:jc w:val="both"/>
    </w:pPr>
    <w:rPr>
      <w:color w:val="auto"/>
      <w:szCs w:val="24"/>
    </w:rPr>
  </w:style>
  <w:style w:type="paragraph" w:customStyle="1" w:styleId="affffffe">
    <w:name w:val="реферат"/>
    <w:basedOn w:val="afffffc"/>
    <w:uiPriority w:val="99"/>
    <w:rsid w:val="00B951E3"/>
    <w:pPr>
      <w:suppressAutoHyphens/>
      <w:spacing w:line="360" w:lineRule="auto"/>
      <w:ind w:firstLine="709"/>
      <w:jc w:val="both"/>
    </w:pPr>
  </w:style>
  <w:style w:type="paragraph" w:styleId="afffffff">
    <w:name w:val="List"/>
    <w:basedOn w:val="a8"/>
    <w:uiPriority w:val="99"/>
    <w:rsid w:val="00B951E3"/>
    <w:pPr>
      <w:ind w:left="283" w:hanging="283"/>
      <w:jc w:val="both"/>
    </w:pPr>
    <w:rPr>
      <w:color w:val="auto"/>
      <w:szCs w:val="24"/>
    </w:rPr>
  </w:style>
  <w:style w:type="character" w:customStyle="1" w:styleId="fts-hit">
    <w:name w:val="fts-hit"/>
    <w:uiPriority w:val="99"/>
    <w:rsid w:val="00B951E3"/>
    <w:rPr>
      <w:shd w:val="clear" w:color="auto" w:fill="FFC0CB"/>
    </w:rPr>
  </w:style>
  <w:style w:type="paragraph" w:styleId="HTML">
    <w:name w:val="HTML Preformatted"/>
    <w:basedOn w:val="a8"/>
    <w:link w:val="HTML0"/>
    <w:uiPriority w:val="99"/>
    <w:rsid w:val="00B951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color w:val="auto"/>
      <w:sz w:val="20"/>
    </w:rPr>
  </w:style>
  <w:style w:type="character" w:customStyle="1" w:styleId="HTML0">
    <w:name w:val="Стандартный HTML Знак"/>
    <w:basedOn w:val="a9"/>
    <w:link w:val="HTML"/>
    <w:uiPriority w:val="99"/>
    <w:rsid w:val="00B951E3"/>
    <w:rPr>
      <w:rFonts w:ascii="Courier New" w:hAnsi="Courier New" w:cs="Courier New"/>
      <w:color w:val="auto"/>
    </w:rPr>
  </w:style>
  <w:style w:type="paragraph" w:customStyle="1" w:styleId="63">
    <w:name w:val="Стиль По ширине Перед:  6 пт"/>
    <w:basedOn w:val="a8"/>
    <w:autoRedefine/>
    <w:rsid w:val="00B951E3"/>
    <w:pPr>
      <w:ind w:firstLine="709"/>
      <w:jc w:val="both"/>
    </w:pPr>
    <w:rPr>
      <w:color w:val="auto"/>
      <w:sz w:val="28"/>
      <w:szCs w:val="28"/>
    </w:rPr>
  </w:style>
  <w:style w:type="paragraph" w:customStyle="1" w:styleId="125">
    <w:name w:val="Стиль По ширине Первая строка:  1.25 см"/>
    <w:basedOn w:val="a8"/>
    <w:uiPriority w:val="99"/>
    <w:rsid w:val="00B951E3"/>
    <w:pPr>
      <w:spacing w:before="120"/>
      <w:ind w:firstLine="709"/>
      <w:jc w:val="both"/>
    </w:pPr>
    <w:rPr>
      <w:color w:val="auto"/>
    </w:rPr>
  </w:style>
  <w:style w:type="paragraph" w:customStyle="1" w:styleId="zagc-1">
    <w:name w:val="zagc-1"/>
    <w:basedOn w:val="a8"/>
    <w:rsid w:val="00B951E3"/>
    <w:pPr>
      <w:spacing w:before="135" w:after="60"/>
      <w:ind w:firstLine="150"/>
      <w:jc w:val="center"/>
    </w:pPr>
    <w:rPr>
      <w:rFonts w:ascii="Arial" w:hAnsi="Arial" w:cs="Arial"/>
      <w:b/>
      <w:bCs/>
      <w:caps/>
      <w:color w:val="29211E"/>
      <w:sz w:val="20"/>
    </w:rPr>
  </w:style>
  <w:style w:type="paragraph" w:customStyle="1" w:styleId="zagc-0">
    <w:name w:val="zagc-0"/>
    <w:basedOn w:val="a8"/>
    <w:rsid w:val="00B951E3"/>
    <w:pPr>
      <w:spacing w:before="180" w:after="60"/>
      <w:ind w:firstLine="150"/>
      <w:jc w:val="center"/>
    </w:pPr>
    <w:rPr>
      <w:rFonts w:ascii="Arial" w:hAnsi="Arial" w:cs="Arial"/>
      <w:b/>
      <w:bCs/>
      <w:caps/>
      <w:color w:val="29211E"/>
      <w:szCs w:val="24"/>
    </w:rPr>
  </w:style>
  <w:style w:type="paragraph" w:customStyle="1" w:styleId="a4">
    <w:name w:val="Маркированный"/>
    <w:basedOn w:val="a8"/>
    <w:uiPriority w:val="99"/>
    <w:rsid w:val="00B951E3"/>
    <w:pPr>
      <w:numPr>
        <w:numId w:val="4"/>
      </w:numPr>
      <w:jc w:val="both"/>
    </w:pPr>
    <w:rPr>
      <w:color w:val="auto"/>
      <w:sz w:val="28"/>
      <w:szCs w:val="28"/>
    </w:rPr>
  </w:style>
  <w:style w:type="paragraph" w:customStyle="1" w:styleId="S">
    <w:name w:val="S_Обычный жирный"/>
    <w:basedOn w:val="63"/>
    <w:qFormat/>
    <w:rsid w:val="00B951E3"/>
  </w:style>
  <w:style w:type="character" w:customStyle="1" w:styleId="WW8Num8z0">
    <w:name w:val="WW8Num8z0"/>
    <w:uiPriority w:val="99"/>
    <w:rsid w:val="00B951E3"/>
    <w:rPr>
      <w:rFonts w:ascii="Symbol" w:hAnsi="Symbol"/>
      <w:sz w:val="18"/>
    </w:rPr>
  </w:style>
  <w:style w:type="character" w:customStyle="1" w:styleId="1f8">
    <w:name w:val="Стиль1 Знак"/>
    <w:rsid w:val="00B951E3"/>
    <w:rPr>
      <w:sz w:val="26"/>
      <w:szCs w:val="26"/>
    </w:rPr>
  </w:style>
  <w:style w:type="paragraph" w:customStyle="1" w:styleId="TimesNewRoman14125">
    <w:name w:val="Стиль Times New Roman 14 пт По ширине Первая строка:  1.25 см С..."/>
    <w:basedOn w:val="a8"/>
    <w:rsid w:val="00B951E3"/>
    <w:pPr>
      <w:suppressAutoHyphens/>
      <w:ind w:right="-40" w:firstLine="709"/>
      <w:jc w:val="both"/>
    </w:pPr>
    <w:rPr>
      <w:color w:val="auto"/>
      <w:sz w:val="28"/>
      <w:lang w:eastAsia="ar-SA"/>
    </w:rPr>
  </w:style>
  <w:style w:type="paragraph" w:customStyle="1" w:styleId="tekstob">
    <w:name w:val="tekstob"/>
    <w:basedOn w:val="a8"/>
    <w:rsid w:val="00B951E3"/>
    <w:pPr>
      <w:spacing w:before="100" w:beforeAutospacing="1" w:after="100" w:afterAutospacing="1"/>
    </w:pPr>
    <w:rPr>
      <w:color w:val="auto"/>
      <w:szCs w:val="24"/>
    </w:rPr>
  </w:style>
  <w:style w:type="paragraph" w:customStyle="1" w:styleId="u">
    <w:name w:val="u"/>
    <w:basedOn w:val="a8"/>
    <w:rsid w:val="00B951E3"/>
    <w:pPr>
      <w:ind w:firstLine="390"/>
      <w:jc w:val="both"/>
    </w:pPr>
    <w:rPr>
      <w:color w:val="auto"/>
      <w:szCs w:val="24"/>
    </w:rPr>
  </w:style>
  <w:style w:type="paragraph" w:customStyle="1" w:styleId="NoSpacing2">
    <w:name w:val="No Spacing2"/>
    <w:rsid w:val="00B951E3"/>
    <w:rPr>
      <w:rFonts w:ascii="Times New Roman" w:hAnsi="Times New Roman"/>
      <w:color w:val="auto"/>
      <w:sz w:val="22"/>
      <w:szCs w:val="22"/>
    </w:rPr>
  </w:style>
  <w:style w:type="paragraph" w:customStyle="1" w:styleId="s151">
    <w:name w:val="s_151"/>
    <w:basedOn w:val="a8"/>
    <w:rsid w:val="00B951E3"/>
    <w:pPr>
      <w:spacing w:before="100" w:beforeAutospacing="1" w:after="100" w:afterAutospacing="1"/>
      <w:ind w:left="825"/>
    </w:pPr>
    <w:rPr>
      <w:color w:val="auto"/>
      <w:szCs w:val="24"/>
    </w:rPr>
  </w:style>
  <w:style w:type="character" w:customStyle="1" w:styleId="afffffff0">
    <w:name w:val="Продолжение ссылки"/>
    <w:uiPriority w:val="99"/>
    <w:rsid w:val="00B951E3"/>
    <w:rPr>
      <w:rFonts w:cs="Times New Roman"/>
      <w:b/>
      <w:bCs/>
      <w:color w:val="008000"/>
    </w:rPr>
  </w:style>
  <w:style w:type="paragraph" w:customStyle="1" w:styleId="afffffff1">
    <w:name w:val="Подчёркнуный текст"/>
    <w:basedOn w:val="a8"/>
    <w:next w:val="a8"/>
    <w:uiPriority w:val="99"/>
    <w:rsid w:val="00B951E3"/>
    <w:pPr>
      <w:widowControl w:val="0"/>
      <w:pBdr>
        <w:bottom w:val="single" w:sz="4" w:space="0" w:color="auto"/>
      </w:pBdr>
      <w:autoSpaceDE w:val="0"/>
      <w:autoSpaceDN w:val="0"/>
      <w:adjustRightInd w:val="0"/>
      <w:ind w:firstLine="720"/>
      <w:jc w:val="both"/>
    </w:pPr>
    <w:rPr>
      <w:color w:val="auto"/>
      <w:szCs w:val="24"/>
    </w:rPr>
  </w:style>
  <w:style w:type="character" w:customStyle="1" w:styleId="ecattext">
    <w:name w:val="ecattext"/>
    <w:rsid w:val="00B951E3"/>
  </w:style>
  <w:style w:type="paragraph" w:customStyle="1" w:styleId="afffffff2">
    <w:name w:val="."/>
    <w:rsid w:val="00587B62"/>
    <w:pPr>
      <w:widowControl w:val="0"/>
      <w:suppressAutoHyphens/>
      <w:autoSpaceDE w:val="0"/>
    </w:pPr>
    <w:rPr>
      <w:rFonts w:ascii="Times New Roman" w:hAnsi="Times New Roman"/>
      <w:color w:val="auto"/>
      <w:sz w:val="24"/>
      <w:szCs w:val="24"/>
      <w:lang w:eastAsia="ar-SA"/>
    </w:rPr>
  </w:style>
  <w:style w:type="table" w:customStyle="1" w:styleId="TableGridReport1">
    <w:name w:val="Table Grid Report1"/>
    <w:basedOn w:val="aa"/>
    <w:next w:val="afffff3"/>
    <w:uiPriority w:val="59"/>
    <w:rsid w:val="00A7665F"/>
    <w:pPr>
      <w:spacing w:before="120"/>
      <w:ind w:left="221"/>
      <w:jc w:val="both"/>
    </w:pPr>
    <w:rPr>
      <w:color w:val="auto"/>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f">
    <w:name w:val="Абзац списка2"/>
    <w:basedOn w:val="a8"/>
    <w:uiPriority w:val="34"/>
    <w:qFormat/>
    <w:rsid w:val="0053253C"/>
    <w:pPr>
      <w:spacing w:after="200" w:line="276" w:lineRule="auto"/>
      <w:ind w:left="720"/>
      <w:contextualSpacing/>
    </w:pPr>
    <w:rPr>
      <w:rFonts w:ascii="Calibri" w:hAnsi="Calibri"/>
      <w:color w:val="auto"/>
      <w:sz w:val="22"/>
      <w:szCs w:val="22"/>
      <w:lang w:val="en-US" w:eastAsia="en-US"/>
    </w:rPr>
  </w:style>
  <w:style w:type="paragraph" w:customStyle="1" w:styleId="2f0">
    <w:name w:val="Îñíîâíîé òåêñò 2"/>
    <w:basedOn w:val="a8"/>
    <w:rsid w:val="0053253C"/>
    <w:pPr>
      <w:widowControl w:val="0"/>
      <w:ind w:firstLine="720"/>
      <w:jc w:val="both"/>
    </w:pPr>
    <w:rPr>
      <w:b/>
      <w:lang w:val="en-US"/>
    </w:rPr>
  </w:style>
  <w:style w:type="character" w:customStyle="1" w:styleId="410">
    <w:name w:val="Заголовок 4 Знак1"/>
    <w:aliases w:val="Tab_name Знак Знак"/>
    <w:rsid w:val="00C006C2"/>
    <w:rPr>
      <w:i/>
      <w:sz w:val="16"/>
      <w:szCs w:val="24"/>
      <w:lang w:eastAsia="zh-CN"/>
    </w:rPr>
  </w:style>
  <w:style w:type="character" w:customStyle="1" w:styleId="WW8Num1z0">
    <w:name w:val="WW8Num1z0"/>
    <w:rsid w:val="00C006C2"/>
    <w:rPr>
      <w:rFonts w:ascii="Symbol" w:hAnsi="Symbol" w:cs="Symbol"/>
      <w:sz w:val="28"/>
      <w:szCs w:val="28"/>
    </w:rPr>
  </w:style>
  <w:style w:type="character" w:customStyle="1" w:styleId="WW8Num2z0">
    <w:name w:val="WW8Num2z0"/>
    <w:rsid w:val="00C006C2"/>
    <w:rPr>
      <w:rFonts w:ascii="Times New Roman" w:eastAsia="Times New Roman" w:hAnsi="Times New Roman" w:cs="Times New Roman"/>
    </w:rPr>
  </w:style>
  <w:style w:type="character" w:customStyle="1" w:styleId="WW8Num3z0">
    <w:name w:val="WW8Num3z0"/>
    <w:rsid w:val="00C006C2"/>
    <w:rPr>
      <w:rFonts w:ascii="Symbol" w:hAnsi="Symbol" w:cs="Symbol"/>
    </w:rPr>
  </w:style>
  <w:style w:type="character" w:customStyle="1" w:styleId="WW8Num4z0">
    <w:name w:val="WW8Num4z0"/>
    <w:rsid w:val="00C006C2"/>
    <w:rPr>
      <w:rFonts w:ascii="Symbol" w:hAnsi="Symbol" w:cs="Symbol"/>
    </w:rPr>
  </w:style>
  <w:style w:type="character" w:customStyle="1" w:styleId="WW8Num5z0">
    <w:name w:val="WW8Num5z0"/>
    <w:rsid w:val="00C006C2"/>
    <w:rPr>
      <w:rFonts w:ascii="Times New Roman" w:eastAsia="Times New Roman" w:hAnsi="Times New Roman" w:cs="Times New Roman"/>
    </w:rPr>
  </w:style>
  <w:style w:type="character" w:customStyle="1" w:styleId="WW8Num5z1">
    <w:name w:val="WW8Num5z1"/>
    <w:rsid w:val="00C006C2"/>
    <w:rPr>
      <w:rFonts w:ascii="Symbol" w:hAnsi="Symbol" w:cs="Symbol"/>
    </w:rPr>
  </w:style>
  <w:style w:type="character" w:customStyle="1" w:styleId="WW8Num5z2">
    <w:name w:val="WW8Num5z2"/>
    <w:rsid w:val="00C006C2"/>
    <w:rPr>
      <w:rFonts w:ascii="Wingdings" w:hAnsi="Wingdings" w:cs="Wingdings"/>
    </w:rPr>
  </w:style>
  <w:style w:type="character" w:customStyle="1" w:styleId="WW8Num5z3">
    <w:name w:val="WW8Num5z3"/>
    <w:rsid w:val="00C006C2"/>
  </w:style>
  <w:style w:type="character" w:customStyle="1" w:styleId="WW8Num5z4">
    <w:name w:val="WW8Num5z4"/>
    <w:rsid w:val="00C006C2"/>
    <w:rPr>
      <w:rFonts w:ascii="Courier New" w:hAnsi="Courier New" w:cs="Courier New"/>
    </w:rPr>
  </w:style>
  <w:style w:type="character" w:customStyle="1" w:styleId="WW8Num5z5">
    <w:name w:val="WW8Num5z5"/>
    <w:rsid w:val="00C006C2"/>
  </w:style>
  <w:style w:type="character" w:customStyle="1" w:styleId="WW8Num5z6">
    <w:name w:val="WW8Num5z6"/>
    <w:rsid w:val="00C006C2"/>
  </w:style>
  <w:style w:type="character" w:customStyle="1" w:styleId="WW8Num5z7">
    <w:name w:val="WW8Num5z7"/>
    <w:rsid w:val="00C006C2"/>
  </w:style>
  <w:style w:type="character" w:customStyle="1" w:styleId="WW8Num5z8">
    <w:name w:val="WW8Num5z8"/>
    <w:rsid w:val="00C006C2"/>
  </w:style>
  <w:style w:type="character" w:customStyle="1" w:styleId="WW8Num6z0">
    <w:name w:val="WW8Num6z0"/>
    <w:rsid w:val="00C006C2"/>
    <w:rPr>
      <w:rFonts w:ascii="Times New Roman" w:eastAsia="Times New Roman" w:hAnsi="Times New Roman" w:cs="Times New Roman"/>
    </w:rPr>
  </w:style>
  <w:style w:type="character" w:customStyle="1" w:styleId="WW8Num6z1">
    <w:name w:val="WW8Num6z1"/>
    <w:rsid w:val="00C006C2"/>
    <w:rPr>
      <w:rFonts w:ascii="Symbol" w:hAnsi="Symbol" w:cs="Symbol"/>
    </w:rPr>
  </w:style>
  <w:style w:type="character" w:customStyle="1" w:styleId="WW8Num6z2">
    <w:name w:val="WW8Num6z2"/>
    <w:rsid w:val="00C006C2"/>
    <w:rPr>
      <w:rFonts w:ascii="Wingdings" w:hAnsi="Wingdings" w:cs="Wingdings"/>
    </w:rPr>
  </w:style>
  <w:style w:type="character" w:customStyle="1" w:styleId="WW8Num6z3">
    <w:name w:val="WW8Num6z3"/>
    <w:rsid w:val="00C006C2"/>
    <w:rPr>
      <w:rFonts w:ascii="Symbol" w:hAnsi="Symbol" w:cs="Symbol"/>
    </w:rPr>
  </w:style>
  <w:style w:type="character" w:customStyle="1" w:styleId="WW8Num6z4">
    <w:name w:val="WW8Num6z4"/>
    <w:rsid w:val="00C006C2"/>
    <w:rPr>
      <w:rFonts w:ascii="Courier New" w:hAnsi="Courier New" w:cs="Courier New"/>
    </w:rPr>
  </w:style>
  <w:style w:type="character" w:customStyle="1" w:styleId="WW8Num6z5">
    <w:name w:val="WW8Num6z5"/>
    <w:rsid w:val="00C006C2"/>
  </w:style>
  <w:style w:type="character" w:customStyle="1" w:styleId="WW8Num6z6">
    <w:name w:val="WW8Num6z6"/>
    <w:rsid w:val="00C006C2"/>
  </w:style>
  <w:style w:type="character" w:customStyle="1" w:styleId="WW8Num6z7">
    <w:name w:val="WW8Num6z7"/>
    <w:rsid w:val="00C006C2"/>
  </w:style>
  <w:style w:type="character" w:customStyle="1" w:styleId="WW8Num6z8">
    <w:name w:val="WW8Num6z8"/>
    <w:rsid w:val="00C006C2"/>
  </w:style>
  <w:style w:type="character" w:customStyle="1" w:styleId="WW8Num7z0">
    <w:name w:val="WW8Num7z0"/>
    <w:rsid w:val="00C006C2"/>
    <w:rPr>
      <w:rFonts w:ascii="Times New Roman" w:eastAsia="Times New Roman" w:hAnsi="Times New Roman" w:cs="Times New Roman"/>
    </w:rPr>
  </w:style>
  <w:style w:type="character" w:customStyle="1" w:styleId="WW8Num7z1">
    <w:name w:val="WW8Num7z1"/>
    <w:rsid w:val="00C006C2"/>
    <w:rPr>
      <w:rFonts w:ascii="Symbol" w:hAnsi="Symbol" w:cs="Symbol"/>
    </w:rPr>
  </w:style>
  <w:style w:type="character" w:customStyle="1" w:styleId="WW8Num7z2">
    <w:name w:val="WW8Num7z2"/>
    <w:rsid w:val="00C006C2"/>
    <w:rPr>
      <w:rFonts w:ascii="Wingdings" w:hAnsi="Wingdings" w:cs="Wingdings"/>
    </w:rPr>
  </w:style>
  <w:style w:type="character" w:customStyle="1" w:styleId="WW8Num7z3">
    <w:name w:val="WW8Num7z3"/>
    <w:rsid w:val="00C006C2"/>
    <w:rPr>
      <w:rFonts w:ascii="Symbol" w:hAnsi="Symbol" w:cs="Symbol"/>
    </w:rPr>
  </w:style>
  <w:style w:type="character" w:customStyle="1" w:styleId="WW8Num7z4">
    <w:name w:val="WW8Num7z4"/>
    <w:rsid w:val="00C006C2"/>
    <w:rPr>
      <w:rFonts w:ascii="Courier New" w:hAnsi="Courier New" w:cs="Courier New"/>
    </w:rPr>
  </w:style>
  <w:style w:type="character" w:customStyle="1" w:styleId="WW8Num7z5">
    <w:name w:val="WW8Num7z5"/>
    <w:rsid w:val="00C006C2"/>
  </w:style>
  <w:style w:type="character" w:customStyle="1" w:styleId="WW8Num7z6">
    <w:name w:val="WW8Num7z6"/>
    <w:rsid w:val="00C006C2"/>
  </w:style>
  <w:style w:type="character" w:customStyle="1" w:styleId="WW8Num7z7">
    <w:name w:val="WW8Num7z7"/>
    <w:rsid w:val="00C006C2"/>
  </w:style>
  <w:style w:type="character" w:customStyle="1" w:styleId="WW8Num7z8">
    <w:name w:val="WW8Num7z8"/>
    <w:rsid w:val="00C006C2"/>
  </w:style>
  <w:style w:type="character" w:customStyle="1" w:styleId="WW8Num8z1">
    <w:name w:val="WW8Num8z1"/>
    <w:rsid w:val="00C006C2"/>
    <w:rPr>
      <w:rFonts w:ascii="Symbol" w:hAnsi="Symbol" w:cs="Symbol"/>
    </w:rPr>
  </w:style>
  <w:style w:type="character" w:customStyle="1" w:styleId="WW8Num8z2">
    <w:name w:val="WW8Num8z2"/>
    <w:rsid w:val="00C006C2"/>
    <w:rPr>
      <w:rFonts w:ascii="Wingdings" w:hAnsi="Wingdings" w:cs="Wingdings"/>
    </w:rPr>
  </w:style>
  <w:style w:type="character" w:customStyle="1" w:styleId="WW8Num9z0">
    <w:name w:val="WW8Num9z0"/>
    <w:rsid w:val="00C006C2"/>
    <w:rPr>
      <w:rFonts w:ascii="Wingdings" w:hAnsi="Wingdings" w:cs="Wingdings"/>
    </w:rPr>
  </w:style>
  <w:style w:type="character" w:customStyle="1" w:styleId="WW8Num9z1">
    <w:name w:val="WW8Num9z1"/>
    <w:rsid w:val="00C006C2"/>
    <w:rPr>
      <w:rFonts w:ascii="Courier New" w:hAnsi="Courier New" w:cs="Courier New"/>
    </w:rPr>
  </w:style>
  <w:style w:type="character" w:customStyle="1" w:styleId="WW8Num9z2">
    <w:name w:val="WW8Num9z2"/>
    <w:rsid w:val="00C006C2"/>
    <w:rPr>
      <w:rFonts w:ascii="Wingdings" w:hAnsi="Wingdings" w:cs="Wingdings"/>
    </w:rPr>
  </w:style>
  <w:style w:type="character" w:customStyle="1" w:styleId="WW8Num10z0">
    <w:name w:val="WW8Num10z0"/>
    <w:rsid w:val="00C006C2"/>
    <w:rPr>
      <w:rFonts w:ascii="Symbol" w:hAnsi="Symbol" w:cs="Symbol"/>
    </w:rPr>
  </w:style>
  <w:style w:type="character" w:customStyle="1" w:styleId="WW8Num10z1">
    <w:name w:val="WW8Num10z1"/>
    <w:rsid w:val="00C006C2"/>
    <w:rPr>
      <w:rFonts w:ascii="Courier New" w:hAnsi="Courier New" w:cs="Courier New"/>
    </w:rPr>
  </w:style>
  <w:style w:type="character" w:customStyle="1" w:styleId="WW8Num10z2">
    <w:name w:val="WW8Num10z2"/>
    <w:rsid w:val="00C006C2"/>
    <w:rPr>
      <w:rFonts w:ascii="Wingdings" w:hAnsi="Wingdings" w:cs="Wingdings"/>
    </w:rPr>
  </w:style>
  <w:style w:type="character" w:customStyle="1" w:styleId="WW8Num10z3">
    <w:name w:val="WW8Num10z3"/>
    <w:rsid w:val="00C006C2"/>
  </w:style>
  <w:style w:type="character" w:customStyle="1" w:styleId="WW8Num10z4">
    <w:name w:val="WW8Num10z4"/>
    <w:rsid w:val="00C006C2"/>
  </w:style>
  <w:style w:type="character" w:customStyle="1" w:styleId="WW8Num10z5">
    <w:name w:val="WW8Num10z5"/>
    <w:rsid w:val="00C006C2"/>
  </w:style>
  <w:style w:type="character" w:customStyle="1" w:styleId="WW8Num10z6">
    <w:name w:val="WW8Num10z6"/>
    <w:rsid w:val="00C006C2"/>
  </w:style>
  <w:style w:type="character" w:customStyle="1" w:styleId="WW8Num10z7">
    <w:name w:val="WW8Num10z7"/>
    <w:rsid w:val="00C006C2"/>
  </w:style>
  <w:style w:type="character" w:customStyle="1" w:styleId="WW8Num10z8">
    <w:name w:val="WW8Num10z8"/>
    <w:rsid w:val="00C006C2"/>
  </w:style>
  <w:style w:type="character" w:customStyle="1" w:styleId="WW8Num11z0">
    <w:name w:val="WW8Num11z0"/>
    <w:rsid w:val="00C006C2"/>
    <w:rPr>
      <w:rFonts w:ascii="Symbol" w:hAnsi="Symbol" w:cs="Symbol"/>
    </w:rPr>
  </w:style>
  <w:style w:type="character" w:customStyle="1" w:styleId="WW8Num11z1">
    <w:name w:val="WW8Num11z1"/>
    <w:rsid w:val="00C006C2"/>
    <w:rPr>
      <w:rFonts w:ascii="Courier New" w:hAnsi="Courier New" w:cs="Courier New"/>
    </w:rPr>
  </w:style>
  <w:style w:type="character" w:customStyle="1" w:styleId="WW8Num11z2">
    <w:name w:val="WW8Num11z2"/>
    <w:rsid w:val="00C006C2"/>
    <w:rPr>
      <w:rFonts w:ascii="Wingdings" w:hAnsi="Wingdings" w:cs="Wingdings"/>
    </w:rPr>
  </w:style>
  <w:style w:type="character" w:customStyle="1" w:styleId="WW8Num12z0">
    <w:name w:val="WW8Num12z0"/>
    <w:rsid w:val="00C006C2"/>
    <w:rPr>
      <w:rFonts w:ascii="Times New Roman" w:eastAsia="Times New Roman" w:hAnsi="Times New Roman" w:cs="Times New Roman"/>
    </w:rPr>
  </w:style>
  <w:style w:type="character" w:customStyle="1" w:styleId="WW8Num12z1">
    <w:name w:val="WW8Num12z1"/>
    <w:rsid w:val="00C006C2"/>
    <w:rPr>
      <w:rFonts w:ascii="Symbol" w:hAnsi="Symbol" w:cs="Symbol"/>
    </w:rPr>
  </w:style>
  <w:style w:type="character" w:customStyle="1" w:styleId="WW8Num12z2">
    <w:name w:val="WW8Num12z2"/>
    <w:rsid w:val="00C006C2"/>
    <w:rPr>
      <w:rFonts w:ascii="Wingdings" w:hAnsi="Wingdings" w:cs="Wingdings"/>
    </w:rPr>
  </w:style>
  <w:style w:type="character" w:customStyle="1" w:styleId="WW8Num12z3">
    <w:name w:val="WW8Num12z3"/>
    <w:rsid w:val="00C006C2"/>
    <w:rPr>
      <w:rFonts w:ascii="Symbol" w:hAnsi="Symbol" w:cs="Symbol"/>
    </w:rPr>
  </w:style>
  <w:style w:type="character" w:customStyle="1" w:styleId="WW8Num12z4">
    <w:name w:val="WW8Num12z4"/>
    <w:rsid w:val="00C006C2"/>
    <w:rPr>
      <w:rFonts w:ascii="Courier New" w:hAnsi="Courier New" w:cs="Courier New"/>
    </w:rPr>
  </w:style>
  <w:style w:type="character" w:customStyle="1" w:styleId="WW8Num12z5">
    <w:name w:val="WW8Num12z5"/>
    <w:rsid w:val="00C006C2"/>
  </w:style>
  <w:style w:type="character" w:customStyle="1" w:styleId="WW8Num12z6">
    <w:name w:val="WW8Num12z6"/>
    <w:rsid w:val="00C006C2"/>
  </w:style>
  <w:style w:type="character" w:customStyle="1" w:styleId="WW8Num12z7">
    <w:name w:val="WW8Num12z7"/>
    <w:rsid w:val="00C006C2"/>
  </w:style>
  <w:style w:type="character" w:customStyle="1" w:styleId="WW8Num12z8">
    <w:name w:val="WW8Num12z8"/>
    <w:rsid w:val="00C006C2"/>
  </w:style>
  <w:style w:type="character" w:customStyle="1" w:styleId="WW8Num13z0">
    <w:name w:val="WW8Num13z0"/>
    <w:rsid w:val="00C006C2"/>
    <w:rPr>
      <w:rFonts w:ascii="Times New Roman" w:eastAsia="Times New Roman" w:hAnsi="Times New Roman" w:cs="Times New Roman"/>
    </w:rPr>
  </w:style>
  <w:style w:type="character" w:customStyle="1" w:styleId="WW8Num13z1">
    <w:name w:val="WW8Num13z1"/>
    <w:rsid w:val="00C006C2"/>
    <w:rPr>
      <w:rFonts w:ascii="Symbol" w:hAnsi="Symbol" w:cs="Symbol"/>
    </w:rPr>
  </w:style>
  <w:style w:type="character" w:customStyle="1" w:styleId="WW8Num13z2">
    <w:name w:val="WW8Num13z2"/>
    <w:rsid w:val="00C006C2"/>
    <w:rPr>
      <w:rFonts w:ascii="Wingdings" w:hAnsi="Wingdings" w:cs="Wingdings"/>
    </w:rPr>
  </w:style>
  <w:style w:type="character" w:customStyle="1" w:styleId="WW8Num13z3">
    <w:name w:val="WW8Num13z3"/>
    <w:rsid w:val="00C006C2"/>
    <w:rPr>
      <w:rFonts w:ascii="Symbol" w:hAnsi="Symbol" w:cs="Symbol"/>
    </w:rPr>
  </w:style>
  <w:style w:type="character" w:customStyle="1" w:styleId="WW8Num13z4">
    <w:name w:val="WW8Num13z4"/>
    <w:rsid w:val="00C006C2"/>
    <w:rPr>
      <w:rFonts w:ascii="Courier New" w:hAnsi="Courier New" w:cs="Courier New"/>
    </w:rPr>
  </w:style>
  <w:style w:type="character" w:customStyle="1" w:styleId="WW8Num13z5">
    <w:name w:val="WW8Num13z5"/>
    <w:rsid w:val="00C006C2"/>
  </w:style>
  <w:style w:type="character" w:customStyle="1" w:styleId="WW8Num13z6">
    <w:name w:val="WW8Num13z6"/>
    <w:rsid w:val="00C006C2"/>
  </w:style>
  <w:style w:type="character" w:customStyle="1" w:styleId="WW8Num13z7">
    <w:name w:val="WW8Num13z7"/>
    <w:rsid w:val="00C006C2"/>
  </w:style>
  <w:style w:type="character" w:customStyle="1" w:styleId="WW8Num13z8">
    <w:name w:val="WW8Num13z8"/>
    <w:rsid w:val="00C006C2"/>
  </w:style>
  <w:style w:type="character" w:customStyle="1" w:styleId="WW8Num14z0">
    <w:name w:val="WW8Num14z0"/>
    <w:rsid w:val="00C006C2"/>
    <w:rPr>
      <w:spacing w:val="-1"/>
      <w:sz w:val="28"/>
      <w:szCs w:val="28"/>
    </w:rPr>
  </w:style>
  <w:style w:type="character" w:customStyle="1" w:styleId="WW8Num14z2">
    <w:name w:val="WW8Num14z2"/>
    <w:rsid w:val="00C006C2"/>
  </w:style>
  <w:style w:type="character" w:customStyle="1" w:styleId="WW8Num14z4">
    <w:name w:val="WW8Num14z4"/>
    <w:rsid w:val="00C006C2"/>
  </w:style>
  <w:style w:type="character" w:customStyle="1" w:styleId="WW8Num15z0">
    <w:name w:val="WW8Num15z0"/>
    <w:rsid w:val="00C006C2"/>
    <w:rPr>
      <w:rFonts w:ascii="Symbol" w:hAnsi="Symbol" w:cs="Symbol"/>
    </w:rPr>
  </w:style>
  <w:style w:type="character" w:customStyle="1" w:styleId="WW8Num15z1">
    <w:name w:val="WW8Num15z1"/>
    <w:rsid w:val="00C006C2"/>
    <w:rPr>
      <w:rFonts w:ascii="Courier New" w:hAnsi="Courier New" w:cs="Courier New"/>
    </w:rPr>
  </w:style>
  <w:style w:type="character" w:customStyle="1" w:styleId="WW8Num15z2">
    <w:name w:val="WW8Num15z2"/>
    <w:rsid w:val="00C006C2"/>
    <w:rPr>
      <w:rFonts w:ascii="Wingdings" w:hAnsi="Wingdings" w:cs="Wingdings"/>
    </w:rPr>
  </w:style>
  <w:style w:type="character" w:customStyle="1" w:styleId="WW8Num15z3">
    <w:name w:val="WW8Num15z3"/>
    <w:rsid w:val="00C006C2"/>
  </w:style>
  <w:style w:type="character" w:customStyle="1" w:styleId="WW8Num15z4">
    <w:name w:val="WW8Num15z4"/>
    <w:rsid w:val="00C006C2"/>
    <w:rPr>
      <w:rFonts w:ascii="Courier New" w:hAnsi="Courier New" w:cs="Courier New"/>
    </w:rPr>
  </w:style>
  <w:style w:type="character" w:customStyle="1" w:styleId="WW8Num15z5">
    <w:name w:val="WW8Num15z5"/>
    <w:rsid w:val="00C006C2"/>
  </w:style>
  <w:style w:type="character" w:customStyle="1" w:styleId="WW8Num15z6">
    <w:name w:val="WW8Num15z6"/>
    <w:rsid w:val="00C006C2"/>
  </w:style>
  <w:style w:type="character" w:customStyle="1" w:styleId="WW8Num15z7">
    <w:name w:val="WW8Num15z7"/>
    <w:rsid w:val="00C006C2"/>
  </w:style>
  <w:style w:type="character" w:customStyle="1" w:styleId="WW8Num15z8">
    <w:name w:val="WW8Num15z8"/>
    <w:rsid w:val="00C006C2"/>
  </w:style>
  <w:style w:type="character" w:customStyle="1" w:styleId="WW8Num16z0">
    <w:name w:val="WW8Num16z0"/>
    <w:rsid w:val="00C006C2"/>
    <w:rPr>
      <w:rFonts w:ascii="Wingdings" w:hAnsi="Wingdings" w:cs="Wingdings"/>
      <w:sz w:val="28"/>
      <w:szCs w:val="28"/>
    </w:rPr>
  </w:style>
  <w:style w:type="character" w:customStyle="1" w:styleId="WW8Num16z1">
    <w:name w:val="WW8Num16z1"/>
    <w:rsid w:val="00C006C2"/>
    <w:rPr>
      <w:rFonts w:ascii="Courier New" w:hAnsi="Courier New" w:cs="Courier New"/>
    </w:rPr>
  </w:style>
  <w:style w:type="character" w:customStyle="1" w:styleId="WW8Num16z2">
    <w:name w:val="WW8Num16z2"/>
    <w:rsid w:val="00C006C2"/>
    <w:rPr>
      <w:rFonts w:ascii="Wingdings" w:hAnsi="Wingdings" w:cs="Wingdings"/>
    </w:rPr>
  </w:style>
  <w:style w:type="character" w:customStyle="1" w:styleId="WW8Num16z3">
    <w:name w:val="WW8Num16z3"/>
    <w:rsid w:val="00C006C2"/>
    <w:rPr>
      <w:rFonts w:ascii="Symbol" w:hAnsi="Symbol" w:cs="Symbol"/>
    </w:rPr>
  </w:style>
  <w:style w:type="character" w:customStyle="1" w:styleId="WW8Num16z4">
    <w:name w:val="WW8Num16z4"/>
    <w:rsid w:val="00C006C2"/>
  </w:style>
  <w:style w:type="character" w:customStyle="1" w:styleId="WW8Num16z5">
    <w:name w:val="WW8Num16z5"/>
    <w:rsid w:val="00C006C2"/>
  </w:style>
  <w:style w:type="character" w:customStyle="1" w:styleId="WW8Num16z6">
    <w:name w:val="WW8Num16z6"/>
    <w:rsid w:val="00C006C2"/>
  </w:style>
  <w:style w:type="character" w:customStyle="1" w:styleId="WW8Num16z7">
    <w:name w:val="WW8Num16z7"/>
    <w:rsid w:val="00C006C2"/>
  </w:style>
  <w:style w:type="character" w:customStyle="1" w:styleId="WW8Num16z8">
    <w:name w:val="WW8Num16z8"/>
    <w:rsid w:val="00C006C2"/>
  </w:style>
  <w:style w:type="character" w:customStyle="1" w:styleId="WW8Num17z0">
    <w:name w:val="WW8Num17z0"/>
    <w:rsid w:val="00C006C2"/>
    <w:rPr>
      <w:rFonts w:ascii="Times New Roman" w:eastAsia="Times New Roman" w:hAnsi="Times New Roman" w:cs="Times New Roman"/>
    </w:rPr>
  </w:style>
  <w:style w:type="character" w:customStyle="1" w:styleId="WW8Num17z1">
    <w:name w:val="WW8Num17z1"/>
    <w:rsid w:val="00C006C2"/>
    <w:rPr>
      <w:rFonts w:ascii="Symbol" w:hAnsi="Symbol" w:cs="Symbol"/>
    </w:rPr>
  </w:style>
  <w:style w:type="character" w:customStyle="1" w:styleId="WW8Num17z2">
    <w:name w:val="WW8Num17z2"/>
    <w:rsid w:val="00C006C2"/>
    <w:rPr>
      <w:rFonts w:ascii="Wingdings" w:hAnsi="Wingdings" w:cs="Wingdings"/>
    </w:rPr>
  </w:style>
  <w:style w:type="character" w:customStyle="1" w:styleId="WW8Num18z0">
    <w:name w:val="WW8Num18z0"/>
    <w:rsid w:val="00C006C2"/>
    <w:rPr>
      <w:rFonts w:ascii="Symbol" w:hAnsi="Symbol" w:cs="Symbol"/>
    </w:rPr>
  </w:style>
  <w:style w:type="character" w:customStyle="1" w:styleId="WW8Num18z1">
    <w:name w:val="WW8Num18z1"/>
    <w:rsid w:val="00C006C2"/>
    <w:rPr>
      <w:rFonts w:ascii="Courier New" w:hAnsi="Courier New" w:cs="Courier New"/>
    </w:rPr>
  </w:style>
  <w:style w:type="character" w:customStyle="1" w:styleId="WW8Num18z2">
    <w:name w:val="WW8Num18z2"/>
    <w:rsid w:val="00C006C2"/>
    <w:rPr>
      <w:rFonts w:ascii="Wingdings" w:hAnsi="Wingdings" w:cs="Wingdings"/>
    </w:rPr>
  </w:style>
  <w:style w:type="character" w:customStyle="1" w:styleId="WW8Num18z3">
    <w:name w:val="WW8Num18z3"/>
    <w:rsid w:val="00C006C2"/>
  </w:style>
  <w:style w:type="character" w:customStyle="1" w:styleId="WW8Num18z4">
    <w:name w:val="WW8Num18z4"/>
    <w:rsid w:val="00C006C2"/>
  </w:style>
  <w:style w:type="character" w:customStyle="1" w:styleId="WW8Num18z5">
    <w:name w:val="WW8Num18z5"/>
    <w:rsid w:val="00C006C2"/>
  </w:style>
  <w:style w:type="character" w:customStyle="1" w:styleId="WW8Num18z6">
    <w:name w:val="WW8Num18z6"/>
    <w:rsid w:val="00C006C2"/>
  </w:style>
  <w:style w:type="character" w:customStyle="1" w:styleId="WW8Num18z7">
    <w:name w:val="WW8Num18z7"/>
    <w:rsid w:val="00C006C2"/>
  </w:style>
  <w:style w:type="character" w:customStyle="1" w:styleId="WW8Num18z8">
    <w:name w:val="WW8Num18z8"/>
    <w:rsid w:val="00C006C2"/>
  </w:style>
  <w:style w:type="character" w:customStyle="1" w:styleId="WW8Num19z0">
    <w:name w:val="WW8Num19z0"/>
    <w:rsid w:val="00C006C2"/>
    <w:rPr>
      <w:rFonts w:ascii="Symbol" w:hAnsi="Symbol" w:cs="Symbol"/>
    </w:rPr>
  </w:style>
  <w:style w:type="character" w:customStyle="1" w:styleId="WW8Num19z1">
    <w:name w:val="WW8Num19z1"/>
    <w:rsid w:val="00C006C2"/>
    <w:rPr>
      <w:rFonts w:ascii="Courier New" w:hAnsi="Courier New" w:cs="Courier New"/>
    </w:rPr>
  </w:style>
  <w:style w:type="character" w:customStyle="1" w:styleId="WW8Num19z2">
    <w:name w:val="WW8Num19z2"/>
    <w:rsid w:val="00C006C2"/>
    <w:rPr>
      <w:rFonts w:ascii="Wingdings" w:hAnsi="Wingdings" w:cs="Wingdings"/>
    </w:rPr>
  </w:style>
  <w:style w:type="character" w:customStyle="1" w:styleId="WW8Num20z0">
    <w:name w:val="WW8Num20z0"/>
    <w:rsid w:val="00C006C2"/>
    <w:rPr>
      <w:rFonts w:ascii="Wingdings" w:hAnsi="Wingdings" w:cs="Wingdings"/>
      <w:sz w:val="28"/>
      <w:szCs w:val="28"/>
    </w:rPr>
  </w:style>
  <w:style w:type="character" w:customStyle="1" w:styleId="WW8Num20z1">
    <w:name w:val="WW8Num20z1"/>
    <w:rsid w:val="00C006C2"/>
    <w:rPr>
      <w:rFonts w:ascii="Courier New" w:hAnsi="Courier New" w:cs="Courier New"/>
    </w:rPr>
  </w:style>
  <w:style w:type="character" w:customStyle="1" w:styleId="WW8Num20z2">
    <w:name w:val="WW8Num20z2"/>
    <w:rsid w:val="00C006C2"/>
  </w:style>
  <w:style w:type="character" w:customStyle="1" w:styleId="WW8Num20z3">
    <w:name w:val="WW8Num20z3"/>
    <w:rsid w:val="00C006C2"/>
    <w:rPr>
      <w:rFonts w:ascii="Symbol" w:hAnsi="Symbol" w:cs="Symbol"/>
    </w:rPr>
  </w:style>
  <w:style w:type="character" w:customStyle="1" w:styleId="WW8Num20z4">
    <w:name w:val="WW8Num20z4"/>
    <w:rsid w:val="00C006C2"/>
  </w:style>
  <w:style w:type="character" w:customStyle="1" w:styleId="WW8Num20z5">
    <w:name w:val="WW8Num20z5"/>
    <w:rsid w:val="00C006C2"/>
  </w:style>
  <w:style w:type="character" w:customStyle="1" w:styleId="WW8Num20z6">
    <w:name w:val="WW8Num20z6"/>
    <w:rsid w:val="00C006C2"/>
  </w:style>
  <w:style w:type="character" w:customStyle="1" w:styleId="WW8Num20z7">
    <w:name w:val="WW8Num20z7"/>
    <w:rsid w:val="00C006C2"/>
  </w:style>
  <w:style w:type="character" w:customStyle="1" w:styleId="WW8Num20z8">
    <w:name w:val="WW8Num20z8"/>
    <w:rsid w:val="00C006C2"/>
  </w:style>
  <w:style w:type="character" w:customStyle="1" w:styleId="WW8Num21z0">
    <w:name w:val="WW8Num21z0"/>
    <w:rsid w:val="00C006C2"/>
    <w:rPr>
      <w:rFonts w:ascii="Wingdings" w:hAnsi="Wingdings" w:cs="Wingdings"/>
      <w:sz w:val="28"/>
      <w:szCs w:val="28"/>
    </w:rPr>
  </w:style>
  <w:style w:type="character" w:customStyle="1" w:styleId="WW8Num21z1">
    <w:name w:val="WW8Num21z1"/>
    <w:rsid w:val="00C006C2"/>
    <w:rPr>
      <w:rFonts w:ascii="Courier New" w:hAnsi="Courier New" w:cs="Courier New"/>
    </w:rPr>
  </w:style>
  <w:style w:type="character" w:customStyle="1" w:styleId="WW8Num21z2">
    <w:name w:val="WW8Num21z2"/>
    <w:rsid w:val="00C006C2"/>
  </w:style>
  <w:style w:type="character" w:customStyle="1" w:styleId="WW8Num21z3">
    <w:name w:val="WW8Num21z3"/>
    <w:rsid w:val="00C006C2"/>
    <w:rPr>
      <w:rFonts w:ascii="Symbol" w:hAnsi="Symbol" w:cs="Symbol"/>
    </w:rPr>
  </w:style>
  <w:style w:type="character" w:customStyle="1" w:styleId="WW8Num21z4">
    <w:name w:val="WW8Num21z4"/>
    <w:rsid w:val="00C006C2"/>
  </w:style>
  <w:style w:type="character" w:customStyle="1" w:styleId="WW8Num21z5">
    <w:name w:val="WW8Num21z5"/>
    <w:rsid w:val="00C006C2"/>
  </w:style>
  <w:style w:type="character" w:customStyle="1" w:styleId="WW8Num21z6">
    <w:name w:val="WW8Num21z6"/>
    <w:rsid w:val="00C006C2"/>
  </w:style>
  <w:style w:type="character" w:customStyle="1" w:styleId="WW8Num21z7">
    <w:name w:val="WW8Num21z7"/>
    <w:rsid w:val="00C006C2"/>
  </w:style>
  <w:style w:type="character" w:customStyle="1" w:styleId="WW8Num21z8">
    <w:name w:val="WW8Num21z8"/>
    <w:rsid w:val="00C006C2"/>
  </w:style>
  <w:style w:type="character" w:customStyle="1" w:styleId="WW8Num22z0">
    <w:name w:val="WW8Num22z0"/>
    <w:rsid w:val="00C006C2"/>
    <w:rPr>
      <w:rFonts w:ascii="Times New Roman" w:hAnsi="Times New Roman" w:cs="Times New Roman"/>
      <w:sz w:val="28"/>
      <w:szCs w:val="28"/>
    </w:rPr>
  </w:style>
  <w:style w:type="character" w:customStyle="1" w:styleId="WW8Num22z1">
    <w:name w:val="WW8Num22z1"/>
    <w:rsid w:val="00C006C2"/>
    <w:rPr>
      <w:rFonts w:ascii="Courier New" w:hAnsi="Courier New" w:cs="Courier New"/>
    </w:rPr>
  </w:style>
  <w:style w:type="character" w:customStyle="1" w:styleId="WW8Num22z2">
    <w:name w:val="WW8Num22z2"/>
    <w:rsid w:val="00C006C2"/>
    <w:rPr>
      <w:rFonts w:ascii="Wingdings" w:hAnsi="Wingdings" w:cs="Wingdings"/>
    </w:rPr>
  </w:style>
  <w:style w:type="character" w:customStyle="1" w:styleId="WW8Num22z3">
    <w:name w:val="WW8Num22z3"/>
    <w:rsid w:val="00C006C2"/>
    <w:rPr>
      <w:rFonts w:ascii="Symbol" w:hAnsi="Symbol" w:cs="Symbol"/>
    </w:rPr>
  </w:style>
  <w:style w:type="character" w:customStyle="1" w:styleId="WW8Num22z4">
    <w:name w:val="WW8Num22z4"/>
    <w:rsid w:val="00C006C2"/>
  </w:style>
  <w:style w:type="character" w:customStyle="1" w:styleId="WW8Num22z5">
    <w:name w:val="WW8Num22z5"/>
    <w:rsid w:val="00C006C2"/>
  </w:style>
  <w:style w:type="character" w:customStyle="1" w:styleId="WW8Num22z6">
    <w:name w:val="WW8Num22z6"/>
    <w:rsid w:val="00C006C2"/>
  </w:style>
  <w:style w:type="character" w:customStyle="1" w:styleId="WW8Num22z7">
    <w:name w:val="WW8Num22z7"/>
    <w:rsid w:val="00C006C2"/>
  </w:style>
  <w:style w:type="character" w:customStyle="1" w:styleId="WW8Num22z8">
    <w:name w:val="WW8Num22z8"/>
    <w:rsid w:val="00C006C2"/>
  </w:style>
  <w:style w:type="character" w:customStyle="1" w:styleId="WW8NumSt3z0">
    <w:name w:val="WW8NumSt3z0"/>
    <w:rsid w:val="00C006C2"/>
    <w:rPr>
      <w:rFonts w:ascii="Arial" w:hAnsi="Arial" w:cs="Arial"/>
    </w:rPr>
  </w:style>
  <w:style w:type="character" w:customStyle="1" w:styleId="43">
    <w:name w:val="Основной шрифт абзаца4"/>
    <w:rsid w:val="00C006C2"/>
  </w:style>
  <w:style w:type="character" w:customStyle="1" w:styleId="WW8Num2z1">
    <w:name w:val="WW8Num2z1"/>
    <w:rsid w:val="00C006C2"/>
    <w:rPr>
      <w:rFonts w:ascii="Symbol" w:hAnsi="Symbol" w:cs="Symbol"/>
    </w:rPr>
  </w:style>
  <w:style w:type="character" w:customStyle="1" w:styleId="WW8Num2z2">
    <w:name w:val="WW8Num2z2"/>
    <w:rsid w:val="00C006C2"/>
    <w:rPr>
      <w:rFonts w:ascii="Wingdings" w:hAnsi="Wingdings" w:cs="Wingdings"/>
    </w:rPr>
  </w:style>
  <w:style w:type="character" w:customStyle="1" w:styleId="WW8Num2z4">
    <w:name w:val="WW8Num2z4"/>
    <w:rsid w:val="00C006C2"/>
    <w:rPr>
      <w:rFonts w:ascii="Courier New" w:hAnsi="Courier New" w:cs="Courier New"/>
    </w:rPr>
  </w:style>
  <w:style w:type="character" w:customStyle="1" w:styleId="WW8Num3z2">
    <w:name w:val="WW8Num3z2"/>
    <w:rsid w:val="00C006C2"/>
    <w:rPr>
      <w:rFonts w:ascii="Wingdings" w:hAnsi="Wingdings" w:cs="Wingdings"/>
    </w:rPr>
  </w:style>
  <w:style w:type="character" w:customStyle="1" w:styleId="WW8Num3z4">
    <w:name w:val="WW8Num3z4"/>
    <w:rsid w:val="00C006C2"/>
    <w:rPr>
      <w:rFonts w:ascii="Courier New" w:hAnsi="Courier New" w:cs="Courier New"/>
    </w:rPr>
  </w:style>
  <w:style w:type="character" w:customStyle="1" w:styleId="WW8Num4z1">
    <w:name w:val="WW8Num4z1"/>
    <w:rsid w:val="00C006C2"/>
    <w:rPr>
      <w:rFonts w:ascii="Courier New" w:hAnsi="Courier New" w:cs="Courier New"/>
    </w:rPr>
  </w:style>
  <w:style w:type="character" w:customStyle="1" w:styleId="WW8Num4z2">
    <w:name w:val="WW8Num4z2"/>
    <w:rsid w:val="00C006C2"/>
    <w:rPr>
      <w:rFonts w:ascii="Wingdings" w:hAnsi="Wingdings" w:cs="Wingdings"/>
    </w:rPr>
  </w:style>
  <w:style w:type="character" w:customStyle="1" w:styleId="WW8Num8z4">
    <w:name w:val="WW8Num8z4"/>
    <w:rsid w:val="00C006C2"/>
    <w:rPr>
      <w:rFonts w:ascii="Courier New" w:hAnsi="Courier New" w:cs="Courier New"/>
    </w:rPr>
  </w:style>
  <w:style w:type="character" w:customStyle="1" w:styleId="WW8Num17z4">
    <w:name w:val="WW8Num17z4"/>
    <w:rsid w:val="00C006C2"/>
    <w:rPr>
      <w:rFonts w:ascii="Courier New" w:hAnsi="Courier New" w:cs="Courier New"/>
    </w:rPr>
  </w:style>
  <w:style w:type="character" w:customStyle="1" w:styleId="WW8Num23z0">
    <w:name w:val="WW8Num23z0"/>
    <w:rsid w:val="00C006C2"/>
    <w:rPr>
      <w:rFonts w:ascii="Times New Roman" w:eastAsia="Times New Roman" w:hAnsi="Times New Roman" w:cs="Times New Roman"/>
    </w:rPr>
  </w:style>
  <w:style w:type="character" w:customStyle="1" w:styleId="WW8Num23z1">
    <w:name w:val="WW8Num23z1"/>
    <w:rsid w:val="00C006C2"/>
    <w:rPr>
      <w:rFonts w:ascii="Symbol" w:hAnsi="Symbol" w:cs="Symbol"/>
    </w:rPr>
  </w:style>
  <w:style w:type="character" w:customStyle="1" w:styleId="WW8Num23z2">
    <w:name w:val="WW8Num23z2"/>
    <w:rsid w:val="00C006C2"/>
    <w:rPr>
      <w:rFonts w:ascii="Wingdings" w:hAnsi="Wingdings" w:cs="Wingdings"/>
    </w:rPr>
  </w:style>
  <w:style w:type="character" w:customStyle="1" w:styleId="WW8Num23z4">
    <w:name w:val="WW8Num23z4"/>
    <w:rsid w:val="00C006C2"/>
    <w:rPr>
      <w:rFonts w:ascii="Courier New" w:hAnsi="Courier New" w:cs="Courier New"/>
    </w:rPr>
  </w:style>
  <w:style w:type="character" w:customStyle="1" w:styleId="WW8Num24z0">
    <w:name w:val="WW8Num24z0"/>
    <w:rsid w:val="00C006C2"/>
    <w:rPr>
      <w:rFonts w:ascii="Times New Roman" w:eastAsia="Times New Roman" w:hAnsi="Times New Roman" w:cs="Times New Roman"/>
    </w:rPr>
  </w:style>
  <w:style w:type="character" w:customStyle="1" w:styleId="WW8Num24z1">
    <w:name w:val="WW8Num24z1"/>
    <w:rsid w:val="00C006C2"/>
    <w:rPr>
      <w:rFonts w:ascii="Symbol" w:hAnsi="Symbol" w:cs="Symbol"/>
    </w:rPr>
  </w:style>
  <w:style w:type="character" w:customStyle="1" w:styleId="WW8Num24z2">
    <w:name w:val="WW8Num24z2"/>
    <w:rsid w:val="00C006C2"/>
    <w:rPr>
      <w:rFonts w:ascii="Wingdings" w:hAnsi="Wingdings" w:cs="Wingdings"/>
    </w:rPr>
  </w:style>
  <w:style w:type="character" w:customStyle="1" w:styleId="WW8Num24z4">
    <w:name w:val="WW8Num24z4"/>
    <w:rsid w:val="00C006C2"/>
    <w:rPr>
      <w:rFonts w:ascii="Courier New" w:hAnsi="Courier New" w:cs="Courier New"/>
    </w:rPr>
  </w:style>
  <w:style w:type="character" w:customStyle="1" w:styleId="WW8Num25z0">
    <w:name w:val="WW8Num25z0"/>
    <w:rsid w:val="00C006C2"/>
    <w:rPr>
      <w:rFonts w:ascii="Symbol" w:hAnsi="Symbol" w:cs="Symbol"/>
    </w:rPr>
  </w:style>
  <w:style w:type="character" w:customStyle="1" w:styleId="WW8Num25z1">
    <w:name w:val="WW8Num25z1"/>
    <w:rsid w:val="00C006C2"/>
    <w:rPr>
      <w:rFonts w:ascii="Courier New" w:hAnsi="Courier New" w:cs="Courier New"/>
    </w:rPr>
  </w:style>
  <w:style w:type="character" w:customStyle="1" w:styleId="WW8Num25z2">
    <w:name w:val="WW8Num25z2"/>
    <w:rsid w:val="00C006C2"/>
    <w:rPr>
      <w:rFonts w:ascii="Wingdings" w:hAnsi="Wingdings" w:cs="Wingdings"/>
    </w:rPr>
  </w:style>
  <w:style w:type="character" w:customStyle="1" w:styleId="WW8Num26z0">
    <w:name w:val="WW8Num26z0"/>
    <w:rsid w:val="00C006C2"/>
    <w:rPr>
      <w:rFonts w:ascii="Symbol" w:hAnsi="Symbol" w:cs="Symbol"/>
    </w:rPr>
  </w:style>
  <w:style w:type="character" w:customStyle="1" w:styleId="WW8Num26z2">
    <w:name w:val="WW8Num26z2"/>
    <w:rsid w:val="00C006C2"/>
    <w:rPr>
      <w:rFonts w:ascii="Wingdings" w:hAnsi="Wingdings" w:cs="Wingdings"/>
    </w:rPr>
  </w:style>
  <w:style w:type="character" w:customStyle="1" w:styleId="WW8Num26z4">
    <w:name w:val="WW8Num26z4"/>
    <w:rsid w:val="00C006C2"/>
    <w:rPr>
      <w:rFonts w:ascii="Courier New" w:hAnsi="Courier New" w:cs="Courier New"/>
    </w:rPr>
  </w:style>
  <w:style w:type="character" w:customStyle="1" w:styleId="WW8Num28z0">
    <w:name w:val="WW8Num28z0"/>
    <w:rsid w:val="00C006C2"/>
    <w:rPr>
      <w:rFonts w:ascii="Times New Roman" w:eastAsia="Times New Roman" w:hAnsi="Times New Roman" w:cs="Times New Roman"/>
    </w:rPr>
  </w:style>
  <w:style w:type="character" w:customStyle="1" w:styleId="WW8Num28z1">
    <w:name w:val="WW8Num28z1"/>
    <w:rsid w:val="00C006C2"/>
    <w:rPr>
      <w:rFonts w:ascii="Symbol" w:hAnsi="Symbol" w:cs="Symbol"/>
    </w:rPr>
  </w:style>
  <w:style w:type="character" w:customStyle="1" w:styleId="WW8Num28z2">
    <w:name w:val="WW8Num28z2"/>
    <w:rsid w:val="00C006C2"/>
    <w:rPr>
      <w:rFonts w:ascii="Wingdings" w:hAnsi="Wingdings" w:cs="Wingdings"/>
    </w:rPr>
  </w:style>
  <w:style w:type="character" w:customStyle="1" w:styleId="WW8Num28z4">
    <w:name w:val="WW8Num28z4"/>
    <w:rsid w:val="00C006C2"/>
    <w:rPr>
      <w:rFonts w:ascii="Courier New" w:hAnsi="Courier New" w:cs="Courier New"/>
    </w:rPr>
  </w:style>
  <w:style w:type="character" w:customStyle="1" w:styleId="WW8Num29z1">
    <w:name w:val="WW8Num29z1"/>
    <w:rsid w:val="00C006C2"/>
    <w:rPr>
      <w:rFonts w:ascii="Courier New" w:hAnsi="Courier New" w:cs="Courier New"/>
    </w:rPr>
  </w:style>
  <w:style w:type="character" w:customStyle="1" w:styleId="WW8Num29z2">
    <w:name w:val="WW8Num29z2"/>
    <w:rsid w:val="00C006C2"/>
    <w:rPr>
      <w:rFonts w:ascii="Wingdings" w:hAnsi="Wingdings" w:cs="Wingdings"/>
    </w:rPr>
  </w:style>
  <w:style w:type="character" w:customStyle="1" w:styleId="WW8Num29z3">
    <w:name w:val="WW8Num29z3"/>
    <w:rsid w:val="00C006C2"/>
    <w:rPr>
      <w:rFonts w:ascii="Symbol" w:hAnsi="Symbol" w:cs="Symbol"/>
    </w:rPr>
  </w:style>
  <w:style w:type="character" w:customStyle="1" w:styleId="WW8Num30z0">
    <w:name w:val="WW8Num30z0"/>
    <w:rsid w:val="00C006C2"/>
    <w:rPr>
      <w:rFonts w:ascii="Symbol" w:hAnsi="Symbol" w:cs="Symbol"/>
    </w:rPr>
  </w:style>
  <w:style w:type="character" w:customStyle="1" w:styleId="WW8Num30z1">
    <w:name w:val="WW8Num30z1"/>
    <w:rsid w:val="00C006C2"/>
    <w:rPr>
      <w:rFonts w:ascii="Courier New" w:hAnsi="Courier New" w:cs="Courier New"/>
    </w:rPr>
  </w:style>
  <w:style w:type="character" w:customStyle="1" w:styleId="WW8Num30z2">
    <w:name w:val="WW8Num30z2"/>
    <w:rsid w:val="00C006C2"/>
    <w:rPr>
      <w:rFonts w:ascii="Wingdings" w:hAnsi="Wingdings" w:cs="Wingdings"/>
    </w:rPr>
  </w:style>
  <w:style w:type="character" w:customStyle="1" w:styleId="WW8Num31z0">
    <w:name w:val="WW8Num31z0"/>
    <w:rsid w:val="00C006C2"/>
    <w:rPr>
      <w:rFonts w:ascii="Times New Roman" w:eastAsia="Times New Roman" w:hAnsi="Times New Roman" w:cs="Times New Roman"/>
    </w:rPr>
  </w:style>
  <w:style w:type="character" w:customStyle="1" w:styleId="WW8Num31z1">
    <w:name w:val="WW8Num31z1"/>
    <w:rsid w:val="00C006C2"/>
    <w:rPr>
      <w:rFonts w:ascii="Symbol" w:hAnsi="Symbol" w:cs="Symbol"/>
    </w:rPr>
  </w:style>
  <w:style w:type="character" w:customStyle="1" w:styleId="WW8Num31z2">
    <w:name w:val="WW8Num31z2"/>
    <w:rsid w:val="00C006C2"/>
    <w:rPr>
      <w:rFonts w:ascii="Wingdings" w:hAnsi="Wingdings" w:cs="Wingdings"/>
    </w:rPr>
  </w:style>
  <w:style w:type="character" w:customStyle="1" w:styleId="WW8Num31z4">
    <w:name w:val="WW8Num31z4"/>
    <w:rsid w:val="00C006C2"/>
    <w:rPr>
      <w:rFonts w:ascii="Courier New" w:hAnsi="Courier New" w:cs="Courier New"/>
    </w:rPr>
  </w:style>
  <w:style w:type="character" w:customStyle="1" w:styleId="WW8Num32z0">
    <w:name w:val="WW8Num32z0"/>
    <w:rsid w:val="00C006C2"/>
    <w:rPr>
      <w:rFonts w:ascii="Times New Roman" w:eastAsia="Times New Roman" w:hAnsi="Times New Roman" w:cs="Times New Roman"/>
    </w:rPr>
  </w:style>
  <w:style w:type="character" w:customStyle="1" w:styleId="WW8Num32z1">
    <w:name w:val="WW8Num32z1"/>
    <w:rsid w:val="00C006C2"/>
    <w:rPr>
      <w:rFonts w:ascii="Symbol" w:hAnsi="Symbol" w:cs="Symbol"/>
    </w:rPr>
  </w:style>
  <w:style w:type="character" w:customStyle="1" w:styleId="WW8Num32z2">
    <w:name w:val="WW8Num32z2"/>
    <w:rsid w:val="00C006C2"/>
    <w:rPr>
      <w:rFonts w:ascii="Wingdings" w:hAnsi="Wingdings" w:cs="Wingdings"/>
    </w:rPr>
  </w:style>
  <w:style w:type="character" w:customStyle="1" w:styleId="WW8Num32z4">
    <w:name w:val="WW8Num32z4"/>
    <w:rsid w:val="00C006C2"/>
    <w:rPr>
      <w:rFonts w:ascii="Courier New" w:hAnsi="Courier New" w:cs="Courier New"/>
    </w:rPr>
  </w:style>
  <w:style w:type="character" w:customStyle="1" w:styleId="WW8Num33z0">
    <w:name w:val="WW8Num33z0"/>
    <w:rsid w:val="00C006C2"/>
    <w:rPr>
      <w:rFonts w:ascii="Symbol" w:hAnsi="Symbol" w:cs="Symbol"/>
    </w:rPr>
  </w:style>
  <w:style w:type="character" w:customStyle="1" w:styleId="WW8Num33z1">
    <w:name w:val="WW8Num33z1"/>
    <w:rsid w:val="00C006C2"/>
    <w:rPr>
      <w:rFonts w:ascii="Courier New" w:hAnsi="Courier New" w:cs="Courier New"/>
    </w:rPr>
  </w:style>
  <w:style w:type="character" w:customStyle="1" w:styleId="WW8Num33z2">
    <w:name w:val="WW8Num33z2"/>
    <w:rsid w:val="00C006C2"/>
    <w:rPr>
      <w:rFonts w:ascii="Wingdings" w:hAnsi="Wingdings" w:cs="Wingdings"/>
    </w:rPr>
  </w:style>
  <w:style w:type="character" w:customStyle="1" w:styleId="WW8Num34z0">
    <w:name w:val="WW8Num34z0"/>
    <w:rsid w:val="00C006C2"/>
    <w:rPr>
      <w:rFonts w:ascii="Symbol" w:hAnsi="Symbol" w:cs="Symbol"/>
    </w:rPr>
  </w:style>
  <w:style w:type="character" w:customStyle="1" w:styleId="WW8Num34z1">
    <w:name w:val="WW8Num34z1"/>
    <w:rsid w:val="00C006C2"/>
    <w:rPr>
      <w:rFonts w:ascii="Courier New" w:hAnsi="Courier New" w:cs="Courier New"/>
    </w:rPr>
  </w:style>
  <w:style w:type="character" w:customStyle="1" w:styleId="WW8Num34z2">
    <w:name w:val="WW8Num34z2"/>
    <w:rsid w:val="00C006C2"/>
    <w:rPr>
      <w:rFonts w:ascii="Wingdings" w:hAnsi="Wingdings" w:cs="Wingdings"/>
    </w:rPr>
  </w:style>
  <w:style w:type="character" w:customStyle="1" w:styleId="WW8Num35z0">
    <w:name w:val="WW8Num35z0"/>
    <w:rsid w:val="00C006C2"/>
    <w:rPr>
      <w:rFonts w:ascii="Symbol" w:hAnsi="Symbol" w:cs="Symbol"/>
    </w:rPr>
  </w:style>
  <w:style w:type="character" w:customStyle="1" w:styleId="WW8Num35z1">
    <w:name w:val="WW8Num35z1"/>
    <w:rsid w:val="00C006C2"/>
    <w:rPr>
      <w:rFonts w:ascii="Courier New" w:hAnsi="Courier New" w:cs="Courier New"/>
    </w:rPr>
  </w:style>
  <w:style w:type="character" w:customStyle="1" w:styleId="WW8Num35z2">
    <w:name w:val="WW8Num35z2"/>
    <w:rsid w:val="00C006C2"/>
    <w:rPr>
      <w:rFonts w:ascii="Wingdings" w:hAnsi="Wingdings" w:cs="Wingdings"/>
    </w:rPr>
  </w:style>
  <w:style w:type="character" w:customStyle="1" w:styleId="WW8Num38z0">
    <w:name w:val="WW8Num38z0"/>
    <w:rsid w:val="00C006C2"/>
    <w:rPr>
      <w:rFonts w:ascii="Symbol" w:hAnsi="Symbol" w:cs="Symbol"/>
    </w:rPr>
  </w:style>
  <w:style w:type="character" w:customStyle="1" w:styleId="WW8Num38z2">
    <w:name w:val="WW8Num38z2"/>
    <w:rsid w:val="00C006C2"/>
    <w:rPr>
      <w:rFonts w:ascii="Wingdings" w:hAnsi="Wingdings" w:cs="Wingdings"/>
    </w:rPr>
  </w:style>
  <w:style w:type="character" w:customStyle="1" w:styleId="WW8Num38z4">
    <w:name w:val="WW8Num38z4"/>
    <w:rsid w:val="00C006C2"/>
    <w:rPr>
      <w:rFonts w:ascii="Courier New" w:hAnsi="Courier New" w:cs="Courier New"/>
    </w:rPr>
  </w:style>
  <w:style w:type="character" w:customStyle="1" w:styleId="WW8Num39z0">
    <w:name w:val="WW8Num39z0"/>
    <w:rsid w:val="00C006C2"/>
    <w:rPr>
      <w:rFonts w:ascii="Symbol" w:hAnsi="Symbol" w:cs="Symbol"/>
    </w:rPr>
  </w:style>
  <w:style w:type="character" w:customStyle="1" w:styleId="WW8Num39z1">
    <w:name w:val="WW8Num39z1"/>
    <w:rsid w:val="00C006C2"/>
    <w:rPr>
      <w:rFonts w:ascii="Courier New" w:hAnsi="Courier New" w:cs="Courier New"/>
    </w:rPr>
  </w:style>
  <w:style w:type="character" w:customStyle="1" w:styleId="WW8Num39z2">
    <w:name w:val="WW8Num39z2"/>
    <w:rsid w:val="00C006C2"/>
    <w:rPr>
      <w:rFonts w:ascii="Wingdings" w:hAnsi="Wingdings" w:cs="Wingdings"/>
    </w:rPr>
  </w:style>
  <w:style w:type="character" w:customStyle="1" w:styleId="WW8Num42z0">
    <w:name w:val="WW8Num42z0"/>
    <w:rsid w:val="00C006C2"/>
    <w:rPr>
      <w:rFonts w:ascii="Symbol" w:hAnsi="Symbol" w:cs="Symbol"/>
    </w:rPr>
  </w:style>
  <w:style w:type="character" w:customStyle="1" w:styleId="WW8Num42z1">
    <w:name w:val="WW8Num42z1"/>
    <w:rsid w:val="00C006C2"/>
    <w:rPr>
      <w:rFonts w:ascii="Courier New" w:hAnsi="Courier New" w:cs="Courier New"/>
    </w:rPr>
  </w:style>
  <w:style w:type="character" w:customStyle="1" w:styleId="WW8Num42z2">
    <w:name w:val="WW8Num42z2"/>
    <w:rsid w:val="00C006C2"/>
    <w:rPr>
      <w:rFonts w:ascii="Wingdings" w:hAnsi="Wingdings" w:cs="Wingdings"/>
    </w:rPr>
  </w:style>
  <w:style w:type="character" w:customStyle="1" w:styleId="WW8Num43z0">
    <w:name w:val="WW8Num43z0"/>
    <w:rsid w:val="00C006C2"/>
    <w:rPr>
      <w:rFonts w:ascii="Symbol" w:hAnsi="Symbol" w:cs="Symbol"/>
    </w:rPr>
  </w:style>
  <w:style w:type="character" w:customStyle="1" w:styleId="WW8Num43z1">
    <w:name w:val="WW8Num43z1"/>
    <w:rsid w:val="00C006C2"/>
    <w:rPr>
      <w:rFonts w:ascii="Courier New" w:hAnsi="Courier New" w:cs="Courier New"/>
    </w:rPr>
  </w:style>
  <w:style w:type="character" w:customStyle="1" w:styleId="WW8Num43z2">
    <w:name w:val="WW8Num43z2"/>
    <w:rsid w:val="00C006C2"/>
    <w:rPr>
      <w:rFonts w:ascii="Wingdings" w:hAnsi="Wingdings" w:cs="Wingdings"/>
    </w:rPr>
  </w:style>
  <w:style w:type="character" w:customStyle="1" w:styleId="WW8Num44z0">
    <w:name w:val="WW8Num44z0"/>
    <w:rsid w:val="00C006C2"/>
    <w:rPr>
      <w:rFonts w:ascii="Symbol" w:hAnsi="Symbol" w:cs="Symbol"/>
    </w:rPr>
  </w:style>
  <w:style w:type="character" w:customStyle="1" w:styleId="WW8Num44z1">
    <w:name w:val="WW8Num44z1"/>
    <w:rsid w:val="00C006C2"/>
    <w:rPr>
      <w:rFonts w:ascii="Courier New" w:hAnsi="Courier New" w:cs="Courier New"/>
    </w:rPr>
  </w:style>
  <w:style w:type="character" w:customStyle="1" w:styleId="WW8Num44z2">
    <w:name w:val="WW8Num44z2"/>
    <w:rsid w:val="00C006C2"/>
    <w:rPr>
      <w:rFonts w:ascii="Wingdings" w:hAnsi="Wingdings" w:cs="Wingdings"/>
    </w:rPr>
  </w:style>
  <w:style w:type="character" w:customStyle="1" w:styleId="WW8Num45z0">
    <w:name w:val="WW8Num45z0"/>
    <w:rsid w:val="00C006C2"/>
    <w:rPr>
      <w:rFonts w:ascii="Symbol" w:hAnsi="Symbol" w:cs="Symbol"/>
    </w:rPr>
  </w:style>
  <w:style w:type="character" w:customStyle="1" w:styleId="WW8Num45z1">
    <w:name w:val="WW8Num45z1"/>
    <w:rsid w:val="00C006C2"/>
    <w:rPr>
      <w:rFonts w:ascii="Courier New" w:hAnsi="Courier New" w:cs="Courier New"/>
    </w:rPr>
  </w:style>
  <w:style w:type="character" w:customStyle="1" w:styleId="WW8Num45z2">
    <w:name w:val="WW8Num45z2"/>
    <w:rsid w:val="00C006C2"/>
    <w:rPr>
      <w:rFonts w:ascii="Wingdings" w:hAnsi="Wingdings" w:cs="Wingdings"/>
    </w:rPr>
  </w:style>
  <w:style w:type="character" w:customStyle="1" w:styleId="WW8Num47z0">
    <w:name w:val="WW8Num47z0"/>
    <w:rsid w:val="00C006C2"/>
    <w:rPr>
      <w:rFonts w:ascii="Times New Roman" w:eastAsia="Times New Roman" w:hAnsi="Times New Roman" w:cs="Times New Roman"/>
    </w:rPr>
  </w:style>
  <w:style w:type="character" w:customStyle="1" w:styleId="WW8Num47z1">
    <w:name w:val="WW8Num47z1"/>
    <w:rsid w:val="00C006C2"/>
    <w:rPr>
      <w:rFonts w:ascii="Symbol" w:hAnsi="Symbol" w:cs="Symbol"/>
    </w:rPr>
  </w:style>
  <w:style w:type="character" w:customStyle="1" w:styleId="WW8Num47z2">
    <w:name w:val="WW8Num47z2"/>
    <w:rsid w:val="00C006C2"/>
    <w:rPr>
      <w:rFonts w:ascii="Wingdings" w:hAnsi="Wingdings" w:cs="Wingdings"/>
    </w:rPr>
  </w:style>
  <w:style w:type="character" w:customStyle="1" w:styleId="WW8Num47z4">
    <w:name w:val="WW8Num47z4"/>
    <w:rsid w:val="00C006C2"/>
    <w:rPr>
      <w:rFonts w:ascii="Courier New" w:hAnsi="Courier New" w:cs="Courier New"/>
    </w:rPr>
  </w:style>
  <w:style w:type="character" w:customStyle="1" w:styleId="WW8Num48z0">
    <w:name w:val="WW8Num48z0"/>
    <w:rsid w:val="00C006C2"/>
    <w:rPr>
      <w:rFonts w:ascii="Symbol" w:hAnsi="Symbol" w:cs="Symbol"/>
    </w:rPr>
  </w:style>
  <w:style w:type="character" w:customStyle="1" w:styleId="WW8Num48z1">
    <w:name w:val="WW8Num48z1"/>
    <w:rsid w:val="00C006C2"/>
    <w:rPr>
      <w:rFonts w:ascii="Courier New" w:hAnsi="Courier New" w:cs="Courier New"/>
    </w:rPr>
  </w:style>
  <w:style w:type="character" w:customStyle="1" w:styleId="WW8Num48z2">
    <w:name w:val="WW8Num48z2"/>
    <w:rsid w:val="00C006C2"/>
    <w:rPr>
      <w:rFonts w:ascii="Wingdings" w:hAnsi="Wingdings" w:cs="Wingdings"/>
    </w:rPr>
  </w:style>
  <w:style w:type="character" w:customStyle="1" w:styleId="WW8Num49z0">
    <w:name w:val="WW8Num49z0"/>
    <w:rsid w:val="00C006C2"/>
    <w:rPr>
      <w:rFonts w:ascii="Symbol" w:hAnsi="Symbol" w:cs="Symbol"/>
    </w:rPr>
  </w:style>
  <w:style w:type="character" w:customStyle="1" w:styleId="WW8Num49z2">
    <w:name w:val="WW8Num49z2"/>
    <w:rsid w:val="00C006C2"/>
    <w:rPr>
      <w:rFonts w:ascii="Wingdings" w:hAnsi="Wingdings" w:cs="Wingdings"/>
    </w:rPr>
  </w:style>
  <w:style w:type="character" w:customStyle="1" w:styleId="WW8Num49z4">
    <w:name w:val="WW8Num49z4"/>
    <w:rsid w:val="00C006C2"/>
    <w:rPr>
      <w:rFonts w:ascii="Courier New" w:hAnsi="Courier New" w:cs="Courier New"/>
    </w:rPr>
  </w:style>
  <w:style w:type="character" w:customStyle="1" w:styleId="WW8Num50z0">
    <w:name w:val="WW8Num50z0"/>
    <w:rsid w:val="00C006C2"/>
    <w:rPr>
      <w:rFonts w:ascii="Symbol" w:hAnsi="Symbol" w:cs="Symbol"/>
    </w:rPr>
  </w:style>
  <w:style w:type="character" w:customStyle="1" w:styleId="WW8Num50z1">
    <w:name w:val="WW8Num50z1"/>
    <w:rsid w:val="00C006C2"/>
    <w:rPr>
      <w:rFonts w:ascii="Courier New" w:hAnsi="Courier New" w:cs="Courier New"/>
    </w:rPr>
  </w:style>
  <w:style w:type="character" w:customStyle="1" w:styleId="WW8Num50z2">
    <w:name w:val="WW8Num50z2"/>
    <w:rsid w:val="00C006C2"/>
    <w:rPr>
      <w:rFonts w:ascii="Wingdings" w:hAnsi="Wingdings" w:cs="Wingdings"/>
    </w:rPr>
  </w:style>
  <w:style w:type="character" w:customStyle="1" w:styleId="WW8Num51z0">
    <w:name w:val="WW8Num51z0"/>
    <w:rsid w:val="00C006C2"/>
    <w:rPr>
      <w:rFonts w:ascii="Times New Roman" w:eastAsia="Times New Roman" w:hAnsi="Times New Roman" w:cs="Times New Roman"/>
    </w:rPr>
  </w:style>
  <w:style w:type="character" w:customStyle="1" w:styleId="WW8Num51z1">
    <w:name w:val="WW8Num51z1"/>
    <w:rsid w:val="00C006C2"/>
    <w:rPr>
      <w:rFonts w:ascii="Symbol" w:hAnsi="Symbol" w:cs="Symbol"/>
    </w:rPr>
  </w:style>
  <w:style w:type="character" w:customStyle="1" w:styleId="WW8Num51z2">
    <w:name w:val="WW8Num51z2"/>
    <w:rsid w:val="00C006C2"/>
    <w:rPr>
      <w:rFonts w:ascii="Wingdings" w:hAnsi="Wingdings" w:cs="Wingdings"/>
    </w:rPr>
  </w:style>
  <w:style w:type="character" w:customStyle="1" w:styleId="WW8Num51z4">
    <w:name w:val="WW8Num51z4"/>
    <w:rsid w:val="00C006C2"/>
    <w:rPr>
      <w:rFonts w:ascii="Courier New" w:hAnsi="Courier New" w:cs="Courier New"/>
    </w:rPr>
  </w:style>
  <w:style w:type="character" w:customStyle="1" w:styleId="WW8Num52z0">
    <w:name w:val="WW8Num52z0"/>
    <w:rsid w:val="00C006C2"/>
    <w:rPr>
      <w:rFonts w:ascii="Times New Roman" w:eastAsia="Times New Roman" w:hAnsi="Times New Roman" w:cs="Times New Roman"/>
    </w:rPr>
  </w:style>
  <w:style w:type="character" w:customStyle="1" w:styleId="WW8Num52z1">
    <w:name w:val="WW8Num52z1"/>
    <w:rsid w:val="00C006C2"/>
    <w:rPr>
      <w:rFonts w:ascii="Symbol" w:hAnsi="Symbol" w:cs="Symbol"/>
    </w:rPr>
  </w:style>
  <w:style w:type="character" w:customStyle="1" w:styleId="WW8Num52z2">
    <w:name w:val="WW8Num52z2"/>
    <w:rsid w:val="00C006C2"/>
    <w:rPr>
      <w:rFonts w:ascii="Wingdings" w:hAnsi="Wingdings" w:cs="Wingdings"/>
    </w:rPr>
  </w:style>
  <w:style w:type="character" w:customStyle="1" w:styleId="WW8Num52z4">
    <w:name w:val="WW8Num52z4"/>
    <w:rsid w:val="00C006C2"/>
    <w:rPr>
      <w:rFonts w:ascii="Courier New" w:hAnsi="Courier New" w:cs="Courier New"/>
    </w:rPr>
  </w:style>
  <w:style w:type="character" w:customStyle="1" w:styleId="WW8Num53z0">
    <w:name w:val="WW8Num53z0"/>
    <w:rsid w:val="00C006C2"/>
    <w:rPr>
      <w:rFonts w:ascii="Symbol" w:hAnsi="Symbol" w:cs="Symbol"/>
    </w:rPr>
  </w:style>
  <w:style w:type="character" w:customStyle="1" w:styleId="WW8Num53z1">
    <w:name w:val="WW8Num53z1"/>
    <w:rsid w:val="00C006C2"/>
    <w:rPr>
      <w:rFonts w:ascii="Courier New" w:hAnsi="Courier New" w:cs="Courier New"/>
    </w:rPr>
  </w:style>
  <w:style w:type="character" w:customStyle="1" w:styleId="WW8Num53z2">
    <w:name w:val="WW8Num53z2"/>
    <w:rsid w:val="00C006C2"/>
    <w:rPr>
      <w:rFonts w:ascii="Wingdings" w:hAnsi="Wingdings" w:cs="Wingdings"/>
    </w:rPr>
  </w:style>
  <w:style w:type="character" w:customStyle="1" w:styleId="WW8Num55z0">
    <w:name w:val="WW8Num55z0"/>
    <w:rsid w:val="00C006C2"/>
    <w:rPr>
      <w:rFonts w:ascii="Symbol" w:hAnsi="Symbol" w:cs="Symbol"/>
    </w:rPr>
  </w:style>
  <w:style w:type="character" w:customStyle="1" w:styleId="WW8Num55z1">
    <w:name w:val="WW8Num55z1"/>
    <w:rsid w:val="00C006C2"/>
    <w:rPr>
      <w:rFonts w:ascii="Courier New" w:hAnsi="Courier New" w:cs="Courier New"/>
    </w:rPr>
  </w:style>
  <w:style w:type="character" w:customStyle="1" w:styleId="WW8Num55z2">
    <w:name w:val="WW8Num55z2"/>
    <w:rsid w:val="00C006C2"/>
    <w:rPr>
      <w:rFonts w:ascii="Wingdings" w:hAnsi="Wingdings" w:cs="Wingdings"/>
    </w:rPr>
  </w:style>
  <w:style w:type="character" w:customStyle="1" w:styleId="WW8Num56z0">
    <w:name w:val="WW8Num56z0"/>
    <w:rsid w:val="00C006C2"/>
    <w:rPr>
      <w:rFonts w:ascii="Symbol" w:hAnsi="Symbol" w:cs="Symbol"/>
    </w:rPr>
  </w:style>
  <w:style w:type="character" w:customStyle="1" w:styleId="WW8Num56z1">
    <w:name w:val="WW8Num56z1"/>
    <w:rsid w:val="00C006C2"/>
    <w:rPr>
      <w:rFonts w:ascii="Courier New" w:hAnsi="Courier New" w:cs="Courier New"/>
    </w:rPr>
  </w:style>
  <w:style w:type="character" w:customStyle="1" w:styleId="WW8Num56z2">
    <w:name w:val="WW8Num56z2"/>
    <w:rsid w:val="00C006C2"/>
    <w:rPr>
      <w:rFonts w:ascii="Wingdings" w:hAnsi="Wingdings" w:cs="Wingdings"/>
    </w:rPr>
  </w:style>
  <w:style w:type="character" w:customStyle="1" w:styleId="WW8Num57z0">
    <w:name w:val="WW8Num57z0"/>
    <w:rsid w:val="00C006C2"/>
    <w:rPr>
      <w:rFonts w:ascii="Symbol" w:hAnsi="Symbol" w:cs="Symbol"/>
    </w:rPr>
  </w:style>
  <w:style w:type="character" w:customStyle="1" w:styleId="WW8Num57z1">
    <w:name w:val="WW8Num57z1"/>
    <w:rsid w:val="00C006C2"/>
    <w:rPr>
      <w:rFonts w:ascii="Courier New" w:hAnsi="Courier New" w:cs="Courier New"/>
    </w:rPr>
  </w:style>
  <w:style w:type="character" w:customStyle="1" w:styleId="WW8Num57z2">
    <w:name w:val="WW8Num57z2"/>
    <w:rsid w:val="00C006C2"/>
    <w:rPr>
      <w:rFonts w:ascii="Wingdings" w:hAnsi="Wingdings" w:cs="Wingdings"/>
    </w:rPr>
  </w:style>
  <w:style w:type="character" w:customStyle="1" w:styleId="WW8Num58z0">
    <w:name w:val="WW8Num58z0"/>
    <w:rsid w:val="00C006C2"/>
    <w:rPr>
      <w:rFonts w:ascii="Symbol" w:hAnsi="Symbol" w:cs="Symbol"/>
    </w:rPr>
  </w:style>
  <w:style w:type="character" w:customStyle="1" w:styleId="WW8Num58z1">
    <w:name w:val="WW8Num58z1"/>
    <w:rsid w:val="00C006C2"/>
    <w:rPr>
      <w:rFonts w:ascii="Courier New" w:hAnsi="Courier New" w:cs="Courier New"/>
    </w:rPr>
  </w:style>
  <w:style w:type="character" w:customStyle="1" w:styleId="WW8Num58z2">
    <w:name w:val="WW8Num58z2"/>
    <w:rsid w:val="00C006C2"/>
    <w:rPr>
      <w:rFonts w:ascii="Wingdings" w:hAnsi="Wingdings" w:cs="Wingdings"/>
    </w:rPr>
  </w:style>
  <w:style w:type="character" w:customStyle="1" w:styleId="WW8Num60z0">
    <w:name w:val="WW8Num60z0"/>
    <w:rsid w:val="00C006C2"/>
    <w:rPr>
      <w:rFonts w:ascii="Symbol" w:hAnsi="Symbol" w:cs="Symbol"/>
    </w:rPr>
  </w:style>
  <w:style w:type="character" w:customStyle="1" w:styleId="WW8Num60z1">
    <w:name w:val="WW8Num60z1"/>
    <w:rsid w:val="00C006C2"/>
    <w:rPr>
      <w:rFonts w:ascii="Courier New" w:hAnsi="Courier New" w:cs="Courier New"/>
    </w:rPr>
  </w:style>
  <w:style w:type="character" w:customStyle="1" w:styleId="WW8Num60z2">
    <w:name w:val="WW8Num60z2"/>
    <w:rsid w:val="00C006C2"/>
    <w:rPr>
      <w:rFonts w:ascii="Wingdings" w:hAnsi="Wingdings" w:cs="Wingdings"/>
    </w:rPr>
  </w:style>
  <w:style w:type="character" w:customStyle="1" w:styleId="WW8Num61z0">
    <w:name w:val="WW8Num61z0"/>
    <w:rsid w:val="00C006C2"/>
    <w:rPr>
      <w:rFonts w:ascii="Symbol" w:hAnsi="Symbol" w:cs="Symbol"/>
    </w:rPr>
  </w:style>
  <w:style w:type="character" w:customStyle="1" w:styleId="WW8Num61z1">
    <w:name w:val="WW8Num61z1"/>
    <w:rsid w:val="00C006C2"/>
    <w:rPr>
      <w:rFonts w:ascii="Courier New" w:hAnsi="Courier New" w:cs="Courier New"/>
    </w:rPr>
  </w:style>
  <w:style w:type="character" w:customStyle="1" w:styleId="WW8Num61z2">
    <w:name w:val="WW8Num61z2"/>
    <w:rsid w:val="00C006C2"/>
    <w:rPr>
      <w:rFonts w:ascii="Wingdings" w:hAnsi="Wingdings" w:cs="Wingdings"/>
    </w:rPr>
  </w:style>
  <w:style w:type="character" w:customStyle="1" w:styleId="WW8Num62z0">
    <w:name w:val="WW8Num62z0"/>
    <w:rsid w:val="00C006C2"/>
    <w:rPr>
      <w:rFonts w:ascii="Times New Roman" w:eastAsia="Times New Roman" w:hAnsi="Times New Roman" w:cs="Times New Roman"/>
    </w:rPr>
  </w:style>
  <w:style w:type="character" w:customStyle="1" w:styleId="WW8Num62z1">
    <w:name w:val="WW8Num62z1"/>
    <w:rsid w:val="00C006C2"/>
    <w:rPr>
      <w:rFonts w:ascii="Symbol" w:hAnsi="Symbol" w:cs="Symbol"/>
    </w:rPr>
  </w:style>
  <w:style w:type="character" w:customStyle="1" w:styleId="WW8Num62z2">
    <w:name w:val="WW8Num62z2"/>
    <w:rsid w:val="00C006C2"/>
    <w:rPr>
      <w:rFonts w:ascii="Wingdings" w:hAnsi="Wingdings" w:cs="Wingdings"/>
    </w:rPr>
  </w:style>
  <w:style w:type="character" w:customStyle="1" w:styleId="WW8Num62z4">
    <w:name w:val="WW8Num62z4"/>
    <w:rsid w:val="00C006C2"/>
    <w:rPr>
      <w:rFonts w:ascii="Courier New" w:hAnsi="Courier New" w:cs="Courier New"/>
    </w:rPr>
  </w:style>
  <w:style w:type="character" w:customStyle="1" w:styleId="WW8Num63z0">
    <w:name w:val="WW8Num63z0"/>
    <w:rsid w:val="00C006C2"/>
    <w:rPr>
      <w:rFonts w:ascii="Times New Roman" w:eastAsia="Times New Roman" w:hAnsi="Times New Roman" w:cs="Times New Roman"/>
    </w:rPr>
  </w:style>
  <w:style w:type="character" w:customStyle="1" w:styleId="WW8Num63z1">
    <w:name w:val="WW8Num63z1"/>
    <w:rsid w:val="00C006C2"/>
    <w:rPr>
      <w:rFonts w:ascii="Symbol" w:hAnsi="Symbol" w:cs="Symbol"/>
    </w:rPr>
  </w:style>
  <w:style w:type="character" w:customStyle="1" w:styleId="WW8Num63z2">
    <w:name w:val="WW8Num63z2"/>
    <w:rsid w:val="00C006C2"/>
    <w:rPr>
      <w:rFonts w:ascii="Wingdings" w:hAnsi="Wingdings" w:cs="Wingdings"/>
    </w:rPr>
  </w:style>
  <w:style w:type="character" w:customStyle="1" w:styleId="WW8Num63z4">
    <w:name w:val="WW8Num63z4"/>
    <w:rsid w:val="00C006C2"/>
    <w:rPr>
      <w:rFonts w:ascii="Courier New" w:hAnsi="Courier New" w:cs="Courier New"/>
    </w:rPr>
  </w:style>
  <w:style w:type="character" w:customStyle="1" w:styleId="WW8Num64z0">
    <w:name w:val="WW8Num64z0"/>
    <w:rsid w:val="00C006C2"/>
    <w:rPr>
      <w:rFonts w:ascii="Symbol" w:hAnsi="Symbol" w:cs="Symbol"/>
    </w:rPr>
  </w:style>
  <w:style w:type="character" w:customStyle="1" w:styleId="WW8Num64z1">
    <w:name w:val="WW8Num64z1"/>
    <w:rsid w:val="00C006C2"/>
    <w:rPr>
      <w:rFonts w:ascii="Courier New" w:hAnsi="Courier New" w:cs="Courier New"/>
    </w:rPr>
  </w:style>
  <w:style w:type="character" w:customStyle="1" w:styleId="WW8Num64z2">
    <w:name w:val="WW8Num64z2"/>
    <w:rsid w:val="00C006C2"/>
    <w:rPr>
      <w:rFonts w:ascii="Wingdings" w:hAnsi="Wingdings" w:cs="Wingdings"/>
    </w:rPr>
  </w:style>
  <w:style w:type="character" w:customStyle="1" w:styleId="WW8Num65z0">
    <w:name w:val="WW8Num65z0"/>
    <w:rsid w:val="00C006C2"/>
    <w:rPr>
      <w:rFonts w:ascii="Symbol" w:hAnsi="Symbol" w:cs="Symbol"/>
    </w:rPr>
  </w:style>
  <w:style w:type="character" w:customStyle="1" w:styleId="WW8Num65z1">
    <w:name w:val="WW8Num65z1"/>
    <w:rsid w:val="00C006C2"/>
    <w:rPr>
      <w:rFonts w:ascii="Courier New" w:hAnsi="Courier New" w:cs="Courier New"/>
    </w:rPr>
  </w:style>
  <w:style w:type="character" w:customStyle="1" w:styleId="WW8Num65z2">
    <w:name w:val="WW8Num65z2"/>
    <w:rsid w:val="00C006C2"/>
    <w:rPr>
      <w:rFonts w:ascii="Wingdings" w:hAnsi="Wingdings" w:cs="Wingdings"/>
    </w:rPr>
  </w:style>
  <w:style w:type="character" w:customStyle="1" w:styleId="WW8Num66z0">
    <w:name w:val="WW8Num66z0"/>
    <w:rsid w:val="00C006C2"/>
    <w:rPr>
      <w:rFonts w:ascii="Times New Roman" w:eastAsia="Times New Roman" w:hAnsi="Times New Roman" w:cs="Times New Roman"/>
    </w:rPr>
  </w:style>
  <w:style w:type="character" w:customStyle="1" w:styleId="WW8Num66z1">
    <w:name w:val="WW8Num66z1"/>
    <w:rsid w:val="00C006C2"/>
    <w:rPr>
      <w:rFonts w:ascii="Symbol" w:hAnsi="Symbol" w:cs="Symbol"/>
    </w:rPr>
  </w:style>
  <w:style w:type="character" w:customStyle="1" w:styleId="WW8Num66z2">
    <w:name w:val="WW8Num66z2"/>
    <w:rsid w:val="00C006C2"/>
    <w:rPr>
      <w:rFonts w:ascii="Wingdings" w:hAnsi="Wingdings" w:cs="Wingdings"/>
    </w:rPr>
  </w:style>
  <w:style w:type="character" w:customStyle="1" w:styleId="WW8Num66z4">
    <w:name w:val="WW8Num66z4"/>
    <w:rsid w:val="00C006C2"/>
    <w:rPr>
      <w:rFonts w:ascii="Courier New" w:hAnsi="Courier New" w:cs="Courier New"/>
    </w:rPr>
  </w:style>
  <w:style w:type="character" w:customStyle="1" w:styleId="WW8Num67z0">
    <w:name w:val="WW8Num67z0"/>
    <w:rsid w:val="00C006C2"/>
    <w:rPr>
      <w:rFonts w:ascii="Symbol" w:hAnsi="Symbol" w:cs="Symbol"/>
    </w:rPr>
  </w:style>
  <w:style w:type="character" w:customStyle="1" w:styleId="WW8Num67z1">
    <w:name w:val="WW8Num67z1"/>
    <w:rsid w:val="00C006C2"/>
    <w:rPr>
      <w:rFonts w:ascii="Courier New" w:hAnsi="Courier New" w:cs="Courier New"/>
    </w:rPr>
  </w:style>
  <w:style w:type="character" w:customStyle="1" w:styleId="WW8Num67z2">
    <w:name w:val="WW8Num67z2"/>
    <w:rsid w:val="00C006C2"/>
    <w:rPr>
      <w:rFonts w:ascii="Wingdings" w:hAnsi="Wingdings" w:cs="Wingdings"/>
    </w:rPr>
  </w:style>
  <w:style w:type="character" w:customStyle="1" w:styleId="WW8NumSt57z0">
    <w:name w:val="WW8NumSt57z0"/>
    <w:rsid w:val="00C006C2"/>
    <w:rPr>
      <w:rFonts w:ascii="Helvetica" w:hAnsi="Helvetica" w:cs="Helvetica"/>
    </w:rPr>
  </w:style>
  <w:style w:type="character" w:customStyle="1" w:styleId="afffffff3">
    <w:name w:val="Символ сноски"/>
    <w:rsid w:val="00C006C2"/>
    <w:rPr>
      <w:vertAlign w:val="superscript"/>
    </w:rPr>
  </w:style>
  <w:style w:type="character" w:customStyle="1" w:styleId="afffffff4">
    <w:name w:val="Маркеры списка"/>
    <w:rsid w:val="00C006C2"/>
    <w:rPr>
      <w:rFonts w:ascii="StarSymbol" w:eastAsia="StarSymbol" w:hAnsi="StarSymbol" w:cs="StarSymbol"/>
      <w:sz w:val="18"/>
      <w:szCs w:val="18"/>
    </w:rPr>
  </w:style>
  <w:style w:type="character" w:customStyle="1" w:styleId="afffffff5">
    <w:name w:val="Символ нумерации"/>
    <w:rsid w:val="00C006C2"/>
  </w:style>
  <w:style w:type="character" w:styleId="afffffff6">
    <w:name w:val="Book Title"/>
    <w:uiPriority w:val="33"/>
    <w:qFormat/>
    <w:rsid w:val="00C006C2"/>
    <w:rPr>
      <w:b/>
      <w:bCs/>
      <w:smallCaps/>
      <w:spacing w:val="5"/>
    </w:rPr>
  </w:style>
  <w:style w:type="character" w:customStyle="1" w:styleId="1f9">
    <w:name w:val="Знак сноски1"/>
    <w:rsid w:val="00C006C2"/>
    <w:rPr>
      <w:vertAlign w:val="superscript"/>
    </w:rPr>
  </w:style>
  <w:style w:type="character" w:customStyle="1" w:styleId="FontStyle12">
    <w:name w:val="Font Style12"/>
    <w:rsid w:val="00C006C2"/>
    <w:rPr>
      <w:rFonts w:ascii="Times New Roman" w:hAnsi="Times New Roman" w:cs="Times New Roman"/>
      <w:sz w:val="28"/>
    </w:rPr>
  </w:style>
  <w:style w:type="character" w:customStyle="1" w:styleId="FontStyle11">
    <w:name w:val="Font Style11"/>
    <w:rsid w:val="00C006C2"/>
    <w:rPr>
      <w:rFonts w:ascii="Times New Roman" w:hAnsi="Times New Roman" w:cs="Times New Roman"/>
      <w:sz w:val="20"/>
    </w:rPr>
  </w:style>
  <w:style w:type="character" w:customStyle="1" w:styleId="afffffff7">
    <w:name w:val="Буквица"/>
    <w:rsid w:val="00C006C2"/>
    <w:rPr>
      <w:lang w:val="ru-RU"/>
    </w:rPr>
  </w:style>
  <w:style w:type="character" w:customStyle="1" w:styleId="afffffff8">
    <w:name w:val="Основной текст_"/>
    <w:rsid w:val="00C006C2"/>
    <w:rPr>
      <w:sz w:val="24"/>
    </w:rPr>
  </w:style>
  <w:style w:type="character" w:customStyle="1" w:styleId="44">
    <w:name w:val="Основной текст (4)_"/>
    <w:rsid w:val="00C006C2"/>
    <w:rPr>
      <w:rFonts w:ascii="Arial" w:eastAsia="Arial" w:hAnsi="Arial" w:cs="Arial"/>
      <w:spacing w:val="-10"/>
      <w:sz w:val="22"/>
      <w:szCs w:val="22"/>
      <w:shd w:val="clear" w:color="auto" w:fill="FFFFFF"/>
    </w:rPr>
  </w:style>
  <w:style w:type="character" w:customStyle="1" w:styleId="38">
    <w:name w:val="Основной текст (3)_"/>
    <w:rsid w:val="00C006C2"/>
    <w:rPr>
      <w:sz w:val="18"/>
      <w:szCs w:val="18"/>
      <w:shd w:val="clear" w:color="auto" w:fill="FFFFFF"/>
    </w:rPr>
  </w:style>
  <w:style w:type="character" w:customStyle="1" w:styleId="53">
    <w:name w:val="Основной текст (5)_"/>
    <w:rsid w:val="00C006C2"/>
    <w:rPr>
      <w:sz w:val="10"/>
      <w:szCs w:val="10"/>
      <w:shd w:val="clear" w:color="auto" w:fill="FFFFFF"/>
    </w:rPr>
  </w:style>
  <w:style w:type="character" w:customStyle="1" w:styleId="720">
    <w:name w:val="Основной текст (72)_"/>
    <w:rsid w:val="00C006C2"/>
    <w:rPr>
      <w:sz w:val="21"/>
      <w:szCs w:val="21"/>
      <w:shd w:val="clear" w:color="auto" w:fill="FFFFFF"/>
    </w:rPr>
  </w:style>
  <w:style w:type="character" w:customStyle="1" w:styleId="64">
    <w:name w:val="Основной текст (6)_"/>
    <w:rsid w:val="00C006C2"/>
    <w:rPr>
      <w:sz w:val="10"/>
      <w:szCs w:val="10"/>
      <w:shd w:val="clear" w:color="auto" w:fill="FFFFFF"/>
    </w:rPr>
  </w:style>
  <w:style w:type="character" w:customStyle="1" w:styleId="93">
    <w:name w:val="Основной текст (9)_"/>
    <w:rsid w:val="00C006C2"/>
    <w:rPr>
      <w:sz w:val="10"/>
      <w:szCs w:val="10"/>
      <w:shd w:val="clear" w:color="auto" w:fill="FFFFFF"/>
    </w:rPr>
  </w:style>
  <w:style w:type="character" w:customStyle="1" w:styleId="73">
    <w:name w:val="Основной текст (7)_"/>
    <w:rsid w:val="00C006C2"/>
    <w:rPr>
      <w:sz w:val="9"/>
      <w:szCs w:val="9"/>
      <w:shd w:val="clear" w:color="auto" w:fill="FFFFFF"/>
    </w:rPr>
  </w:style>
  <w:style w:type="character" w:customStyle="1" w:styleId="140">
    <w:name w:val="Основной текст (14)_"/>
    <w:rsid w:val="00C006C2"/>
    <w:rPr>
      <w:sz w:val="8"/>
      <w:szCs w:val="8"/>
      <w:shd w:val="clear" w:color="auto" w:fill="FFFFFF"/>
    </w:rPr>
  </w:style>
  <w:style w:type="character" w:customStyle="1" w:styleId="300">
    <w:name w:val="Основной текст (30)_"/>
    <w:rsid w:val="00C006C2"/>
    <w:rPr>
      <w:sz w:val="9"/>
      <w:szCs w:val="9"/>
      <w:shd w:val="clear" w:color="auto" w:fill="FFFFFF"/>
    </w:rPr>
  </w:style>
  <w:style w:type="character" w:customStyle="1" w:styleId="120">
    <w:name w:val="Основной текст (12)_"/>
    <w:rsid w:val="00C006C2"/>
    <w:rPr>
      <w:sz w:val="9"/>
      <w:szCs w:val="9"/>
      <w:shd w:val="clear" w:color="auto" w:fill="FFFFFF"/>
    </w:rPr>
  </w:style>
  <w:style w:type="character" w:customStyle="1" w:styleId="520">
    <w:name w:val="Основной текст (52)_"/>
    <w:rsid w:val="00C006C2"/>
    <w:rPr>
      <w:sz w:val="9"/>
      <w:szCs w:val="9"/>
      <w:shd w:val="clear" w:color="auto" w:fill="FFFFFF"/>
    </w:rPr>
  </w:style>
  <w:style w:type="character" w:customStyle="1" w:styleId="160">
    <w:name w:val="Основной текст (16)_"/>
    <w:rsid w:val="00C006C2"/>
    <w:rPr>
      <w:sz w:val="9"/>
      <w:szCs w:val="9"/>
      <w:shd w:val="clear" w:color="auto" w:fill="FFFFFF"/>
    </w:rPr>
  </w:style>
  <w:style w:type="character" w:customStyle="1" w:styleId="182">
    <w:name w:val="Основной текст (18)_"/>
    <w:rsid w:val="00C006C2"/>
    <w:rPr>
      <w:sz w:val="9"/>
      <w:szCs w:val="9"/>
      <w:shd w:val="clear" w:color="auto" w:fill="FFFFFF"/>
    </w:rPr>
  </w:style>
  <w:style w:type="character" w:customStyle="1" w:styleId="820">
    <w:name w:val="Основной текст (82)_"/>
    <w:rsid w:val="00C006C2"/>
    <w:rPr>
      <w:sz w:val="10"/>
      <w:szCs w:val="10"/>
      <w:shd w:val="clear" w:color="auto" w:fill="FFFFFF"/>
    </w:rPr>
  </w:style>
  <w:style w:type="character" w:customStyle="1" w:styleId="190">
    <w:name w:val="Основной текст (19)_"/>
    <w:rsid w:val="00C006C2"/>
    <w:rPr>
      <w:sz w:val="9"/>
      <w:szCs w:val="9"/>
      <w:shd w:val="clear" w:color="auto" w:fill="FFFFFF"/>
    </w:rPr>
  </w:style>
  <w:style w:type="character" w:customStyle="1" w:styleId="640">
    <w:name w:val="Основной текст (64)_"/>
    <w:rsid w:val="00C006C2"/>
    <w:rPr>
      <w:sz w:val="11"/>
      <w:szCs w:val="11"/>
      <w:shd w:val="clear" w:color="auto" w:fill="FFFFFF"/>
    </w:rPr>
  </w:style>
  <w:style w:type="character" w:customStyle="1" w:styleId="76">
    <w:name w:val="Основной текст (76)_"/>
    <w:rsid w:val="00C006C2"/>
    <w:rPr>
      <w:sz w:val="10"/>
      <w:szCs w:val="10"/>
      <w:shd w:val="clear" w:color="auto" w:fill="FFFFFF"/>
    </w:rPr>
  </w:style>
  <w:style w:type="character" w:customStyle="1" w:styleId="150">
    <w:name w:val="Основной текст (15)_"/>
    <w:rsid w:val="00C006C2"/>
    <w:rPr>
      <w:shd w:val="clear" w:color="auto" w:fill="FFFFFF"/>
    </w:rPr>
  </w:style>
  <w:style w:type="character" w:customStyle="1" w:styleId="260">
    <w:name w:val="Основной текст (26)_"/>
    <w:rsid w:val="00C006C2"/>
    <w:rPr>
      <w:shd w:val="clear" w:color="auto" w:fill="FFFFFF"/>
    </w:rPr>
  </w:style>
  <w:style w:type="character" w:customStyle="1" w:styleId="320">
    <w:name w:val="Основной текст (32)_"/>
    <w:rsid w:val="00C006C2"/>
    <w:rPr>
      <w:shd w:val="clear" w:color="auto" w:fill="FFFFFF"/>
    </w:rPr>
  </w:style>
  <w:style w:type="character" w:customStyle="1" w:styleId="39">
    <w:name w:val="Основной текст (39)_"/>
    <w:rsid w:val="00C006C2"/>
    <w:rPr>
      <w:shd w:val="clear" w:color="auto" w:fill="FFFFFF"/>
    </w:rPr>
  </w:style>
  <w:style w:type="character" w:customStyle="1" w:styleId="430">
    <w:name w:val="Основной текст (43)_"/>
    <w:rsid w:val="00C006C2"/>
    <w:rPr>
      <w:shd w:val="clear" w:color="auto" w:fill="FFFFFF"/>
    </w:rPr>
  </w:style>
  <w:style w:type="character" w:customStyle="1" w:styleId="500">
    <w:name w:val="Основной текст (50)_"/>
    <w:rsid w:val="00C006C2"/>
    <w:rPr>
      <w:shd w:val="clear" w:color="auto" w:fill="FFFFFF"/>
    </w:rPr>
  </w:style>
  <w:style w:type="character" w:customStyle="1" w:styleId="68">
    <w:name w:val="Основной текст (68)_"/>
    <w:rsid w:val="00C006C2"/>
    <w:rPr>
      <w:shd w:val="clear" w:color="auto" w:fill="FFFFFF"/>
    </w:rPr>
  </w:style>
  <w:style w:type="character" w:customStyle="1" w:styleId="78">
    <w:name w:val="Основной текст (78)_"/>
    <w:rsid w:val="00C006C2"/>
    <w:rPr>
      <w:sz w:val="21"/>
      <w:szCs w:val="21"/>
      <w:shd w:val="clear" w:color="auto" w:fill="FFFFFF"/>
    </w:rPr>
  </w:style>
  <w:style w:type="character" w:customStyle="1" w:styleId="88">
    <w:name w:val="Основной текст (88)_"/>
    <w:rsid w:val="00C006C2"/>
    <w:rPr>
      <w:shd w:val="clear" w:color="auto" w:fill="FFFFFF"/>
    </w:rPr>
  </w:style>
  <w:style w:type="character" w:customStyle="1" w:styleId="103">
    <w:name w:val="Основной текст (103)_"/>
    <w:rsid w:val="00C006C2"/>
    <w:rPr>
      <w:shd w:val="clear" w:color="auto" w:fill="FFFFFF"/>
    </w:rPr>
  </w:style>
  <w:style w:type="character" w:customStyle="1" w:styleId="200">
    <w:name w:val="Основной текст (20)_"/>
    <w:rsid w:val="00C006C2"/>
    <w:rPr>
      <w:shd w:val="clear" w:color="auto" w:fill="FFFFFF"/>
    </w:rPr>
  </w:style>
  <w:style w:type="character" w:customStyle="1" w:styleId="230">
    <w:name w:val="Основной текст (23)_"/>
    <w:rsid w:val="00C006C2"/>
    <w:rPr>
      <w:sz w:val="9"/>
      <w:szCs w:val="9"/>
      <w:shd w:val="clear" w:color="auto" w:fill="FFFFFF"/>
    </w:rPr>
  </w:style>
  <w:style w:type="character" w:customStyle="1" w:styleId="170">
    <w:name w:val="Основной текст (17)_"/>
    <w:rsid w:val="00C006C2"/>
    <w:rPr>
      <w:sz w:val="9"/>
      <w:szCs w:val="9"/>
      <w:shd w:val="clear" w:color="auto" w:fill="FFFFFF"/>
    </w:rPr>
  </w:style>
  <w:style w:type="character" w:customStyle="1" w:styleId="47">
    <w:name w:val="Основной текст (47)_"/>
    <w:rsid w:val="00C006C2"/>
    <w:rPr>
      <w:shd w:val="clear" w:color="auto" w:fill="FFFFFF"/>
    </w:rPr>
  </w:style>
  <w:style w:type="character" w:customStyle="1" w:styleId="56">
    <w:name w:val="Основной текст (56)_"/>
    <w:rsid w:val="00C006C2"/>
    <w:rPr>
      <w:sz w:val="21"/>
      <w:szCs w:val="21"/>
      <w:shd w:val="clear" w:color="auto" w:fill="FFFFFF"/>
    </w:rPr>
  </w:style>
  <w:style w:type="character" w:customStyle="1" w:styleId="800">
    <w:name w:val="Основной текст (80)_"/>
    <w:rsid w:val="00C006C2"/>
    <w:rPr>
      <w:sz w:val="21"/>
      <w:szCs w:val="21"/>
      <w:shd w:val="clear" w:color="auto" w:fill="FFFFFF"/>
    </w:rPr>
  </w:style>
  <w:style w:type="character" w:customStyle="1" w:styleId="104">
    <w:name w:val="Основной текст (104)_"/>
    <w:rsid w:val="00C006C2"/>
    <w:rPr>
      <w:sz w:val="19"/>
      <w:szCs w:val="19"/>
      <w:shd w:val="clear" w:color="auto" w:fill="FFFFFF"/>
    </w:rPr>
  </w:style>
  <w:style w:type="character" w:customStyle="1" w:styleId="250">
    <w:name w:val="Основной текст (25)_"/>
    <w:rsid w:val="00C006C2"/>
    <w:rPr>
      <w:shd w:val="clear" w:color="auto" w:fill="FFFFFF"/>
    </w:rPr>
  </w:style>
  <w:style w:type="character" w:customStyle="1" w:styleId="290">
    <w:name w:val="Основной текст (29)_"/>
    <w:rsid w:val="00C006C2"/>
    <w:rPr>
      <w:shd w:val="clear" w:color="auto" w:fill="FFFFFF"/>
    </w:rPr>
  </w:style>
  <w:style w:type="character" w:customStyle="1" w:styleId="380">
    <w:name w:val="Основной текст (38)_"/>
    <w:rsid w:val="00C006C2"/>
    <w:rPr>
      <w:sz w:val="19"/>
      <w:szCs w:val="19"/>
      <w:shd w:val="clear" w:color="auto" w:fill="FFFFFF"/>
    </w:rPr>
  </w:style>
  <w:style w:type="character" w:customStyle="1" w:styleId="45">
    <w:name w:val="Основной текст (45)_"/>
    <w:rsid w:val="00C006C2"/>
    <w:rPr>
      <w:sz w:val="19"/>
      <w:szCs w:val="19"/>
      <w:shd w:val="clear" w:color="auto" w:fill="FFFFFF"/>
    </w:rPr>
  </w:style>
  <w:style w:type="character" w:customStyle="1" w:styleId="54">
    <w:name w:val="Основной текст (54)_"/>
    <w:rsid w:val="00C006C2"/>
    <w:rPr>
      <w:shd w:val="clear" w:color="auto" w:fill="FFFFFF"/>
    </w:rPr>
  </w:style>
  <w:style w:type="character" w:customStyle="1" w:styleId="55">
    <w:name w:val="Основной текст (55)_"/>
    <w:rsid w:val="00C006C2"/>
    <w:rPr>
      <w:shd w:val="clear" w:color="auto" w:fill="FFFFFF"/>
    </w:rPr>
  </w:style>
  <w:style w:type="character" w:customStyle="1" w:styleId="65">
    <w:name w:val="Основной текст (65)_"/>
    <w:rsid w:val="00C006C2"/>
    <w:rPr>
      <w:shd w:val="clear" w:color="auto" w:fill="FFFFFF"/>
    </w:rPr>
  </w:style>
  <w:style w:type="character" w:customStyle="1" w:styleId="69">
    <w:name w:val="Основной текст (69)_"/>
    <w:rsid w:val="00C006C2"/>
    <w:rPr>
      <w:shd w:val="clear" w:color="auto" w:fill="FFFFFF"/>
    </w:rPr>
  </w:style>
  <w:style w:type="character" w:customStyle="1" w:styleId="83">
    <w:name w:val="Основной текст (83)_"/>
    <w:rsid w:val="00C006C2"/>
    <w:rPr>
      <w:shd w:val="clear" w:color="auto" w:fill="FFFFFF"/>
    </w:rPr>
  </w:style>
  <w:style w:type="character" w:customStyle="1" w:styleId="920">
    <w:name w:val="Основной текст (92)_"/>
    <w:rsid w:val="00C006C2"/>
    <w:rPr>
      <w:shd w:val="clear" w:color="auto" w:fill="FFFFFF"/>
    </w:rPr>
  </w:style>
  <w:style w:type="character" w:customStyle="1" w:styleId="94">
    <w:name w:val="Основной текст (94)_"/>
    <w:rsid w:val="00C006C2"/>
    <w:rPr>
      <w:shd w:val="clear" w:color="auto" w:fill="FFFFFF"/>
    </w:rPr>
  </w:style>
  <w:style w:type="character" w:customStyle="1" w:styleId="100">
    <w:name w:val="Основной текст (100)_"/>
    <w:rsid w:val="00C006C2"/>
    <w:rPr>
      <w:sz w:val="19"/>
      <w:szCs w:val="19"/>
      <w:shd w:val="clear" w:color="auto" w:fill="FFFFFF"/>
    </w:rPr>
  </w:style>
  <w:style w:type="character" w:customStyle="1" w:styleId="240">
    <w:name w:val="Основной текст (24)_"/>
    <w:rsid w:val="00C006C2"/>
    <w:rPr>
      <w:shd w:val="clear" w:color="auto" w:fill="FFFFFF"/>
    </w:rPr>
  </w:style>
  <w:style w:type="character" w:customStyle="1" w:styleId="420">
    <w:name w:val="Основной текст (42)_"/>
    <w:rsid w:val="00C006C2"/>
    <w:rPr>
      <w:shd w:val="clear" w:color="auto" w:fill="FFFFFF"/>
    </w:rPr>
  </w:style>
  <w:style w:type="character" w:customStyle="1" w:styleId="58">
    <w:name w:val="Основной текст (58)_"/>
    <w:rsid w:val="00C006C2"/>
    <w:rPr>
      <w:sz w:val="21"/>
      <w:szCs w:val="21"/>
      <w:shd w:val="clear" w:color="auto" w:fill="FFFFFF"/>
    </w:rPr>
  </w:style>
  <w:style w:type="character" w:customStyle="1" w:styleId="79">
    <w:name w:val="Основной текст (79)_"/>
    <w:rsid w:val="00C006C2"/>
    <w:rPr>
      <w:sz w:val="21"/>
      <w:szCs w:val="21"/>
      <w:shd w:val="clear" w:color="auto" w:fill="FFFFFF"/>
    </w:rPr>
  </w:style>
  <w:style w:type="character" w:customStyle="1" w:styleId="102">
    <w:name w:val="Основной текст (102)_"/>
    <w:rsid w:val="00C006C2"/>
    <w:rPr>
      <w:shd w:val="clear" w:color="auto" w:fill="FFFFFF"/>
    </w:rPr>
  </w:style>
  <w:style w:type="character" w:customStyle="1" w:styleId="130">
    <w:name w:val="Основной текст (13)_"/>
    <w:rsid w:val="00C006C2"/>
    <w:rPr>
      <w:shd w:val="clear" w:color="auto" w:fill="FFFFFF"/>
    </w:rPr>
  </w:style>
  <w:style w:type="character" w:customStyle="1" w:styleId="220">
    <w:name w:val="Основной текст (22)_"/>
    <w:rsid w:val="00C006C2"/>
    <w:rPr>
      <w:sz w:val="19"/>
      <w:szCs w:val="19"/>
      <w:shd w:val="clear" w:color="auto" w:fill="FFFFFF"/>
    </w:rPr>
  </w:style>
  <w:style w:type="character" w:customStyle="1" w:styleId="310">
    <w:name w:val="Основной текст (31)_"/>
    <w:rsid w:val="00C006C2"/>
    <w:rPr>
      <w:shd w:val="clear" w:color="auto" w:fill="FFFFFF"/>
    </w:rPr>
  </w:style>
  <w:style w:type="character" w:customStyle="1" w:styleId="400">
    <w:name w:val="Основной текст (40)_"/>
    <w:rsid w:val="00C006C2"/>
    <w:rPr>
      <w:sz w:val="19"/>
      <w:szCs w:val="19"/>
      <w:shd w:val="clear" w:color="auto" w:fill="FFFFFF"/>
    </w:rPr>
  </w:style>
  <w:style w:type="character" w:customStyle="1" w:styleId="46">
    <w:name w:val="Основной текст (46)_"/>
    <w:rsid w:val="00C006C2"/>
    <w:rPr>
      <w:sz w:val="19"/>
      <w:szCs w:val="19"/>
      <w:shd w:val="clear" w:color="auto" w:fill="FFFFFF"/>
    </w:rPr>
  </w:style>
  <w:style w:type="character" w:customStyle="1" w:styleId="510">
    <w:name w:val="Основной текст (51)_"/>
    <w:rsid w:val="00C006C2"/>
    <w:rPr>
      <w:shd w:val="clear" w:color="auto" w:fill="FFFFFF"/>
    </w:rPr>
  </w:style>
  <w:style w:type="character" w:customStyle="1" w:styleId="59">
    <w:name w:val="Основной текст (59)_"/>
    <w:rsid w:val="00C006C2"/>
    <w:rPr>
      <w:sz w:val="19"/>
      <w:szCs w:val="19"/>
      <w:shd w:val="clear" w:color="auto" w:fill="FFFFFF"/>
    </w:rPr>
  </w:style>
  <w:style w:type="character" w:customStyle="1" w:styleId="67">
    <w:name w:val="Основной текст (67)_"/>
    <w:rsid w:val="00C006C2"/>
    <w:rPr>
      <w:shd w:val="clear" w:color="auto" w:fill="FFFFFF"/>
    </w:rPr>
  </w:style>
  <w:style w:type="character" w:customStyle="1" w:styleId="710">
    <w:name w:val="Основной текст (71)_"/>
    <w:rsid w:val="00C006C2"/>
    <w:rPr>
      <w:shd w:val="clear" w:color="auto" w:fill="FFFFFF"/>
    </w:rPr>
  </w:style>
  <w:style w:type="character" w:customStyle="1" w:styleId="86">
    <w:name w:val="Основной текст (86)_"/>
    <w:rsid w:val="00C006C2"/>
    <w:rPr>
      <w:sz w:val="21"/>
      <w:szCs w:val="21"/>
      <w:shd w:val="clear" w:color="auto" w:fill="FFFFFF"/>
    </w:rPr>
  </w:style>
  <w:style w:type="character" w:customStyle="1" w:styleId="87">
    <w:name w:val="Основной текст (87)_"/>
    <w:rsid w:val="00C006C2"/>
    <w:rPr>
      <w:shd w:val="clear" w:color="auto" w:fill="FFFFFF"/>
    </w:rPr>
  </w:style>
  <w:style w:type="character" w:customStyle="1" w:styleId="95">
    <w:name w:val="Основной текст (95)_"/>
    <w:rsid w:val="00C006C2"/>
    <w:rPr>
      <w:shd w:val="clear" w:color="auto" w:fill="FFFFFF"/>
    </w:rPr>
  </w:style>
  <w:style w:type="character" w:customStyle="1" w:styleId="98">
    <w:name w:val="Основной текст (98)_"/>
    <w:rsid w:val="00C006C2"/>
    <w:rPr>
      <w:shd w:val="clear" w:color="auto" w:fill="FFFFFF"/>
    </w:rPr>
  </w:style>
  <w:style w:type="character" w:customStyle="1" w:styleId="210">
    <w:name w:val="Основной текст (21)_"/>
    <w:rsid w:val="00C006C2"/>
    <w:rPr>
      <w:shd w:val="clear" w:color="auto" w:fill="FFFFFF"/>
    </w:rPr>
  </w:style>
  <w:style w:type="character" w:customStyle="1" w:styleId="48">
    <w:name w:val="Основной текст (48)_"/>
    <w:rsid w:val="00C006C2"/>
    <w:rPr>
      <w:shd w:val="clear" w:color="auto" w:fill="FFFFFF"/>
    </w:rPr>
  </w:style>
  <w:style w:type="character" w:customStyle="1" w:styleId="610">
    <w:name w:val="Основной текст (61)_"/>
    <w:rsid w:val="00C006C2"/>
    <w:rPr>
      <w:sz w:val="19"/>
      <w:szCs w:val="19"/>
      <w:shd w:val="clear" w:color="auto" w:fill="FFFFFF"/>
    </w:rPr>
  </w:style>
  <w:style w:type="character" w:customStyle="1" w:styleId="700">
    <w:name w:val="Основной текст (70)_"/>
    <w:rsid w:val="00C006C2"/>
    <w:rPr>
      <w:sz w:val="10"/>
      <w:szCs w:val="10"/>
      <w:shd w:val="clear" w:color="auto" w:fill="FFFFFF"/>
    </w:rPr>
  </w:style>
  <w:style w:type="character" w:customStyle="1" w:styleId="810">
    <w:name w:val="Основной текст (81)_"/>
    <w:rsid w:val="00C006C2"/>
    <w:rPr>
      <w:sz w:val="21"/>
      <w:szCs w:val="21"/>
      <w:shd w:val="clear" w:color="auto" w:fill="FFFFFF"/>
    </w:rPr>
  </w:style>
  <w:style w:type="character" w:customStyle="1" w:styleId="89">
    <w:name w:val="Основной текст (89)_"/>
    <w:rsid w:val="00C006C2"/>
    <w:rPr>
      <w:sz w:val="11"/>
      <w:szCs w:val="11"/>
      <w:shd w:val="clear" w:color="auto" w:fill="FFFFFF"/>
    </w:rPr>
  </w:style>
  <w:style w:type="character" w:customStyle="1" w:styleId="97">
    <w:name w:val="Основной текст (97)_"/>
    <w:rsid w:val="00C006C2"/>
    <w:rPr>
      <w:shd w:val="clear" w:color="auto" w:fill="FFFFFF"/>
    </w:rPr>
  </w:style>
  <w:style w:type="character" w:customStyle="1" w:styleId="101">
    <w:name w:val="Основной текст (10)_"/>
    <w:rsid w:val="00C006C2"/>
    <w:rPr>
      <w:shd w:val="clear" w:color="auto" w:fill="FFFFFF"/>
    </w:rPr>
  </w:style>
  <w:style w:type="character" w:customStyle="1" w:styleId="270">
    <w:name w:val="Основной текст (27)_"/>
    <w:rsid w:val="00C006C2"/>
    <w:rPr>
      <w:shd w:val="clear" w:color="auto" w:fill="FFFFFF"/>
    </w:rPr>
  </w:style>
  <w:style w:type="character" w:customStyle="1" w:styleId="340">
    <w:name w:val="Основной текст (34)_"/>
    <w:rsid w:val="00C006C2"/>
    <w:rPr>
      <w:sz w:val="21"/>
      <w:szCs w:val="21"/>
      <w:shd w:val="clear" w:color="auto" w:fill="FFFFFF"/>
    </w:rPr>
  </w:style>
  <w:style w:type="character" w:customStyle="1" w:styleId="360">
    <w:name w:val="Основной текст (36)_"/>
    <w:rsid w:val="00C006C2"/>
    <w:rPr>
      <w:shd w:val="clear" w:color="auto" w:fill="FFFFFF"/>
    </w:rPr>
  </w:style>
  <w:style w:type="character" w:customStyle="1" w:styleId="411">
    <w:name w:val="Основной текст (41)_"/>
    <w:rsid w:val="00C006C2"/>
    <w:rPr>
      <w:sz w:val="21"/>
      <w:szCs w:val="21"/>
      <w:shd w:val="clear" w:color="auto" w:fill="FFFFFF"/>
    </w:rPr>
  </w:style>
  <w:style w:type="character" w:customStyle="1" w:styleId="530">
    <w:name w:val="Основной текст (53)_"/>
    <w:rsid w:val="00C006C2"/>
    <w:rPr>
      <w:sz w:val="21"/>
      <w:szCs w:val="21"/>
      <w:shd w:val="clear" w:color="auto" w:fill="FFFFFF"/>
    </w:rPr>
  </w:style>
  <w:style w:type="character" w:customStyle="1" w:styleId="620">
    <w:name w:val="Основной текст (62)_"/>
    <w:rsid w:val="00C006C2"/>
    <w:rPr>
      <w:sz w:val="21"/>
      <w:szCs w:val="21"/>
      <w:shd w:val="clear" w:color="auto" w:fill="FFFFFF"/>
    </w:rPr>
  </w:style>
  <w:style w:type="character" w:customStyle="1" w:styleId="66">
    <w:name w:val="Основной текст (66)_"/>
    <w:rsid w:val="00C006C2"/>
    <w:rPr>
      <w:sz w:val="21"/>
      <w:szCs w:val="21"/>
      <w:shd w:val="clear" w:color="auto" w:fill="FFFFFF"/>
    </w:rPr>
  </w:style>
  <w:style w:type="character" w:customStyle="1" w:styleId="74">
    <w:name w:val="Основной текст (74)_"/>
    <w:rsid w:val="00C006C2"/>
    <w:rPr>
      <w:sz w:val="21"/>
      <w:szCs w:val="21"/>
      <w:shd w:val="clear" w:color="auto" w:fill="FFFFFF"/>
    </w:rPr>
  </w:style>
  <w:style w:type="character" w:customStyle="1" w:styleId="85">
    <w:name w:val="Основной текст (85)_"/>
    <w:rsid w:val="00C006C2"/>
    <w:rPr>
      <w:sz w:val="22"/>
      <w:szCs w:val="22"/>
      <w:shd w:val="clear" w:color="auto" w:fill="FFFFFF"/>
    </w:rPr>
  </w:style>
  <w:style w:type="character" w:customStyle="1" w:styleId="900">
    <w:name w:val="Основной текст (90)_"/>
    <w:rsid w:val="00C006C2"/>
    <w:rPr>
      <w:sz w:val="22"/>
      <w:szCs w:val="22"/>
      <w:shd w:val="clear" w:color="auto" w:fill="FFFFFF"/>
    </w:rPr>
  </w:style>
  <w:style w:type="character" w:customStyle="1" w:styleId="930">
    <w:name w:val="Основной текст (93)_"/>
    <w:rsid w:val="00C006C2"/>
    <w:rPr>
      <w:sz w:val="22"/>
      <w:szCs w:val="22"/>
      <w:shd w:val="clear" w:color="auto" w:fill="FFFFFF"/>
    </w:rPr>
  </w:style>
  <w:style w:type="character" w:customStyle="1" w:styleId="99">
    <w:name w:val="Основной текст (99)_"/>
    <w:rsid w:val="00C006C2"/>
    <w:rPr>
      <w:sz w:val="21"/>
      <w:szCs w:val="21"/>
      <w:shd w:val="clear" w:color="auto" w:fill="FFFFFF"/>
    </w:rPr>
  </w:style>
  <w:style w:type="character" w:customStyle="1" w:styleId="114">
    <w:name w:val="Основной текст (11)_"/>
    <w:rsid w:val="00C006C2"/>
    <w:rPr>
      <w:shd w:val="clear" w:color="auto" w:fill="FFFFFF"/>
    </w:rPr>
  </w:style>
  <w:style w:type="character" w:customStyle="1" w:styleId="330">
    <w:name w:val="Основной текст (33)_"/>
    <w:rsid w:val="00C006C2"/>
    <w:rPr>
      <w:sz w:val="21"/>
      <w:szCs w:val="21"/>
      <w:shd w:val="clear" w:color="auto" w:fill="FFFFFF"/>
    </w:rPr>
  </w:style>
  <w:style w:type="character" w:customStyle="1" w:styleId="350">
    <w:name w:val="Основной текст (35)_"/>
    <w:rsid w:val="00C006C2"/>
    <w:rPr>
      <w:sz w:val="21"/>
      <w:szCs w:val="21"/>
      <w:shd w:val="clear" w:color="auto" w:fill="FFFFFF"/>
    </w:rPr>
  </w:style>
  <w:style w:type="character" w:customStyle="1" w:styleId="49">
    <w:name w:val="Основной текст (49)_"/>
    <w:rsid w:val="00C006C2"/>
    <w:rPr>
      <w:sz w:val="21"/>
      <w:szCs w:val="21"/>
      <w:shd w:val="clear" w:color="auto" w:fill="FFFFFF"/>
    </w:rPr>
  </w:style>
  <w:style w:type="character" w:customStyle="1" w:styleId="600">
    <w:name w:val="Основной текст (60)_"/>
    <w:rsid w:val="00C006C2"/>
    <w:rPr>
      <w:sz w:val="22"/>
      <w:szCs w:val="22"/>
      <w:shd w:val="clear" w:color="auto" w:fill="FFFFFF"/>
    </w:rPr>
  </w:style>
  <w:style w:type="character" w:customStyle="1" w:styleId="630">
    <w:name w:val="Основной текст (63)_"/>
    <w:rsid w:val="00C006C2"/>
    <w:rPr>
      <w:sz w:val="22"/>
      <w:szCs w:val="22"/>
      <w:shd w:val="clear" w:color="auto" w:fill="FFFFFF"/>
    </w:rPr>
  </w:style>
  <w:style w:type="character" w:customStyle="1" w:styleId="730">
    <w:name w:val="Основной текст (73)_"/>
    <w:rsid w:val="00C006C2"/>
    <w:rPr>
      <w:sz w:val="22"/>
      <w:szCs w:val="22"/>
      <w:shd w:val="clear" w:color="auto" w:fill="FFFFFF"/>
    </w:rPr>
  </w:style>
  <w:style w:type="character" w:customStyle="1" w:styleId="84">
    <w:name w:val="Основной текст (84)_"/>
    <w:rsid w:val="00C006C2"/>
    <w:rPr>
      <w:sz w:val="22"/>
      <w:szCs w:val="22"/>
      <w:shd w:val="clear" w:color="auto" w:fill="FFFFFF"/>
    </w:rPr>
  </w:style>
  <w:style w:type="character" w:customStyle="1" w:styleId="910">
    <w:name w:val="Основной текст (91)_"/>
    <w:rsid w:val="00C006C2"/>
    <w:rPr>
      <w:sz w:val="22"/>
      <w:szCs w:val="22"/>
      <w:shd w:val="clear" w:color="auto" w:fill="FFFFFF"/>
    </w:rPr>
  </w:style>
  <w:style w:type="character" w:customStyle="1" w:styleId="96">
    <w:name w:val="Основной текст (96)_"/>
    <w:rsid w:val="00C006C2"/>
    <w:rPr>
      <w:sz w:val="22"/>
      <w:szCs w:val="22"/>
      <w:shd w:val="clear" w:color="auto" w:fill="FFFFFF"/>
    </w:rPr>
  </w:style>
  <w:style w:type="character" w:customStyle="1" w:styleId="1010">
    <w:name w:val="Основной текст (101)_"/>
    <w:rsid w:val="00C006C2"/>
    <w:rPr>
      <w:sz w:val="22"/>
      <w:szCs w:val="22"/>
      <w:shd w:val="clear" w:color="auto" w:fill="FFFFFF"/>
    </w:rPr>
  </w:style>
  <w:style w:type="character" w:customStyle="1" w:styleId="280">
    <w:name w:val="Основной текст (28)_"/>
    <w:rsid w:val="00C006C2"/>
    <w:rPr>
      <w:sz w:val="69"/>
      <w:szCs w:val="69"/>
      <w:shd w:val="clear" w:color="auto" w:fill="FFFFFF"/>
    </w:rPr>
  </w:style>
  <w:style w:type="character" w:customStyle="1" w:styleId="440">
    <w:name w:val="Основной текст (44)_"/>
    <w:rsid w:val="00C006C2"/>
    <w:rPr>
      <w:sz w:val="10"/>
      <w:szCs w:val="10"/>
      <w:shd w:val="clear" w:color="auto" w:fill="FFFFFF"/>
    </w:rPr>
  </w:style>
  <w:style w:type="character" w:customStyle="1" w:styleId="57">
    <w:name w:val="Основной текст (57)_"/>
    <w:rsid w:val="00C006C2"/>
    <w:rPr>
      <w:sz w:val="11"/>
      <w:szCs w:val="11"/>
      <w:shd w:val="clear" w:color="auto" w:fill="FFFFFF"/>
    </w:rPr>
  </w:style>
  <w:style w:type="character" w:customStyle="1" w:styleId="105">
    <w:name w:val="Основной текст (105)_"/>
    <w:rsid w:val="00C006C2"/>
    <w:rPr>
      <w:sz w:val="8"/>
      <w:szCs w:val="8"/>
      <w:shd w:val="clear" w:color="auto" w:fill="FFFFFF"/>
    </w:rPr>
  </w:style>
  <w:style w:type="character" w:customStyle="1" w:styleId="1120">
    <w:name w:val="Основной текст (112)_"/>
    <w:rsid w:val="00C006C2"/>
    <w:rPr>
      <w:sz w:val="9"/>
      <w:szCs w:val="9"/>
      <w:shd w:val="clear" w:color="auto" w:fill="FFFFFF"/>
    </w:rPr>
  </w:style>
  <w:style w:type="character" w:customStyle="1" w:styleId="106">
    <w:name w:val="Основной текст (106)_"/>
    <w:rsid w:val="00C006C2"/>
    <w:rPr>
      <w:sz w:val="9"/>
      <w:szCs w:val="9"/>
      <w:shd w:val="clear" w:color="auto" w:fill="FFFFFF"/>
    </w:rPr>
  </w:style>
  <w:style w:type="character" w:customStyle="1" w:styleId="108">
    <w:name w:val="Основной текст (108)_"/>
    <w:rsid w:val="00C006C2"/>
    <w:rPr>
      <w:sz w:val="9"/>
      <w:szCs w:val="9"/>
      <w:shd w:val="clear" w:color="auto" w:fill="FFFFFF"/>
    </w:rPr>
  </w:style>
  <w:style w:type="character" w:customStyle="1" w:styleId="1140">
    <w:name w:val="Основной текст (114)_"/>
    <w:rsid w:val="00C006C2"/>
    <w:rPr>
      <w:sz w:val="9"/>
      <w:szCs w:val="9"/>
      <w:shd w:val="clear" w:color="auto" w:fill="FFFFFF"/>
    </w:rPr>
  </w:style>
  <w:style w:type="character" w:customStyle="1" w:styleId="109">
    <w:name w:val="Основной текст (109)_"/>
    <w:rsid w:val="00C006C2"/>
    <w:rPr>
      <w:sz w:val="10"/>
      <w:szCs w:val="10"/>
      <w:shd w:val="clear" w:color="auto" w:fill="FFFFFF"/>
    </w:rPr>
  </w:style>
  <w:style w:type="character" w:customStyle="1" w:styleId="1100">
    <w:name w:val="Основной текст (110)_"/>
    <w:rsid w:val="00C006C2"/>
    <w:rPr>
      <w:sz w:val="10"/>
      <w:szCs w:val="10"/>
      <w:shd w:val="clear" w:color="auto" w:fill="FFFFFF"/>
    </w:rPr>
  </w:style>
  <w:style w:type="character" w:customStyle="1" w:styleId="107">
    <w:name w:val="Основной текст (107)_"/>
    <w:rsid w:val="00C006C2"/>
    <w:rPr>
      <w:sz w:val="8"/>
      <w:szCs w:val="8"/>
      <w:shd w:val="clear" w:color="auto" w:fill="FFFFFF"/>
    </w:rPr>
  </w:style>
  <w:style w:type="character" w:customStyle="1" w:styleId="1110">
    <w:name w:val="Основной текст (111)_"/>
    <w:rsid w:val="00C006C2"/>
    <w:rPr>
      <w:sz w:val="8"/>
      <w:szCs w:val="8"/>
      <w:shd w:val="clear" w:color="auto" w:fill="FFFFFF"/>
    </w:rPr>
  </w:style>
  <w:style w:type="character" w:customStyle="1" w:styleId="1130">
    <w:name w:val="Основной текст (113)_"/>
    <w:rsid w:val="00C006C2"/>
    <w:rPr>
      <w:sz w:val="8"/>
      <w:szCs w:val="8"/>
      <w:shd w:val="clear" w:color="auto" w:fill="FFFFFF"/>
    </w:rPr>
  </w:style>
  <w:style w:type="character" w:customStyle="1" w:styleId="115">
    <w:name w:val="Основной текст (115)_"/>
    <w:rsid w:val="00C006C2"/>
    <w:rPr>
      <w:sz w:val="9"/>
      <w:szCs w:val="9"/>
      <w:shd w:val="clear" w:color="auto" w:fill="FFFFFF"/>
    </w:rPr>
  </w:style>
  <w:style w:type="character" w:customStyle="1" w:styleId="116">
    <w:name w:val="Основной текст (116)_"/>
    <w:rsid w:val="00C006C2"/>
    <w:rPr>
      <w:sz w:val="24"/>
      <w:szCs w:val="24"/>
      <w:shd w:val="clear" w:color="auto" w:fill="FFFFFF"/>
    </w:rPr>
  </w:style>
  <w:style w:type="character" w:customStyle="1" w:styleId="1fa">
    <w:name w:val="Заголовок №1_"/>
    <w:rsid w:val="00C006C2"/>
    <w:rPr>
      <w:sz w:val="32"/>
      <w:szCs w:val="32"/>
      <w:shd w:val="clear" w:color="auto" w:fill="FFFFFF"/>
    </w:rPr>
  </w:style>
  <w:style w:type="character" w:customStyle="1" w:styleId="WW8Num3z1">
    <w:name w:val="WW8Num3z1"/>
    <w:rsid w:val="00C006C2"/>
    <w:rPr>
      <w:sz w:val="22"/>
      <w:szCs w:val="22"/>
    </w:rPr>
  </w:style>
  <w:style w:type="character" w:customStyle="1" w:styleId="WW8Num3z3">
    <w:name w:val="WW8Num3z3"/>
    <w:rsid w:val="00C006C2"/>
  </w:style>
  <w:style w:type="character" w:customStyle="1" w:styleId="WW8Num3z5">
    <w:name w:val="WW8Num3z5"/>
    <w:rsid w:val="00C006C2"/>
  </w:style>
  <w:style w:type="character" w:customStyle="1" w:styleId="WW8Num3z6">
    <w:name w:val="WW8Num3z6"/>
    <w:rsid w:val="00C006C2"/>
  </w:style>
  <w:style w:type="character" w:customStyle="1" w:styleId="WW8Num3z7">
    <w:name w:val="WW8Num3z7"/>
    <w:rsid w:val="00C006C2"/>
  </w:style>
  <w:style w:type="character" w:customStyle="1" w:styleId="WW8Num3z8">
    <w:name w:val="WW8Num3z8"/>
    <w:rsid w:val="00C006C2"/>
  </w:style>
  <w:style w:type="character" w:customStyle="1" w:styleId="WW8Num4z3">
    <w:name w:val="WW8Num4z3"/>
    <w:rsid w:val="00C006C2"/>
  </w:style>
  <w:style w:type="character" w:customStyle="1" w:styleId="WW8Num4z4">
    <w:name w:val="WW8Num4z4"/>
    <w:rsid w:val="00C006C2"/>
  </w:style>
  <w:style w:type="character" w:customStyle="1" w:styleId="WW8Num4z5">
    <w:name w:val="WW8Num4z5"/>
    <w:rsid w:val="00C006C2"/>
  </w:style>
  <w:style w:type="character" w:customStyle="1" w:styleId="WW8Num4z6">
    <w:name w:val="WW8Num4z6"/>
    <w:rsid w:val="00C006C2"/>
  </w:style>
  <w:style w:type="character" w:customStyle="1" w:styleId="WW8Num4z7">
    <w:name w:val="WW8Num4z7"/>
    <w:rsid w:val="00C006C2"/>
  </w:style>
  <w:style w:type="character" w:customStyle="1" w:styleId="WW8Num4z8">
    <w:name w:val="WW8Num4z8"/>
    <w:rsid w:val="00C006C2"/>
  </w:style>
  <w:style w:type="character" w:customStyle="1" w:styleId="WW8Num8z3">
    <w:name w:val="WW8Num8z3"/>
    <w:rsid w:val="00C006C2"/>
    <w:rPr>
      <w:rFonts w:ascii="Symbol" w:hAnsi="Symbol" w:cs="Symbol"/>
    </w:rPr>
  </w:style>
  <w:style w:type="character" w:customStyle="1" w:styleId="WW8Num9z3">
    <w:name w:val="WW8Num9z3"/>
    <w:rsid w:val="00C006C2"/>
    <w:rPr>
      <w:rFonts w:ascii="Symbol" w:hAnsi="Symbol" w:cs="Symbol"/>
    </w:rPr>
  </w:style>
  <w:style w:type="character" w:customStyle="1" w:styleId="WW8Num11z3">
    <w:name w:val="WW8Num11z3"/>
    <w:rsid w:val="00C006C2"/>
  </w:style>
  <w:style w:type="character" w:customStyle="1" w:styleId="WW8Num11z4">
    <w:name w:val="WW8Num11z4"/>
    <w:rsid w:val="00C006C2"/>
  </w:style>
  <w:style w:type="character" w:customStyle="1" w:styleId="WW8Num11z5">
    <w:name w:val="WW8Num11z5"/>
    <w:rsid w:val="00C006C2"/>
  </w:style>
  <w:style w:type="character" w:customStyle="1" w:styleId="WW8Num11z6">
    <w:name w:val="WW8Num11z6"/>
    <w:rsid w:val="00C006C2"/>
  </w:style>
  <w:style w:type="character" w:customStyle="1" w:styleId="WW8Num11z7">
    <w:name w:val="WW8Num11z7"/>
    <w:rsid w:val="00C006C2"/>
  </w:style>
  <w:style w:type="character" w:customStyle="1" w:styleId="WW8Num11z8">
    <w:name w:val="WW8Num11z8"/>
    <w:rsid w:val="00C006C2"/>
  </w:style>
  <w:style w:type="character" w:customStyle="1" w:styleId="WW8Num14z1">
    <w:name w:val="WW8Num14z1"/>
    <w:rsid w:val="00C006C2"/>
  </w:style>
  <w:style w:type="character" w:customStyle="1" w:styleId="WW8Num14z3">
    <w:name w:val="WW8Num14z3"/>
    <w:rsid w:val="00C006C2"/>
  </w:style>
  <w:style w:type="character" w:customStyle="1" w:styleId="WW8Num14z5">
    <w:name w:val="WW8Num14z5"/>
    <w:rsid w:val="00C006C2"/>
  </w:style>
  <w:style w:type="character" w:customStyle="1" w:styleId="WW8Num14z6">
    <w:name w:val="WW8Num14z6"/>
    <w:rsid w:val="00C006C2"/>
  </w:style>
  <w:style w:type="character" w:customStyle="1" w:styleId="WW8Num14z7">
    <w:name w:val="WW8Num14z7"/>
    <w:rsid w:val="00C006C2"/>
  </w:style>
  <w:style w:type="character" w:customStyle="1" w:styleId="WW8Num14z8">
    <w:name w:val="WW8Num14z8"/>
    <w:rsid w:val="00C006C2"/>
  </w:style>
  <w:style w:type="character" w:customStyle="1" w:styleId="WW8Num17z3">
    <w:name w:val="WW8Num17z3"/>
    <w:rsid w:val="00C006C2"/>
    <w:rPr>
      <w:rFonts w:ascii="Symbol" w:hAnsi="Symbol" w:cs="Symbol"/>
    </w:rPr>
  </w:style>
  <w:style w:type="character" w:customStyle="1" w:styleId="WW8Num19z3">
    <w:name w:val="WW8Num19z3"/>
    <w:rsid w:val="00C006C2"/>
    <w:rPr>
      <w:rFonts w:ascii="Symbol" w:hAnsi="Symbol" w:cs="Symbol"/>
    </w:rPr>
  </w:style>
  <w:style w:type="character" w:customStyle="1" w:styleId="WW8Num23z3">
    <w:name w:val="WW8Num23z3"/>
    <w:rsid w:val="00C006C2"/>
    <w:rPr>
      <w:rFonts w:ascii="Symbol" w:hAnsi="Symbol" w:cs="Symbol"/>
    </w:rPr>
  </w:style>
  <w:style w:type="character" w:customStyle="1" w:styleId="WW8Num24z3">
    <w:name w:val="WW8Num24z3"/>
    <w:rsid w:val="00C006C2"/>
  </w:style>
  <w:style w:type="character" w:customStyle="1" w:styleId="WW8Num24z5">
    <w:name w:val="WW8Num24z5"/>
    <w:rsid w:val="00C006C2"/>
  </w:style>
  <w:style w:type="character" w:customStyle="1" w:styleId="WW8Num24z6">
    <w:name w:val="WW8Num24z6"/>
    <w:rsid w:val="00C006C2"/>
  </w:style>
  <w:style w:type="character" w:customStyle="1" w:styleId="WW8Num24z7">
    <w:name w:val="WW8Num24z7"/>
    <w:rsid w:val="00C006C2"/>
  </w:style>
  <w:style w:type="character" w:customStyle="1" w:styleId="WW8Num24z8">
    <w:name w:val="WW8Num24z8"/>
    <w:rsid w:val="00C006C2"/>
  </w:style>
  <w:style w:type="character" w:customStyle="1" w:styleId="WW8Num25z3">
    <w:name w:val="WW8Num25z3"/>
    <w:rsid w:val="00C006C2"/>
    <w:rPr>
      <w:rFonts w:ascii="Symbol" w:hAnsi="Symbol" w:cs="Symbol"/>
    </w:rPr>
  </w:style>
  <w:style w:type="character" w:customStyle="1" w:styleId="WW8Num26z1">
    <w:name w:val="WW8Num26z1"/>
    <w:rsid w:val="00C006C2"/>
  </w:style>
  <w:style w:type="character" w:customStyle="1" w:styleId="WW8Num26z3">
    <w:name w:val="WW8Num26z3"/>
    <w:rsid w:val="00C006C2"/>
  </w:style>
  <w:style w:type="character" w:customStyle="1" w:styleId="WW8Num26z5">
    <w:name w:val="WW8Num26z5"/>
    <w:rsid w:val="00C006C2"/>
  </w:style>
  <w:style w:type="character" w:customStyle="1" w:styleId="WW8Num26z6">
    <w:name w:val="WW8Num26z6"/>
    <w:rsid w:val="00C006C2"/>
  </w:style>
  <w:style w:type="character" w:customStyle="1" w:styleId="WW8Num26z7">
    <w:name w:val="WW8Num26z7"/>
    <w:rsid w:val="00C006C2"/>
  </w:style>
  <w:style w:type="character" w:customStyle="1" w:styleId="WW8Num26z8">
    <w:name w:val="WW8Num26z8"/>
    <w:rsid w:val="00C006C2"/>
  </w:style>
  <w:style w:type="character" w:customStyle="1" w:styleId="WW8Num27z0">
    <w:name w:val="WW8Num27z0"/>
    <w:rsid w:val="00C006C2"/>
    <w:rPr>
      <w:rFonts w:ascii="Wingdings" w:hAnsi="Wingdings" w:cs="Wingdings"/>
      <w:sz w:val="28"/>
      <w:szCs w:val="28"/>
    </w:rPr>
  </w:style>
  <w:style w:type="character" w:customStyle="1" w:styleId="WW8Num27z1">
    <w:name w:val="WW8Num27z1"/>
    <w:rsid w:val="00C006C2"/>
    <w:rPr>
      <w:rFonts w:ascii="Courier New" w:hAnsi="Courier New" w:cs="Courier New"/>
    </w:rPr>
  </w:style>
  <w:style w:type="character" w:customStyle="1" w:styleId="WW8Num27z3">
    <w:name w:val="WW8Num27z3"/>
    <w:rsid w:val="00C006C2"/>
    <w:rPr>
      <w:rFonts w:ascii="Symbol" w:hAnsi="Symbol" w:cs="Symbol"/>
    </w:rPr>
  </w:style>
  <w:style w:type="character" w:customStyle="1" w:styleId="DefaultParagraphFont1">
    <w:name w:val="Default Paragraph Font1"/>
    <w:rsid w:val="00C006C2"/>
  </w:style>
  <w:style w:type="character" w:customStyle="1" w:styleId="117">
    <w:name w:val="Заголовок 1 Знак1"/>
    <w:rsid w:val="00C006C2"/>
    <w:rPr>
      <w:b/>
      <w:bCs/>
      <w:sz w:val="24"/>
      <w:szCs w:val="24"/>
    </w:rPr>
  </w:style>
  <w:style w:type="character" w:customStyle="1" w:styleId="3a">
    <w:name w:val="Основной шрифт абзаца3"/>
    <w:rsid w:val="00C006C2"/>
  </w:style>
  <w:style w:type="character" w:customStyle="1" w:styleId="Absatz-Standardschriftart">
    <w:name w:val="Absatz-Standardschriftart"/>
    <w:rsid w:val="00C006C2"/>
  </w:style>
  <w:style w:type="character" w:customStyle="1" w:styleId="WW-Absatz-Standardschriftart">
    <w:name w:val="WW-Absatz-Standardschriftart"/>
    <w:rsid w:val="00C006C2"/>
  </w:style>
  <w:style w:type="character" w:customStyle="1" w:styleId="2f1">
    <w:name w:val="Основной шрифт абзаца2"/>
    <w:rsid w:val="00C006C2"/>
  </w:style>
  <w:style w:type="character" w:customStyle="1" w:styleId="WW-Absatz-Standardschriftart1">
    <w:name w:val="WW-Absatz-Standardschriftart1"/>
    <w:rsid w:val="00C006C2"/>
    <w:rPr>
      <w:rFonts w:cs="Tahoma"/>
    </w:rPr>
  </w:style>
  <w:style w:type="character" w:customStyle="1" w:styleId="3f3f3f3f3f3f3f3f3f3f3f3f3f3f3f3f3f3f3f">
    <w:name w:val="О3fс3fн3fо3fв3fн3fо3fй3f ш3fр3fи3fф3fт3f а3fб3fз3fа3fц3fа3f"/>
    <w:rsid w:val="00C006C2"/>
    <w:rPr>
      <w:rFonts w:cs="Tahoma"/>
    </w:rPr>
  </w:style>
  <w:style w:type="character" w:customStyle="1" w:styleId="NumberingSymbols">
    <w:name w:val="Numbering Symbols"/>
    <w:rsid w:val="00C006C2"/>
    <w:rPr>
      <w:rFonts w:cs="Tahoma"/>
    </w:rPr>
  </w:style>
  <w:style w:type="character" w:customStyle="1" w:styleId="BulletSymbols">
    <w:name w:val="Bullet Symbols"/>
    <w:rsid w:val="00C006C2"/>
    <w:rPr>
      <w:rFonts w:ascii="OpenSymbol" w:eastAsia="OpenSymbol" w:hAnsi="OpenSymbol" w:cs="OpenSymbol"/>
    </w:rPr>
  </w:style>
  <w:style w:type="character" w:customStyle="1" w:styleId="docaccesstitle">
    <w:name w:val="docaccess_title"/>
    <w:basedOn w:val="43"/>
    <w:rsid w:val="00C006C2"/>
  </w:style>
  <w:style w:type="character" w:customStyle="1" w:styleId="1fb">
    <w:name w:val="ОСНОВНОЙ !!! Знак1"/>
    <w:rsid w:val="00C006C2"/>
    <w:rPr>
      <w:rFonts w:ascii="Arial" w:hAnsi="Arial" w:cs="Arial"/>
      <w:sz w:val="24"/>
      <w:szCs w:val="24"/>
      <w:lang w:val="ru-RU" w:bidi="ar-SA"/>
    </w:rPr>
  </w:style>
  <w:style w:type="paragraph" w:customStyle="1" w:styleId="1fc">
    <w:name w:val="Заголовок1"/>
    <w:basedOn w:val="a8"/>
    <w:next w:val="ac"/>
    <w:rsid w:val="00C006C2"/>
    <w:pPr>
      <w:suppressAutoHyphens/>
      <w:spacing w:before="120" w:after="60"/>
      <w:ind w:firstLine="567"/>
      <w:jc w:val="center"/>
    </w:pPr>
    <w:rPr>
      <w:b/>
      <w:color w:val="auto"/>
      <w:lang w:eastAsia="zh-CN"/>
    </w:rPr>
  </w:style>
  <w:style w:type="paragraph" w:customStyle="1" w:styleId="2f2">
    <w:name w:val="Указатель2"/>
    <w:basedOn w:val="a8"/>
    <w:rsid w:val="00C006C2"/>
    <w:pPr>
      <w:suppressLineNumbers/>
      <w:suppressAutoHyphens/>
    </w:pPr>
    <w:rPr>
      <w:rFonts w:cs="Mangal"/>
      <w:color w:val="auto"/>
      <w:szCs w:val="24"/>
      <w:lang w:eastAsia="zh-CN"/>
    </w:rPr>
  </w:style>
  <w:style w:type="paragraph" w:customStyle="1" w:styleId="BodyText22">
    <w:name w:val="Body Text 22"/>
    <w:basedOn w:val="a8"/>
    <w:rsid w:val="00C006C2"/>
    <w:pPr>
      <w:widowControl w:val="0"/>
      <w:suppressAutoHyphens/>
      <w:spacing w:before="120"/>
      <w:jc w:val="both"/>
    </w:pPr>
    <w:rPr>
      <w:color w:val="auto"/>
      <w:lang w:eastAsia="zh-CN"/>
    </w:rPr>
  </w:style>
  <w:style w:type="paragraph" w:customStyle="1" w:styleId="ConsTitle">
    <w:name w:val="ConsTitle"/>
    <w:rsid w:val="00C006C2"/>
    <w:pPr>
      <w:widowControl w:val="0"/>
      <w:suppressAutoHyphens/>
      <w:autoSpaceDE w:val="0"/>
    </w:pPr>
    <w:rPr>
      <w:rFonts w:ascii="Arial" w:hAnsi="Arial" w:cs="Arial"/>
      <w:b/>
      <w:bCs/>
      <w:color w:val="auto"/>
      <w:sz w:val="16"/>
      <w:szCs w:val="16"/>
      <w:lang w:eastAsia="zh-CN"/>
    </w:rPr>
  </w:style>
  <w:style w:type="paragraph" w:customStyle="1" w:styleId="2f3">
    <w:name w:val="Îñíîâíîé òåêñò ñ îòñòóïîì 2"/>
    <w:basedOn w:val="affffffa"/>
    <w:rsid w:val="00C006C2"/>
    <w:pPr>
      <w:widowControl w:val="0"/>
      <w:suppressAutoHyphens/>
      <w:overflowPunct/>
      <w:autoSpaceDE/>
      <w:autoSpaceDN/>
      <w:adjustRightInd/>
      <w:ind w:left="720"/>
      <w:textAlignment w:val="auto"/>
    </w:pPr>
    <w:rPr>
      <w:color w:val="000000"/>
      <w:lang w:val="en-US" w:eastAsia="zh-CN"/>
    </w:rPr>
  </w:style>
  <w:style w:type="paragraph" w:customStyle="1" w:styleId="caaieiaie3">
    <w:name w:val="caaieiaie 3"/>
    <w:rsid w:val="00C006C2"/>
    <w:pPr>
      <w:keepNext/>
      <w:widowControl w:val="0"/>
      <w:suppressAutoHyphens/>
      <w:jc w:val="center"/>
    </w:pPr>
    <w:rPr>
      <w:b/>
      <w:color w:val="auto"/>
      <w:lang w:eastAsia="zh-CN"/>
    </w:rPr>
  </w:style>
  <w:style w:type="paragraph" w:customStyle="1" w:styleId="341">
    <w:name w:val="Основной текст с отступом 34"/>
    <w:basedOn w:val="a8"/>
    <w:rsid w:val="00C006C2"/>
    <w:pPr>
      <w:suppressAutoHyphens/>
      <w:spacing w:after="120"/>
      <w:ind w:left="283"/>
    </w:pPr>
    <w:rPr>
      <w:color w:val="auto"/>
      <w:sz w:val="16"/>
      <w:szCs w:val="16"/>
      <w:lang w:eastAsia="zh-CN"/>
    </w:rPr>
  </w:style>
  <w:style w:type="paragraph" w:customStyle="1" w:styleId="221">
    <w:name w:val="Основной текст с отступом 22"/>
    <w:basedOn w:val="a8"/>
    <w:rsid w:val="00C006C2"/>
    <w:pPr>
      <w:suppressAutoHyphens/>
      <w:spacing w:after="120" w:line="480" w:lineRule="auto"/>
      <w:ind w:left="283"/>
    </w:pPr>
    <w:rPr>
      <w:color w:val="auto"/>
      <w:szCs w:val="24"/>
      <w:lang w:eastAsia="zh-CN"/>
    </w:rPr>
  </w:style>
  <w:style w:type="paragraph" w:customStyle="1" w:styleId="1fd">
    <w:name w:val="çàãîëîâîê 1"/>
    <w:basedOn w:val="affffffa"/>
    <w:next w:val="affffffa"/>
    <w:rsid w:val="00C006C2"/>
    <w:pPr>
      <w:keepNext/>
      <w:widowControl w:val="0"/>
      <w:suppressAutoHyphens/>
      <w:overflowPunct/>
      <w:autoSpaceDE/>
      <w:autoSpaceDN/>
      <w:adjustRightInd/>
      <w:jc w:val="left"/>
      <w:textAlignment w:val="auto"/>
    </w:pPr>
    <w:rPr>
      <w:sz w:val="28"/>
      <w:lang w:eastAsia="zh-CN"/>
    </w:rPr>
  </w:style>
  <w:style w:type="paragraph" w:customStyle="1" w:styleId="3b">
    <w:name w:val="Îñíîâíîé òåêñò ñ îòñòóïîì 3"/>
    <w:basedOn w:val="affffffa"/>
    <w:rsid w:val="00C006C2"/>
    <w:pPr>
      <w:widowControl w:val="0"/>
      <w:suppressAutoHyphens/>
      <w:overflowPunct/>
      <w:autoSpaceDE/>
      <w:autoSpaceDN/>
      <w:adjustRightInd/>
      <w:ind w:firstLine="567"/>
      <w:textAlignment w:val="auto"/>
    </w:pPr>
    <w:rPr>
      <w:rFonts w:ascii="Peterburg" w:hAnsi="Peterburg" w:cs="Peterburg"/>
      <w:b/>
      <w:i/>
      <w:lang w:eastAsia="zh-CN"/>
    </w:rPr>
  </w:style>
  <w:style w:type="paragraph" w:customStyle="1" w:styleId="Iniiaiieoaeno">
    <w:name w:val="Iniiaiie oaeno"/>
    <w:rsid w:val="00C006C2"/>
    <w:pPr>
      <w:suppressAutoHyphens/>
      <w:jc w:val="both"/>
    </w:pPr>
    <w:rPr>
      <w:rFonts w:ascii="Peterburg" w:hAnsi="Peterburg" w:cs="Peterburg"/>
      <w:color w:val="auto"/>
      <w:lang w:eastAsia="zh-CN"/>
    </w:rPr>
  </w:style>
  <w:style w:type="paragraph" w:customStyle="1" w:styleId="Iniiaiieoaenonionooiii2">
    <w:name w:val="Iniiaiie oaeno n ionooiii 2"/>
    <w:rsid w:val="00C006C2"/>
    <w:pPr>
      <w:suppressAutoHyphens/>
      <w:ind w:firstLine="284"/>
      <w:jc w:val="both"/>
    </w:pPr>
    <w:rPr>
      <w:rFonts w:ascii="Peterburg" w:hAnsi="Peterburg" w:cs="Peterburg"/>
      <w:color w:val="auto"/>
      <w:lang w:eastAsia="zh-CN"/>
    </w:rPr>
  </w:style>
  <w:style w:type="paragraph" w:customStyle="1" w:styleId="Iniiaiieoaenonionooiii3">
    <w:name w:val="Iniiaiie oaeno n ionooiii 3"/>
    <w:rsid w:val="00C006C2"/>
    <w:pPr>
      <w:suppressAutoHyphens/>
      <w:ind w:firstLine="720"/>
      <w:jc w:val="both"/>
    </w:pPr>
    <w:rPr>
      <w:rFonts w:ascii="Peterburg" w:hAnsi="Peterburg" w:cs="Peterburg"/>
      <w:color w:val="auto"/>
      <w:sz w:val="28"/>
      <w:lang w:eastAsia="zh-CN"/>
    </w:rPr>
  </w:style>
  <w:style w:type="paragraph" w:customStyle="1" w:styleId="afffffff9">
    <w:name w:val="основной"/>
    <w:basedOn w:val="a8"/>
    <w:rsid w:val="00C006C2"/>
    <w:pPr>
      <w:keepNext/>
      <w:suppressAutoHyphens/>
    </w:pPr>
    <w:rPr>
      <w:color w:val="auto"/>
      <w:lang w:eastAsia="zh-CN"/>
    </w:rPr>
  </w:style>
  <w:style w:type="paragraph" w:customStyle="1" w:styleId="222">
    <w:name w:val="Основной текст 22"/>
    <w:basedOn w:val="a8"/>
    <w:rsid w:val="00C006C2"/>
    <w:pPr>
      <w:widowControl w:val="0"/>
      <w:suppressAutoHyphens/>
      <w:autoSpaceDE w:val="0"/>
      <w:spacing w:after="120" w:line="480" w:lineRule="auto"/>
    </w:pPr>
    <w:rPr>
      <w:color w:val="auto"/>
      <w:sz w:val="20"/>
      <w:lang w:eastAsia="zh-CN"/>
    </w:rPr>
  </w:style>
  <w:style w:type="paragraph" w:customStyle="1" w:styleId="a0">
    <w:name w:val="список"/>
    <w:basedOn w:val="a8"/>
    <w:rsid w:val="00C006C2"/>
    <w:pPr>
      <w:keepLines/>
      <w:numPr>
        <w:numId w:val="6"/>
      </w:numPr>
      <w:suppressAutoHyphens/>
      <w:overflowPunct w:val="0"/>
      <w:autoSpaceDE w:val="0"/>
      <w:ind w:left="709" w:hanging="284"/>
      <w:jc w:val="both"/>
      <w:textAlignment w:val="baseline"/>
    </w:pPr>
    <w:rPr>
      <w:rFonts w:ascii="Peterburg" w:hAnsi="Peterburg" w:cs="Peterburg"/>
      <w:color w:val="auto"/>
      <w:lang w:eastAsia="zh-CN"/>
    </w:rPr>
  </w:style>
  <w:style w:type="paragraph" w:customStyle="1" w:styleId="a1">
    <w:name w:val="ñïèñîê"/>
    <w:basedOn w:val="affffffa"/>
    <w:rsid w:val="00C006C2"/>
    <w:pPr>
      <w:keepLines/>
      <w:widowControl w:val="0"/>
      <w:numPr>
        <w:numId w:val="7"/>
      </w:numPr>
      <w:suppressAutoHyphens/>
      <w:overflowPunct/>
      <w:autoSpaceDE/>
      <w:autoSpaceDN/>
      <w:adjustRightInd/>
      <w:ind w:left="709" w:hanging="284"/>
      <w:textAlignment w:val="auto"/>
    </w:pPr>
    <w:rPr>
      <w:rFonts w:ascii="Peterburg" w:hAnsi="Peterburg" w:cs="Peterburg"/>
      <w:lang w:eastAsia="zh-CN"/>
    </w:rPr>
  </w:style>
  <w:style w:type="paragraph" w:customStyle="1" w:styleId="8a">
    <w:name w:val="çàãîëîâîê 8"/>
    <w:basedOn w:val="affffffa"/>
    <w:next w:val="affffffa"/>
    <w:rsid w:val="00C006C2"/>
    <w:pPr>
      <w:keepNext/>
      <w:widowControl w:val="0"/>
      <w:suppressAutoHyphens/>
      <w:overflowPunct/>
      <w:autoSpaceDE/>
      <w:autoSpaceDN/>
      <w:adjustRightInd/>
      <w:ind w:firstLine="720"/>
      <w:textAlignment w:val="auto"/>
    </w:pPr>
    <w:rPr>
      <w:b/>
      <w:lang w:eastAsia="zh-CN"/>
    </w:rPr>
  </w:style>
  <w:style w:type="paragraph" w:customStyle="1" w:styleId="nienie">
    <w:name w:val="nienie"/>
    <w:rsid w:val="00C006C2"/>
    <w:pPr>
      <w:keepLines/>
      <w:widowControl w:val="0"/>
      <w:numPr>
        <w:numId w:val="8"/>
      </w:numPr>
      <w:suppressAutoHyphens/>
      <w:ind w:left="709" w:hanging="284"/>
      <w:jc w:val="both"/>
    </w:pPr>
    <w:rPr>
      <w:rFonts w:ascii="Peterburg" w:hAnsi="Peterburg" w:cs="Peterburg"/>
      <w:color w:val="auto"/>
      <w:lang w:eastAsia="zh-CN"/>
    </w:rPr>
  </w:style>
  <w:style w:type="paragraph" w:customStyle="1" w:styleId="Iniiaiieoaeno2">
    <w:name w:val="Iniiaiie oaeno 2"/>
    <w:basedOn w:val="a8"/>
    <w:rsid w:val="00C006C2"/>
    <w:pPr>
      <w:widowControl w:val="0"/>
      <w:suppressAutoHyphens/>
      <w:ind w:firstLine="567"/>
      <w:jc w:val="both"/>
    </w:pPr>
    <w:rPr>
      <w:b/>
      <w:lang w:eastAsia="zh-CN"/>
    </w:rPr>
  </w:style>
  <w:style w:type="paragraph" w:styleId="4a">
    <w:name w:val="List Bullet 4"/>
    <w:basedOn w:val="a8"/>
    <w:rsid w:val="00C006C2"/>
    <w:pPr>
      <w:tabs>
        <w:tab w:val="left" w:pos="1209"/>
      </w:tabs>
      <w:suppressAutoHyphens/>
      <w:ind w:left="1209" w:hanging="360"/>
    </w:pPr>
    <w:rPr>
      <w:color w:val="auto"/>
      <w:sz w:val="20"/>
      <w:lang w:val="en-GB" w:eastAsia="zh-CN"/>
    </w:rPr>
  </w:style>
  <w:style w:type="paragraph" w:customStyle="1" w:styleId="afffffffa">
    <w:name w:val="Îñíîâíîé òåêñò"/>
    <w:basedOn w:val="affffffa"/>
    <w:rsid w:val="00C006C2"/>
    <w:pPr>
      <w:widowControl w:val="0"/>
      <w:tabs>
        <w:tab w:val="left" w:leader="dot" w:pos="9072"/>
      </w:tabs>
      <w:suppressAutoHyphens/>
      <w:overflowPunct/>
      <w:autoSpaceDE/>
      <w:autoSpaceDN/>
      <w:adjustRightInd/>
      <w:textAlignment w:val="auto"/>
    </w:pPr>
    <w:rPr>
      <w:b/>
      <w:lang w:eastAsia="zh-CN"/>
    </w:rPr>
  </w:style>
  <w:style w:type="paragraph" w:customStyle="1" w:styleId="caaieiaie2">
    <w:name w:val="caaieiaie 2"/>
    <w:rsid w:val="00C006C2"/>
    <w:pPr>
      <w:keepNext/>
      <w:keepLines/>
      <w:widowControl w:val="0"/>
      <w:suppressAutoHyphens/>
      <w:spacing w:before="240" w:after="60"/>
      <w:jc w:val="center"/>
    </w:pPr>
    <w:rPr>
      <w:rFonts w:ascii="Peterburg" w:hAnsi="Peterburg" w:cs="Peterburg"/>
      <w:b/>
      <w:color w:val="auto"/>
      <w:lang w:eastAsia="zh-CN"/>
    </w:rPr>
  </w:style>
  <w:style w:type="paragraph" w:customStyle="1" w:styleId="2f4">
    <w:name w:val="Текст2"/>
    <w:basedOn w:val="a8"/>
    <w:rsid w:val="00C006C2"/>
    <w:pPr>
      <w:suppressAutoHyphens/>
    </w:pPr>
    <w:rPr>
      <w:rFonts w:ascii="Courier New" w:hAnsi="Courier New" w:cs="Courier New"/>
      <w:color w:val="auto"/>
      <w:sz w:val="20"/>
      <w:lang w:eastAsia="zh-CN"/>
    </w:rPr>
  </w:style>
  <w:style w:type="paragraph" w:customStyle="1" w:styleId="caaieiaie1">
    <w:name w:val="caaieiaie 1"/>
    <w:rsid w:val="00C006C2"/>
    <w:pPr>
      <w:keepNext/>
      <w:suppressAutoHyphens/>
      <w:overflowPunct w:val="0"/>
      <w:autoSpaceDE w:val="0"/>
      <w:spacing w:before="240" w:after="60"/>
      <w:jc w:val="center"/>
      <w:textAlignment w:val="baseline"/>
    </w:pPr>
    <w:rPr>
      <w:b/>
      <w:color w:val="auto"/>
      <w:kern w:val="1"/>
      <w:lang w:eastAsia="zh-CN"/>
    </w:rPr>
  </w:style>
  <w:style w:type="paragraph" w:customStyle="1" w:styleId="Iacaaiea">
    <w:name w:val="Iacaaiea"/>
    <w:rsid w:val="00C006C2"/>
    <w:pPr>
      <w:keepNext/>
      <w:suppressAutoHyphens/>
      <w:overflowPunct w:val="0"/>
      <w:autoSpaceDE w:val="0"/>
      <w:spacing w:before="120" w:after="120"/>
      <w:textAlignment w:val="baseline"/>
    </w:pPr>
    <w:rPr>
      <w:b/>
      <w:lang w:eastAsia="zh-CN"/>
    </w:rPr>
  </w:style>
  <w:style w:type="paragraph" w:customStyle="1" w:styleId="2f5">
    <w:name w:val="Продолжение списка2"/>
    <w:basedOn w:val="a8"/>
    <w:rsid w:val="00C006C2"/>
    <w:pPr>
      <w:suppressAutoHyphens/>
      <w:spacing w:after="120"/>
      <w:ind w:left="360"/>
    </w:pPr>
    <w:rPr>
      <w:color w:val="auto"/>
      <w:lang w:eastAsia="zh-CN"/>
    </w:rPr>
  </w:style>
  <w:style w:type="paragraph" w:customStyle="1" w:styleId="321">
    <w:name w:val="Основной текст 32"/>
    <w:basedOn w:val="a8"/>
    <w:rsid w:val="00C006C2"/>
    <w:pPr>
      <w:suppressAutoHyphens/>
    </w:pPr>
    <w:rPr>
      <w:b/>
      <w:bCs/>
      <w:color w:val="FF0000"/>
      <w:szCs w:val="24"/>
      <w:lang w:eastAsia="zh-CN"/>
    </w:rPr>
  </w:style>
  <w:style w:type="paragraph" w:customStyle="1" w:styleId="BodyTextIndent21">
    <w:name w:val="Body Text Indent 21"/>
    <w:basedOn w:val="a8"/>
    <w:rsid w:val="00C006C2"/>
    <w:pPr>
      <w:suppressAutoHyphens/>
      <w:spacing w:before="120"/>
      <w:ind w:firstLine="709"/>
      <w:jc w:val="both"/>
    </w:pPr>
    <w:rPr>
      <w:color w:val="auto"/>
      <w:szCs w:val="24"/>
      <w:lang w:eastAsia="zh-CN"/>
    </w:rPr>
  </w:style>
  <w:style w:type="paragraph" w:customStyle="1" w:styleId="1121">
    <w:name w:val="Стиль Заголовок 1 + После:  12 пт"/>
    <w:basedOn w:val="11"/>
    <w:rsid w:val="00C006C2"/>
    <w:pPr>
      <w:pageBreakBefore/>
      <w:tabs>
        <w:tab w:val="left" w:pos="1578"/>
      </w:tabs>
      <w:suppressAutoHyphens/>
      <w:spacing w:after="240"/>
      <w:ind w:left="34" w:right="-96" w:hanging="870"/>
      <w:jc w:val="both"/>
    </w:pPr>
    <w:rPr>
      <w:bCs/>
      <w:caps/>
      <w:color w:val="auto"/>
      <w:lang w:eastAsia="zh-CN"/>
    </w:rPr>
  </w:style>
  <w:style w:type="paragraph" w:customStyle="1" w:styleId="2f6">
    <w:name w:val="Цитата2"/>
    <w:basedOn w:val="a8"/>
    <w:rsid w:val="00C006C2"/>
    <w:pPr>
      <w:suppressAutoHyphens/>
      <w:ind w:left="113" w:right="-5"/>
      <w:jc w:val="center"/>
    </w:pPr>
    <w:rPr>
      <w:color w:val="auto"/>
      <w:sz w:val="22"/>
      <w:lang w:eastAsia="zh-CN"/>
    </w:rPr>
  </w:style>
  <w:style w:type="paragraph" w:customStyle="1" w:styleId="2f7">
    <w:name w:val="Маркированный список2"/>
    <w:basedOn w:val="a8"/>
    <w:rsid w:val="00C006C2"/>
    <w:pPr>
      <w:tabs>
        <w:tab w:val="left" w:pos="1218"/>
      </w:tabs>
      <w:suppressAutoHyphens/>
      <w:ind w:left="1218" w:hanging="170"/>
    </w:pPr>
    <w:rPr>
      <w:color w:val="auto"/>
      <w:szCs w:val="24"/>
      <w:lang w:eastAsia="zh-CN"/>
    </w:rPr>
  </w:style>
  <w:style w:type="paragraph" w:styleId="2f8">
    <w:name w:val="List Bullet 2"/>
    <w:basedOn w:val="a8"/>
    <w:rsid w:val="00C006C2"/>
    <w:pPr>
      <w:tabs>
        <w:tab w:val="left" w:pos="720"/>
      </w:tabs>
      <w:suppressAutoHyphens/>
      <w:ind w:left="720" w:hanging="360"/>
    </w:pPr>
    <w:rPr>
      <w:color w:val="auto"/>
      <w:szCs w:val="24"/>
      <w:lang w:eastAsia="zh-CN"/>
    </w:rPr>
  </w:style>
  <w:style w:type="paragraph" w:customStyle="1" w:styleId="311">
    <w:name w:val="Основной текст с отступом 31"/>
    <w:basedOn w:val="a8"/>
    <w:rsid w:val="00C006C2"/>
    <w:pPr>
      <w:tabs>
        <w:tab w:val="left" w:pos="709"/>
      </w:tabs>
      <w:suppressAutoHyphens/>
      <w:ind w:firstLine="709"/>
      <w:jc w:val="both"/>
    </w:pPr>
    <w:rPr>
      <w:rFonts w:ascii="TimesET" w:eastAsia="TimesET" w:hAnsi="TimesET" w:cs="TimesET"/>
      <w:color w:val="auto"/>
      <w:lang w:eastAsia="zh-CN"/>
    </w:rPr>
  </w:style>
  <w:style w:type="paragraph" w:customStyle="1" w:styleId="afffffffb">
    <w:name w:val="Готовый"/>
    <w:basedOn w:val="a8"/>
    <w:rsid w:val="00C006C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ind w:firstLine="709"/>
      <w:jc w:val="both"/>
    </w:pPr>
    <w:rPr>
      <w:rFonts w:ascii="Courier New" w:hAnsi="Courier New" w:cs="Courier New"/>
      <w:color w:val="auto"/>
      <w:sz w:val="20"/>
      <w:lang w:eastAsia="zh-CN"/>
    </w:rPr>
  </w:style>
  <w:style w:type="paragraph" w:customStyle="1" w:styleId="1fe">
    <w:name w:val="Основной текст1"/>
    <w:basedOn w:val="a8"/>
    <w:rsid w:val="00C006C2"/>
    <w:pPr>
      <w:widowControl w:val="0"/>
      <w:suppressAutoHyphens/>
      <w:ind w:firstLine="709"/>
      <w:jc w:val="both"/>
    </w:pPr>
    <w:rPr>
      <w:color w:val="auto"/>
      <w:lang w:eastAsia="zh-CN"/>
    </w:rPr>
  </w:style>
  <w:style w:type="paragraph" w:customStyle="1" w:styleId="0">
    <w:name w:val="Заголовок 0"/>
    <w:basedOn w:val="11"/>
    <w:rsid w:val="00C006C2"/>
    <w:pPr>
      <w:suppressAutoHyphens/>
      <w:spacing w:before="0" w:after="0"/>
    </w:pPr>
    <w:rPr>
      <w:b w:val="0"/>
      <w:caps/>
      <w:color w:val="auto"/>
      <w:sz w:val="24"/>
      <w:szCs w:val="24"/>
      <w:lang w:eastAsia="zh-CN"/>
    </w:rPr>
  </w:style>
  <w:style w:type="paragraph" w:customStyle="1" w:styleId="Iauiue2">
    <w:name w:val="Iau?iue2"/>
    <w:rsid w:val="00C006C2"/>
    <w:pPr>
      <w:widowControl w:val="0"/>
      <w:suppressAutoHyphens/>
    </w:pPr>
    <w:rPr>
      <w:rFonts w:ascii="Times New Roman" w:hAnsi="Times New Roman"/>
      <w:color w:val="auto"/>
      <w:lang w:val="en-US" w:eastAsia="zh-CN"/>
    </w:rPr>
  </w:style>
  <w:style w:type="paragraph" w:customStyle="1" w:styleId="afffffffc">
    <w:name w:val="Ñòèëü"/>
    <w:rsid w:val="00C006C2"/>
    <w:pPr>
      <w:widowControl w:val="0"/>
      <w:suppressAutoHyphens/>
    </w:pPr>
    <w:rPr>
      <w:rFonts w:ascii="Times New Roman" w:hAnsi="Times New Roman"/>
      <w:color w:val="auto"/>
      <w:spacing w:val="-1"/>
      <w:kern w:val="1"/>
      <w:sz w:val="24"/>
      <w:lang w:val="en-US" w:eastAsia="zh-CN"/>
    </w:rPr>
  </w:style>
  <w:style w:type="paragraph" w:customStyle="1" w:styleId="BodyText21">
    <w:name w:val="Body Text 21"/>
    <w:basedOn w:val="a8"/>
    <w:rsid w:val="00C006C2"/>
    <w:pPr>
      <w:widowControl w:val="0"/>
      <w:suppressAutoHyphens/>
      <w:jc w:val="both"/>
    </w:pPr>
    <w:rPr>
      <w:lang w:eastAsia="zh-CN"/>
    </w:rPr>
  </w:style>
  <w:style w:type="paragraph" w:customStyle="1" w:styleId="3c">
    <w:name w:val="çàãîëîâîê 3"/>
    <w:basedOn w:val="afffffffc"/>
    <w:next w:val="afffffffc"/>
    <w:rsid w:val="00C006C2"/>
    <w:pPr>
      <w:keepNext/>
      <w:spacing w:before="80" w:after="120" w:line="278" w:lineRule="auto"/>
      <w:ind w:right="-149"/>
      <w:jc w:val="center"/>
    </w:pPr>
    <w:rPr>
      <w:b/>
      <w:caps/>
      <w:spacing w:val="0"/>
      <w:lang w:val="ru-RU"/>
    </w:rPr>
  </w:style>
  <w:style w:type="paragraph" w:customStyle="1" w:styleId="1ff">
    <w:name w:val="Название1"/>
    <w:basedOn w:val="a8"/>
    <w:rsid w:val="00C006C2"/>
    <w:pPr>
      <w:suppressLineNumbers/>
      <w:suppressAutoHyphens/>
      <w:spacing w:before="120" w:after="120"/>
    </w:pPr>
    <w:rPr>
      <w:rFonts w:cs="Tahoma"/>
      <w:i/>
      <w:iCs/>
      <w:color w:val="auto"/>
      <w:sz w:val="20"/>
      <w:lang w:eastAsia="zh-CN"/>
    </w:rPr>
  </w:style>
  <w:style w:type="paragraph" w:customStyle="1" w:styleId="1ff0">
    <w:name w:val="Указатель1"/>
    <w:basedOn w:val="a8"/>
    <w:rsid w:val="00C006C2"/>
    <w:pPr>
      <w:suppressLineNumbers/>
      <w:suppressAutoHyphens/>
    </w:pPr>
    <w:rPr>
      <w:rFonts w:cs="Tahoma"/>
      <w:color w:val="auto"/>
      <w:szCs w:val="24"/>
      <w:lang w:eastAsia="zh-CN"/>
    </w:rPr>
  </w:style>
  <w:style w:type="paragraph" w:customStyle="1" w:styleId="WW-">
    <w:name w:val="WW-Заголовок"/>
    <w:basedOn w:val="a8"/>
    <w:next w:val="ac"/>
    <w:rsid w:val="00C006C2"/>
    <w:pPr>
      <w:keepNext/>
      <w:suppressAutoHyphens/>
      <w:spacing w:before="240" w:after="120"/>
    </w:pPr>
    <w:rPr>
      <w:rFonts w:ascii="Arial" w:eastAsia="MS Mincho" w:hAnsi="Arial" w:cs="Tahoma"/>
      <w:color w:val="auto"/>
      <w:sz w:val="28"/>
      <w:szCs w:val="28"/>
      <w:lang w:eastAsia="zh-CN"/>
    </w:rPr>
  </w:style>
  <w:style w:type="paragraph" w:customStyle="1" w:styleId="322">
    <w:name w:val="Основной текст с отступом 32"/>
    <w:basedOn w:val="a8"/>
    <w:rsid w:val="00C006C2"/>
    <w:pPr>
      <w:suppressAutoHyphens/>
      <w:spacing w:after="120"/>
      <w:ind w:left="283"/>
    </w:pPr>
    <w:rPr>
      <w:color w:val="auto"/>
      <w:sz w:val="16"/>
      <w:szCs w:val="16"/>
      <w:lang w:eastAsia="zh-CN"/>
    </w:rPr>
  </w:style>
  <w:style w:type="paragraph" w:customStyle="1" w:styleId="212">
    <w:name w:val="Основной текст с отступом 21"/>
    <w:basedOn w:val="a8"/>
    <w:rsid w:val="00C006C2"/>
    <w:pPr>
      <w:suppressAutoHyphens/>
      <w:spacing w:after="120" w:line="480" w:lineRule="auto"/>
      <w:ind w:left="283"/>
    </w:pPr>
    <w:rPr>
      <w:color w:val="auto"/>
      <w:szCs w:val="24"/>
      <w:lang w:eastAsia="zh-CN"/>
    </w:rPr>
  </w:style>
  <w:style w:type="paragraph" w:customStyle="1" w:styleId="213">
    <w:name w:val="Основной текст 21"/>
    <w:basedOn w:val="a8"/>
    <w:rsid w:val="00C006C2"/>
    <w:pPr>
      <w:widowControl w:val="0"/>
      <w:suppressAutoHyphens/>
      <w:autoSpaceDE w:val="0"/>
      <w:spacing w:after="120" w:line="480" w:lineRule="auto"/>
    </w:pPr>
    <w:rPr>
      <w:color w:val="auto"/>
      <w:sz w:val="20"/>
      <w:lang w:eastAsia="zh-CN"/>
    </w:rPr>
  </w:style>
  <w:style w:type="paragraph" w:customStyle="1" w:styleId="412">
    <w:name w:val="Маркированный список 41"/>
    <w:basedOn w:val="a8"/>
    <w:rsid w:val="00C006C2"/>
    <w:pPr>
      <w:tabs>
        <w:tab w:val="left" w:pos="1209"/>
      </w:tabs>
      <w:suppressAutoHyphens/>
      <w:ind w:left="1209" w:hanging="360"/>
    </w:pPr>
    <w:rPr>
      <w:color w:val="auto"/>
      <w:sz w:val="20"/>
      <w:lang w:val="en-GB" w:eastAsia="zh-CN"/>
    </w:rPr>
  </w:style>
  <w:style w:type="paragraph" w:customStyle="1" w:styleId="1ff1">
    <w:name w:val="Текст1"/>
    <w:basedOn w:val="a8"/>
    <w:rsid w:val="00C006C2"/>
    <w:pPr>
      <w:suppressAutoHyphens/>
    </w:pPr>
    <w:rPr>
      <w:rFonts w:ascii="Courier New" w:hAnsi="Courier New" w:cs="Courier New"/>
      <w:color w:val="auto"/>
      <w:sz w:val="20"/>
      <w:lang w:eastAsia="zh-CN"/>
    </w:rPr>
  </w:style>
  <w:style w:type="paragraph" w:customStyle="1" w:styleId="1ff2">
    <w:name w:val="Продолжение списка1"/>
    <w:basedOn w:val="a8"/>
    <w:rsid w:val="00C006C2"/>
    <w:pPr>
      <w:suppressAutoHyphens/>
      <w:spacing w:after="120"/>
      <w:ind w:left="360"/>
    </w:pPr>
    <w:rPr>
      <w:color w:val="auto"/>
      <w:lang w:eastAsia="zh-CN"/>
    </w:rPr>
  </w:style>
  <w:style w:type="paragraph" w:customStyle="1" w:styleId="312">
    <w:name w:val="Основной текст 31"/>
    <w:basedOn w:val="a8"/>
    <w:rsid w:val="00C006C2"/>
    <w:pPr>
      <w:suppressAutoHyphens/>
    </w:pPr>
    <w:rPr>
      <w:b/>
      <w:bCs/>
      <w:color w:val="FF0000"/>
      <w:szCs w:val="24"/>
      <w:lang w:eastAsia="zh-CN"/>
    </w:rPr>
  </w:style>
  <w:style w:type="paragraph" w:customStyle="1" w:styleId="1ff3">
    <w:name w:val="Цитата1"/>
    <w:basedOn w:val="a8"/>
    <w:rsid w:val="00C006C2"/>
    <w:pPr>
      <w:suppressAutoHyphens/>
      <w:ind w:left="113" w:right="-5"/>
      <w:jc w:val="center"/>
    </w:pPr>
    <w:rPr>
      <w:color w:val="auto"/>
      <w:sz w:val="22"/>
      <w:lang w:eastAsia="zh-CN"/>
    </w:rPr>
  </w:style>
  <w:style w:type="paragraph" w:customStyle="1" w:styleId="1ff4">
    <w:name w:val="Маркированный список1"/>
    <w:basedOn w:val="a8"/>
    <w:rsid w:val="00C006C2"/>
    <w:pPr>
      <w:tabs>
        <w:tab w:val="left" w:pos="1218"/>
      </w:tabs>
      <w:suppressAutoHyphens/>
      <w:ind w:left="1218" w:hanging="170"/>
    </w:pPr>
    <w:rPr>
      <w:color w:val="auto"/>
      <w:szCs w:val="24"/>
      <w:lang w:eastAsia="zh-CN"/>
    </w:rPr>
  </w:style>
  <w:style w:type="paragraph" w:customStyle="1" w:styleId="214">
    <w:name w:val="Маркированный список 21"/>
    <w:basedOn w:val="a8"/>
    <w:rsid w:val="00C006C2"/>
    <w:pPr>
      <w:tabs>
        <w:tab w:val="left" w:pos="720"/>
      </w:tabs>
      <w:suppressAutoHyphens/>
      <w:ind w:left="720" w:hanging="360"/>
    </w:pPr>
    <w:rPr>
      <w:color w:val="auto"/>
      <w:szCs w:val="24"/>
      <w:lang w:eastAsia="zh-CN"/>
    </w:rPr>
  </w:style>
  <w:style w:type="paragraph" w:customStyle="1" w:styleId="afffffffd">
    <w:name w:val="Содержимое таблицы"/>
    <w:basedOn w:val="a8"/>
    <w:rsid w:val="00C006C2"/>
    <w:pPr>
      <w:suppressLineNumbers/>
      <w:suppressAutoHyphens/>
    </w:pPr>
    <w:rPr>
      <w:color w:val="auto"/>
      <w:szCs w:val="24"/>
      <w:lang w:eastAsia="zh-CN"/>
    </w:rPr>
  </w:style>
  <w:style w:type="paragraph" w:customStyle="1" w:styleId="afffffffe">
    <w:name w:val="Заголовок таблицы"/>
    <w:basedOn w:val="afffffffd"/>
    <w:rsid w:val="00C006C2"/>
    <w:pPr>
      <w:jc w:val="center"/>
    </w:pPr>
    <w:rPr>
      <w:b/>
      <w:bCs/>
      <w:i/>
      <w:iCs/>
    </w:rPr>
  </w:style>
  <w:style w:type="paragraph" w:customStyle="1" w:styleId="affffffff">
    <w:name w:val="Содержимое врезки"/>
    <w:basedOn w:val="ac"/>
    <w:rsid w:val="00C006C2"/>
    <w:pPr>
      <w:widowControl w:val="0"/>
      <w:suppressAutoHyphens/>
      <w:autoSpaceDE w:val="0"/>
    </w:pPr>
    <w:rPr>
      <w:color w:val="auto"/>
      <w:sz w:val="20"/>
      <w:lang w:eastAsia="zh-CN"/>
    </w:rPr>
  </w:style>
  <w:style w:type="paragraph" w:customStyle="1" w:styleId="western">
    <w:name w:val="western"/>
    <w:basedOn w:val="a8"/>
    <w:rsid w:val="00C006C2"/>
    <w:pPr>
      <w:suppressAutoHyphens/>
      <w:spacing w:before="280" w:after="115"/>
    </w:pPr>
    <w:rPr>
      <w:sz w:val="20"/>
      <w:lang w:eastAsia="zh-CN"/>
    </w:rPr>
  </w:style>
  <w:style w:type="paragraph" w:customStyle="1" w:styleId="cjk">
    <w:name w:val="cjk"/>
    <w:basedOn w:val="a8"/>
    <w:rsid w:val="00C006C2"/>
    <w:pPr>
      <w:suppressAutoHyphens/>
      <w:spacing w:before="280" w:after="115"/>
    </w:pPr>
    <w:rPr>
      <w:sz w:val="20"/>
      <w:lang w:eastAsia="zh-CN"/>
    </w:rPr>
  </w:style>
  <w:style w:type="paragraph" w:customStyle="1" w:styleId="ctl">
    <w:name w:val="ctl"/>
    <w:basedOn w:val="a8"/>
    <w:rsid w:val="00C006C2"/>
    <w:pPr>
      <w:suppressAutoHyphens/>
      <w:spacing w:before="280" w:after="115"/>
    </w:pPr>
    <w:rPr>
      <w:sz w:val="20"/>
      <w:lang w:eastAsia="zh-CN"/>
    </w:rPr>
  </w:style>
  <w:style w:type="paragraph" w:customStyle="1" w:styleId="1ff5">
    <w:name w:val="Перечисление 1"/>
    <w:basedOn w:val="a8"/>
    <w:rsid w:val="00C006C2"/>
    <w:pPr>
      <w:tabs>
        <w:tab w:val="left" w:pos="1429"/>
      </w:tabs>
      <w:suppressAutoHyphens/>
      <w:ind w:left="1429" w:hanging="360"/>
      <w:jc w:val="both"/>
    </w:pPr>
    <w:rPr>
      <w:rFonts w:eastAsia="MS Mincho" w:cs="Arial"/>
      <w:color w:val="auto"/>
      <w:sz w:val="28"/>
      <w:lang w:eastAsia="zh-CN"/>
    </w:rPr>
  </w:style>
  <w:style w:type="paragraph" w:customStyle="1" w:styleId="consplusnormal3">
    <w:name w:val="consplusnormal"/>
    <w:basedOn w:val="a8"/>
    <w:rsid w:val="00C006C2"/>
    <w:pPr>
      <w:suppressAutoHyphens/>
      <w:spacing w:before="280" w:after="280"/>
    </w:pPr>
    <w:rPr>
      <w:color w:val="auto"/>
      <w:szCs w:val="24"/>
      <w:lang w:eastAsia="zh-CN"/>
    </w:rPr>
  </w:style>
  <w:style w:type="paragraph" w:customStyle="1" w:styleId="affffffff0">
    <w:name w:val="Список Маркир"/>
    <w:basedOn w:val="a8"/>
    <w:rsid w:val="00C006C2"/>
    <w:pPr>
      <w:tabs>
        <w:tab w:val="left" w:pos="900"/>
      </w:tabs>
      <w:suppressAutoHyphens/>
      <w:spacing w:line="360" w:lineRule="auto"/>
      <w:ind w:firstLine="720"/>
      <w:jc w:val="both"/>
    </w:pPr>
    <w:rPr>
      <w:color w:val="auto"/>
      <w:szCs w:val="24"/>
      <w:lang w:eastAsia="zh-CN"/>
    </w:rPr>
  </w:style>
  <w:style w:type="paragraph" w:customStyle="1" w:styleId="121">
    <w:name w:val="Стиль Обычный (веб) + 12 пт Красный По ширине Первая строка:  1..."/>
    <w:basedOn w:val="a8"/>
    <w:next w:val="HTML"/>
    <w:rsid w:val="00C006C2"/>
    <w:pPr>
      <w:suppressAutoHyphens/>
      <w:ind w:firstLine="709"/>
      <w:jc w:val="both"/>
    </w:pPr>
    <w:rPr>
      <w:color w:val="FF0000"/>
      <w:szCs w:val="24"/>
      <w:lang w:eastAsia="zh-CN"/>
    </w:rPr>
  </w:style>
  <w:style w:type="paragraph" w:customStyle="1" w:styleId="1ff6">
    <w:name w:val="Название объекта1"/>
    <w:basedOn w:val="a8"/>
    <w:next w:val="a8"/>
    <w:rsid w:val="00C006C2"/>
    <w:pPr>
      <w:suppressAutoHyphens/>
    </w:pPr>
    <w:rPr>
      <w:b/>
      <w:bCs/>
      <w:color w:val="auto"/>
      <w:sz w:val="20"/>
      <w:lang w:eastAsia="zh-CN"/>
    </w:rPr>
  </w:style>
  <w:style w:type="paragraph" w:customStyle="1" w:styleId="2f9">
    <w:name w:val="Красная строка2"/>
    <w:basedOn w:val="ac"/>
    <w:rsid w:val="00C006C2"/>
    <w:pPr>
      <w:suppressAutoHyphens/>
      <w:ind w:firstLine="210"/>
    </w:pPr>
    <w:rPr>
      <w:color w:val="auto"/>
      <w:szCs w:val="24"/>
      <w:lang w:eastAsia="zh-CN"/>
    </w:rPr>
  </w:style>
  <w:style w:type="paragraph" w:customStyle="1" w:styleId="Char">
    <w:name w:val="Char"/>
    <w:basedOn w:val="a8"/>
    <w:rsid w:val="00C006C2"/>
    <w:pPr>
      <w:keepLines/>
      <w:suppressAutoHyphens/>
      <w:spacing w:after="160" w:line="240" w:lineRule="exact"/>
    </w:pPr>
    <w:rPr>
      <w:rFonts w:ascii="Verdana" w:eastAsia="MS Mincho" w:hAnsi="Verdana" w:cs="Franklin Gothic Book"/>
      <w:color w:val="auto"/>
      <w:sz w:val="20"/>
      <w:lang w:val="en-US" w:eastAsia="zh-CN"/>
    </w:rPr>
  </w:style>
  <w:style w:type="paragraph" w:customStyle="1" w:styleId="331">
    <w:name w:val="Основной текст с отступом 33"/>
    <w:basedOn w:val="a8"/>
    <w:rsid w:val="00C006C2"/>
    <w:pPr>
      <w:suppressAutoHyphens/>
      <w:spacing w:after="120"/>
      <w:ind w:left="283"/>
    </w:pPr>
    <w:rPr>
      <w:color w:val="auto"/>
      <w:sz w:val="16"/>
      <w:szCs w:val="16"/>
      <w:lang w:eastAsia="zh-CN"/>
    </w:rPr>
  </w:style>
  <w:style w:type="paragraph" w:customStyle="1" w:styleId="118">
    <w:name w:val="Знак11 Знак Знак Знак Знак"/>
    <w:basedOn w:val="a8"/>
    <w:rsid w:val="00C006C2"/>
    <w:pPr>
      <w:suppressAutoHyphens/>
      <w:spacing w:after="160" w:line="240" w:lineRule="exact"/>
    </w:pPr>
    <w:rPr>
      <w:rFonts w:ascii="Verdana" w:hAnsi="Verdana" w:cs="Verdana"/>
      <w:color w:val="auto"/>
      <w:sz w:val="20"/>
      <w:lang w:val="en-US" w:eastAsia="zh-CN"/>
    </w:rPr>
  </w:style>
  <w:style w:type="paragraph" w:customStyle="1" w:styleId="2fa">
    <w:name w:val="Знак Знак Знак2 Знак Знак Знак Знак Знак Знак Знак"/>
    <w:basedOn w:val="a8"/>
    <w:rsid w:val="00C006C2"/>
    <w:pPr>
      <w:suppressAutoHyphens/>
    </w:pPr>
    <w:rPr>
      <w:rFonts w:ascii="Verdana" w:hAnsi="Verdana" w:cs="Verdana"/>
      <w:color w:val="auto"/>
      <w:sz w:val="20"/>
      <w:lang w:val="en-US" w:eastAsia="zh-CN"/>
    </w:rPr>
  </w:style>
  <w:style w:type="paragraph" w:customStyle="1" w:styleId="Style2">
    <w:name w:val="Style2"/>
    <w:basedOn w:val="a8"/>
    <w:rsid w:val="00C006C2"/>
    <w:pPr>
      <w:widowControl w:val="0"/>
      <w:suppressAutoHyphens/>
      <w:autoSpaceDE w:val="0"/>
    </w:pPr>
    <w:rPr>
      <w:color w:val="auto"/>
      <w:szCs w:val="24"/>
      <w:lang w:eastAsia="zh-CN"/>
    </w:rPr>
  </w:style>
  <w:style w:type="paragraph" w:customStyle="1" w:styleId="4b">
    <w:name w:val="Основной текст (4)"/>
    <w:basedOn w:val="a8"/>
    <w:rsid w:val="00C006C2"/>
    <w:pPr>
      <w:shd w:val="clear" w:color="auto" w:fill="FFFFFF"/>
      <w:suppressAutoHyphens/>
      <w:spacing w:line="0" w:lineRule="atLeast"/>
    </w:pPr>
    <w:rPr>
      <w:rFonts w:ascii="Arial" w:eastAsia="Arial" w:hAnsi="Arial" w:cs="Arial"/>
      <w:color w:val="auto"/>
      <w:spacing w:val="-10"/>
      <w:sz w:val="22"/>
      <w:szCs w:val="22"/>
      <w:lang w:eastAsia="zh-CN"/>
    </w:rPr>
  </w:style>
  <w:style w:type="paragraph" w:customStyle="1" w:styleId="3d">
    <w:name w:val="Основной текст (3)"/>
    <w:basedOn w:val="a8"/>
    <w:rsid w:val="00C006C2"/>
    <w:pPr>
      <w:shd w:val="clear" w:color="auto" w:fill="FFFFFF"/>
      <w:suppressAutoHyphens/>
      <w:spacing w:line="221" w:lineRule="exact"/>
      <w:jc w:val="both"/>
    </w:pPr>
    <w:rPr>
      <w:color w:val="auto"/>
      <w:sz w:val="18"/>
      <w:szCs w:val="18"/>
      <w:lang w:eastAsia="zh-CN"/>
    </w:rPr>
  </w:style>
  <w:style w:type="paragraph" w:customStyle="1" w:styleId="5a">
    <w:name w:val="Основной текст (5)"/>
    <w:basedOn w:val="a8"/>
    <w:rsid w:val="00C006C2"/>
    <w:pPr>
      <w:shd w:val="clear" w:color="auto" w:fill="FFFFFF"/>
      <w:suppressAutoHyphens/>
      <w:spacing w:line="0" w:lineRule="atLeast"/>
    </w:pPr>
    <w:rPr>
      <w:color w:val="auto"/>
      <w:sz w:val="10"/>
      <w:szCs w:val="10"/>
      <w:lang w:eastAsia="zh-CN"/>
    </w:rPr>
  </w:style>
  <w:style w:type="paragraph" w:customStyle="1" w:styleId="2fb">
    <w:name w:val="Основной текст2"/>
    <w:basedOn w:val="a8"/>
    <w:rsid w:val="00C006C2"/>
    <w:pPr>
      <w:shd w:val="clear" w:color="auto" w:fill="FFFFFF"/>
      <w:suppressAutoHyphens/>
      <w:spacing w:line="0" w:lineRule="atLeast"/>
      <w:jc w:val="both"/>
    </w:pPr>
    <w:rPr>
      <w:szCs w:val="24"/>
      <w:lang w:eastAsia="zh-CN"/>
    </w:rPr>
  </w:style>
  <w:style w:type="paragraph" w:customStyle="1" w:styleId="721">
    <w:name w:val="Основной текст (72)"/>
    <w:basedOn w:val="a8"/>
    <w:rsid w:val="00C006C2"/>
    <w:pPr>
      <w:shd w:val="clear" w:color="auto" w:fill="FFFFFF"/>
      <w:suppressAutoHyphens/>
      <w:spacing w:after="60" w:line="0" w:lineRule="atLeast"/>
    </w:pPr>
    <w:rPr>
      <w:color w:val="auto"/>
      <w:sz w:val="21"/>
      <w:szCs w:val="21"/>
      <w:lang w:eastAsia="zh-CN"/>
    </w:rPr>
  </w:style>
  <w:style w:type="paragraph" w:customStyle="1" w:styleId="6a">
    <w:name w:val="Основной текст (6)"/>
    <w:basedOn w:val="a8"/>
    <w:rsid w:val="00C006C2"/>
    <w:pPr>
      <w:shd w:val="clear" w:color="auto" w:fill="FFFFFF"/>
      <w:suppressAutoHyphens/>
      <w:spacing w:line="0" w:lineRule="atLeast"/>
    </w:pPr>
    <w:rPr>
      <w:color w:val="auto"/>
      <w:sz w:val="10"/>
      <w:szCs w:val="10"/>
      <w:lang w:eastAsia="zh-CN"/>
    </w:rPr>
  </w:style>
  <w:style w:type="paragraph" w:customStyle="1" w:styleId="9a">
    <w:name w:val="Основной текст (9)"/>
    <w:basedOn w:val="a8"/>
    <w:rsid w:val="00C006C2"/>
    <w:pPr>
      <w:shd w:val="clear" w:color="auto" w:fill="FFFFFF"/>
      <w:suppressAutoHyphens/>
      <w:spacing w:line="0" w:lineRule="atLeast"/>
    </w:pPr>
    <w:rPr>
      <w:color w:val="auto"/>
      <w:sz w:val="10"/>
      <w:szCs w:val="10"/>
      <w:lang w:eastAsia="zh-CN"/>
    </w:rPr>
  </w:style>
  <w:style w:type="paragraph" w:customStyle="1" w:styleId="75">
    <w:name w:val="Основной текст (7)"/>
    <w:basedOn w:val="a8"/>
    <w:rsid w:val="00C006C2"/>
    <w:pPr>
      <w:shd w:val="clear" w:color="auto" w:fill="FFFFFF"/>
      <w:suppressAutoHyphens/>
      <w:spacing w:line="0" w:lineRule="atLeast"/>
    </w:pPr>
    <w:rPr>
      <w:color w:val="auto"/>
      <w:sz w:val="9"/>
      <w:szCs w:val="9"/>
      <w:lang w:eastAsia="zh-CN"/>
    </w:rPr>
  </w:style>
  <w:style w:type="paragraph" w:customStyle="1" w:styleId="141">
    <w:name w:val="Основной текст (14)"/>
    <w:basedOn w:val="a8"/>
    <w:rsid w:val="00C006C2"/>
    <w:pPr>
      <w:shd w:val="clear" w:color="auto" w:fill="FFFFFF"/>
      <w:suppressAutoHyphens/>
      <w:spacing w:line="0" w:lineRule="atLeast"/>
    </w:pPr>
    <w:rPr>
      <w:color w:val="auto"/>
      <w:sz w:val="8"/>
      <w:szCs w:val="8"/>
      <w:lang w:eastAsia="zh-CN"/>
    </w:rPr>
  </w:style>
  <w:style w:type="paragraph" w:customStyle="1" w:styleId="301">
    <w:name w:val="Основной текст (30)"/>
    <w:basedOn w:val="a8"/>
    <w:rsid w:val="00C006C2"/>
    <w:pPr>
      <w:shd w:val="clear" w:color="auto" w:fill="FFFFFF"/>
      <w:suppressAutoHyphens/>
      <w:spacing w:line="0" w:lineRule="atLeast"/>
    </w:pPr>
    <w:rPr>
      <w:color w:val="auto"/>
      <w:sz w:val="9"/>
      <w:szCs w:val="9"/>
      <w:lang w:eastAsia="zh-CN"/>
    </w:rPr>
  </w:style>
  <w:style w:type="paragraph" w:customStyle="1" w:styleId="122">
    <w:name w:val="Основной текст (12)"/>
    <w:basedOn w:val="a8"/>
    <w:rsid w:val="00C006C2"/>
    <w:pPr>
      <w:shd w:val="clear" w:color="auto" w:fill="FFFFFF"/>
      <w:suppressAutoHyphens/>
      <w:spacing w:line="0" w:lineRule="atLeast"/>
    </w:pPr>
    <w:rPr>
      <w:color w:val="auto"/>
      <w:sz w:val="9"/>
      <w:szCs w:val="9"/>
      <w:lang w:eastAsia="zh-CN"/>
    </w:rPr>
  </w:style>
  <w:style w:type="paragraph" w:customStyle="1" w:styleId="521">
    <w:name w:val="Основной текст (52)"/>
    <w:basedOn w:val="a8"/>
    <w:rsid w:val="00C006C2"/>
    <w:pPr>
      <w:shd w:val="clear" w:color="auto" w:fill="FFFFFF"/>
      <w:suppressAutoHyphens/>
      <w:spacing w:line="0" w:lineRule="atLeast"/>
    </w:pPr>
    <w:rPr>
      <w:color w:val="auto"/>
      <w:sz w:val="9"/>
      <w:szCs w:val="9"/>
      <w:lang w:eastAsia="zh-CN"/>
    </w:rPr>
  </w:style>
  <w:style w:type="paragraph" w:customStyle="1" w:styleId="161">
    <w:name w:val="Основной текст (16)"/>
    <w:basedOn w:val="a8"/>
    <w:rsid w:val="00C006C2"/>
    <w:pPr>
      <w:shd w:val="clear" w:color="auto" w:fill="FFFFFF"/>
      <w:suppressAutoHyphens/>
      <w:spacing w:line="0" w:lineRule="atLeast"/>
    </w:pPr>
    <w:rPr>
      <w:color w:val="auto"/>
      <w:sz w:val="9"/>
      <w:szCs w:val="9"/>
      <w:lang w:eastAsia="zh-CN"/>
    </w:rPr>
  </w:style>
  <w:style w:type="paragraph" w:customStyle="1" w:styleId="183">
    <w:name w:val="Основной текст (18)"/>
    <w:basedOn w:val="a8"/>
    <w:rsid w:val="00C006C2"/>
    <w:pPr>
      <w:shd w:val="clear" w:color="auto" w:fill="FFFFFF"/>
      <w:suppressAutoHyphens/>
      <w:spacing w:line="0" w:lineRule="atLeast"/>
    </w:pPr>
    <w:rPr>
      <w:color w:val="auto"/>
      <w:sz w:val="9"/>
      <w:szCs w:val="9"/>
      <w:lang w:eastAsia="zh-CN"/>
    </w:rPr>
  </w:style>
  <w:style w:type="paragraph" w:customStyle="1" w:styleId="821">
    <w:name w:val="Основной текст (82)"/>
    <w:basedOn w:val="a8"/>
    <w:rsid w:val="00C006C2"/>
    <w:pPr>
      <w:shd w:val="clear" w:color="auto" w:fill="FFFFFF"/>
      <w:suppressAutoHyphens/>
      <w:spacing w:line="0" w:lineRule="atLeast"/>
    </w:pPr>
    <w:rPr>
      <w:color w:val="auto"/>
      <w:sz w:val="10"/>
      <w:szCs w:val="10"/>
      <w:lang w:eastAsia="zh-CN"/>
    </w:rPr>
  </w:style>
  <w:style w:type="paragraph" w:customStyle="1" w:styleId="191">
    <w:name w:val="Основной текст (19)"/>
    <w:basedOn w:val="a8"/>
    <w:rsid w:val="00C006C2"/>
    <w:pPr>
      <w:shd w:val="clear" w:color="auto" w:fill="FFFFFF"/>
      <w:suppressAutoHyphens/>
      <w:spacing w:line="0" w:lineRule="atLeast"/>
    </w:pPr>
    <w:rPr>
      <w:color w:val="auto"/>
      <w:sz w:val="9"/>
      <w:szCs w:val="9"/>
      <w:lang w:eastAsia="zh-CN"/>
    </w:rPr>
  </w:style>
  <w:style w:type="paragraph" w:customStyle="1" w:styleId="641">
    <w:name w:val="Основной текст (64)"/>
    <w:basedOn w:val="a8"/>
    <w:rsid w:val="00C006C2"/>
    <w:pPr>
      <w:shd w:val="clear" w:color="auto" w:fill="FFFFFF"/>
      <w:suppressAutoHyphens/>
      <w:spacing w:line="0" w:lineRule="atLeast"/>
    </w:pPr>
    <w:rPr>
      <w:color w:val="auto"/>
      <w:sz w:val="11"/>
      <w:szCs w:val="11"/>
      <w:lang w:eastAsia="zh-CN"/>
    </w:rPr>
  </w:style>
  <w:style w:type="paragraph" w:customStyle="1" w:styleId="760">
    <w:name w:val="Основной текст (76)"/>
    <w:basedOn w:val="a8"/>
    <w:rsid w:val="00C006C2"/>
    <w:pPr>
      <w:shd w:val="clear" w:color="auto" w:fill="FFFFFF"/>
      <w:suppressAutoHyphens/>
      <w:spacing w:line="0" w:lineRule="atLeast"/>
    </w:pPr>
    <w:rPr>
      <w:color w:val="auto"/>
      <w:sz w:val="10"/>
      <w:szCs w:val="10"/>
      <w:lang w:eastAsia="zh-CN"/>
    </w:rPr>
  </w:style>
  <w:style w:type="paragraph" w:customStyle="1" w:styleId="151">
    <w:name w:val="Основной текст (15)"/>
    <w:basedOn w:val="a8"/>
    <w:rsid w:val="00C006C2"/>
    <w:pPr>
      <w:shd w:val="clear" w:color="auto" w:fill="FFFFFF"/>
      <w:suppressAutoHyphens/>
      <w:spacing w:after="60" w:line="0" w:lineRule="atLeast"/>
    </w:pPr>
    <w:rPr>
      <w:color w:val="auto"/>
      <w:sz w:val="20"/>
      <w:lang w:eastAsia="zh-CN"/>
    </w:rPr>
  </w:style>
  <w:style w:type="paragraph" w:customStyle="1" w:styleId="261">
    <w:name w:val="Основной текст (26)"/>
    <w:basedOn w:val="a8"/>
    <w:rsid w:val="00C006C2"/>
    <w:pPr>
      <w:shd w:val="clear" w:color="auto" w:fill="FFFFFF"/>
      <w:suppressAutoHyphens/>
      <w:spacing w:after="60" w:line="0" w:lineRule="atLeast"/>
    </w:pPr>
    <w:rPr>
      <w:color w:val="auto"/>
      <w:sz w:val="20"/>
      <w:lang w:eastAsia="zh-CN"/>
    </w:rPr>
  </w:style>
  <w:style w:type="paragraph" w:customStyle="1" w:styleId="323">
    <w:name w:val="Основной текст (32)"/>
    <w:basedOn w:val="a8"/>
    <w:rsid w:val="00C006C2"/>
    <w:pPr>
      <w:shd w:val="clear" w:color="auto" w:fill="FFFFFF"/>
      <w:suppressAutoHyphens/>
      <w:spacing w:after="60" w:line="0" w:lineRule="atLeast"/>
    </w:pPr>
    <w:rPr>
      <w:color w:val="auto"/>
      <w:sz w:val="20"/>
      <w:lang w:eastAsia="zh-CN"/>
    </w:rPr>
  </w:style>
  <w:style w:type="paragraph" w:customStyle="1" w:styleId="390">
    <w:name w:val="Основной текст (39)"/>
    <w:basedOn w:val="a8"/>
    <w:rsid w:val="00C006C2"/>
    <w:pPr>
      <w:shd w:val="clear" w:color="auto" w:fill="FFFFFF"/>
      <w:suppressAutoHyphens/>
      <w:spacing w:after="60" w:line="0" w:lineRule="atLeast"/>
    </w:pPr>
    <w:rPr>
      <w:color w:val="auto"/>
      <w:sz w:val="20"/>
      <w:lang w:eastAsia="zh-CN"/>
    </w:rPr>
  </w:style>
  <w:style w:type="paragraph" w:customStyle="1" w:styleId="431">
    <w:name w:val="Основной текст (43)"/>
    <w:basedOn w:val="a8"/>
    <w:rsid w:val="00C006C2"/>
    <w:pPr>
      <w:shd w:val="clear" w:color="auto" w:fill="FFFFFF"/>
      <w:suppressAutoHyphens/>
      <w:spacing w:after="60" w:line="0" w:lineRule="atLeast"/>
    </w:pPr>
    <w:rPr>
      <w:color w:val="auto"/>
      <w:sz w:val="20"/>
      <w:lang w:eastAsia="zh-CN"/>
    </w:rPr>
  </w:style>
  <w:style w:type="paragraph" w:customStyle="1" w:styleId="501">
    <w:name w:val="Основной текст (50)"/>
    <w:basedOn w:val="a8"/>
    <w:rsid w:val="00C006C2"/>
    <w:pPr>
      <w:shd w:val="clear" w:color="auto" w:fill="FFFFFF"/>
      <w:suppressAutoHyphens/>
      <w:spacing w:after="60" w:line="0" w:lineRule="atLeast"/>
    </w:pPr>
    <w:rPr>
      <w:color w:val="auto"/>
      <w:sz w:val="20"/>
      <w:lang w:eastAsia="zh-CN"/>
    </w:rPr>
  </w:style>
  <w:style w:type="paragraph" w:customStyle="1" w:styleId="680">
    <w:name w:val="Основной текст (68)"/>
    <w:basedOn w:val="a8"/>
    <w:rsid w:val="00C006C2"/>
    <w:pPr>
      <w:shd w:val="clear" w:color="auto" w:fill="FFFFFF"/>
      <w:suppressAutoHyphens/>
      <w:spacing w:after="60" w:line="0" w:lineRule="atLeast"/>
    </w:pPr>
    <w:rPr>
      <w:color w:val="auto"/>
      <w:sz w:val="20"/>
      <w:lang w:eastAsia="zh-CN"/>
    </w:rPr>
  </w:style>
  <w:style w:type="paragraph" w:customStyle="1" w:styleId="780">
    <w:name w:val="Основной текст (78)"/>
    <w:basedOn w:val="a8"/>
    <w:rsid w:val="00C006C2"/>
    <w:pPr>
      <w:shd w:val="clear" w:color="auto" w:fill="FFFFFF"/>
      <w:suppressAutoHyphens/>
      <w:spacing w:after="60" w:line="0" w:lineRule="atLeast"/>
    </w:pPr>
    <w:rPr>
      <w:color w:val="auto"/>
      <w:sz w:val="21"/>
      <w:szCs w:val="21"/>
      <w:lang w:eastAsia="zh-CN"/>
    </w:rPr>
  </w:style>
  <w:style w:type="paragraph" w:customStyle="1" w:styleId="880">
    <w:name w:val="Основной текст (88)"/>
    <w:basedOn w:val="a8"/>
    <w:rsid w:val="00C006C2"/>
    <w:pPr>
      <w:shd w:val="clear" w:color="auto" w:fill="FFFFFF"/>
      <w:suppressAutoHyphens/>
      <w:spacing w:after="60" w:line="0" w:lineRule="atLeast"/>
    </w:pPr>
    <w:rPr>
      <w:color w:val="auto"/>
      <w:sz w:val="20"/>
      <w:lang w:eastAsia="zh-CN"/>
    </w:rPr>
  </w:style>
  <w:style w:type="paragraph" w:customStyle="1" w:styleId="1030">
    <w:name w:val="Основной текст (103)"/>
    <w:basedOn w:val="a8"/>
    <w:rsid w:val="00C006C2"/>
    <w:pPr>
      <w:shd w:val="clear" w:color="auto" w:fill="FFFFFF"/>
      <w:suppressAutoHyphens/>
      <w:spacing w:after="60" w:line="0" w:lineRule="atLeast"/>
    </w:pPr>
    <w:rPr>
      <w:color w:val="auto"/>
      <w:sz w:val="20"/>
      <w:lang w:eastAsia="zh-CN"/>
    </w:rPr>
  </w:style>
  <w:style w:type="paragraph" w:customStyle="1" w:styleId="201">
    <w:name w:val="Основной текст (20)"/>
    <w:basedOn w:val="a8"/>
    <w:rsid w:val="00C006C2"/>
    <w:pPr>
      <w:shd w:val="clear" w:color="auto" w:fill="FFFFFF"/>
      <w:suppressAutoHyphens/>
      <w:spacing w:after="60" w:line="0" w:lineRule="atLeast"/>
    </w:pPr>
    <w:rPr>
      <w:color w:val="auto"/>
      <w:sz w:val="20"/>
      <w:lang w:eastAsia="zh-CN"/>
    </w:rPr>
  </w:style>
  <w:style w:type="paragraph" w:customStyle="1" w:styleId="231">
    <w:name w:val="Основной текст (23)"/>
    <w:basedOn w:val="a8"/>
    <w:rsid w:val="00C006C2"/>
    <w:pPr>
      <w:shd w:val="clear" w:color="auto" w:fill="FFFFFF"/>
      <w:suppressAutoHyphens/>
      <w:spacing w:line="0" w:lineRule="atLeast"/>
    </w:pPr>
    <w:rPr>
      <w:color w:val="auto"/>
      <w:sz w:val="9"/>
      <w:szCs w:val="9"/>
      <w:lang w:eastAsia="zh-CN"/>
    </w:rPr>
  </w:style>
  <w:style w:type="paragraph" w:customStyle="1" w:styleId="171">
    <w:name w:val="Основной текст (17)"/>
    <w:basedOn w:val="a8"/>
    <w:rsid w:val="00C006C2"/>
    <w:pPr>
      <w:shd w:val="clear" w:color="auto" w:fill="FFFFFF"/>
      <w:suppressAutoHyphens/>
      <w:spacing w:line="0" w:lineRule="atLeast"/>
    </w:pPr>
    <w:rPr>
      <w:color w:val="auto"/>
      <w:sz w:val="9"/>
      <w:szCs w:val="9"/>
      <w:lang w:eastAsia="zh-CN"/>
    </w:rPr>
  </w:style>
  <w:style w:type="paragraph" w:customStyle="1" w:styleId="470">
    <w:name w:val="Основной текст (47)"/>
    <w:basedOn w:val="a8"/>
    <w:rsid w:val="00C006C2"/>
    <w:pPr>
      <w:shd w:val="clear" w:color="auto" w:fill="FFFFFF"/>
      <w:suppressAutoHyphens/>
      <w:spacing w:after="60" w:line="0" w:lineRule="atLeast"/>
    </w:pPr>
    <w:rPr>
      <w:color w:val="auto"/>
      <w:sz w:val="20"/>
      <w:lang w:eastAsia="zh-CN"/>
    </w:rPr>
  </w:style>
  <w:style w:type="paragraph" w:customStyle="1" w:styleId="560">
    <w:name w:val="Основной текст (56)"/>
    <w:basedOn w:val="a8"/>
    <w:rsid w:val="00C006C2"/>
    <w:pPr>
      <w:shd w:val="clear" w:color="auto" w:fill="FFFFFF"/>
      <w:suppressAutoHyphens/>
      <w:spacing w:after="60" w:line="0" w:lineRule="atLeast"/>
    </w:pPr>
    <w:rPr>
      <w:color w:val="auto"/>
      <w:sz w:val="21"/>
      <w:szCs w:val="21"/>
      <w:lang w:eastAsia="zh-CN"/>
    </w:rPr>
  </w:style>
  <w:style w:type="paragraph" w:customStyle="1" w:styleId="801">
    <w:name w:val="Основной текст (80)"/>
    <w:basedOn w:val="a8"/>
    <w:rsid w:val="00C006C2"/>
    <w:pPr>
      <w:shd w:val="clear" w:color="auto" w:fill="FFFFFF"/>
      <w:suppressAutoHyphens/>
      <w:spacing w:after="60" w:line="0" w:lineRule="atLeast"/>
    </w:pPr>
    <w:rPr>
      <w:color w:val="auto"/>
      <w:sz w:val="21"/>
      <w:szCs w:val="21"/>
      <w:lang w:eastAsia="zh-CN"/>
    </w:rPr>
  </w:style>
  <w:style w:type="paragraph" w:customStyle="1" w:styleId="1040">
    <w:name w:val="Основной текст (104)"/>
    <w:basedOn w:val="a8"/>
    <w:rsid w:val="00C006C2"/>
    <w:pPr>
      <w:shd w:val="clear" w:color="auto" w:fill="FFFFFF"/>
      <w:suppressAutoHyphens/>
      <w:spacing w:after="60" w:line="0" w:lineRule="atLeast"/>
    </w:pPr>
    <w:rPr>
      <w:color w:val="auto"/>
      <w:sz w:val="19"/>
      <w:szCs w:val="19"/>
      <w:lang w:eastAsia="zh-CN"/>
    </w:rPr>
  </w:style>
  <w:style w:type="paragraph" w:customStyle="1" w:styleId="251">
    <w:name w:val="Основной текст (25)"/>
    <w:basedOn w:val="a8"/>
    <w:rsid w:val="00C006C2"/>
    <w:pPr>
      <w:shd w:val="clear" w:color="auto" w:fill="FFFFFF"/>
      <w:suppressAutoHyphens/>
      <w:spacing w:after="60" w:line="0" w:lineRule="atLeast"/>
    </w:pPr>
    <w:rPr>
      <w:color w:val="auto"/>
      <w:sz w:val="20"/>
      <w:lang w:eastAsia="zh-CN"/>
    </w:rPr>
  </w:style>
  <w:style w:type="paragraph" w:customStyle="1" w:styleId="291">
    <w:name w:val="Основной текст (29)"/>
    <w:basedOn w:val="a8"/>
    <w:rsid w:val="00C006C2"/>
    <w:pPr>
      <w:shd w:val="clear" w:color="auto" w:fill="FFFFFF"/>
      <w:suppressAutoHyphens/>
      <w:spacing w:after="60" w:line="0" w:lineRule="atLeast"/>
    </w:pPr>
    <w:rPr>
      <w:color w:val="auto"/>
      <w:sz w:val="20"/>
      <w:lang w:eastAsia="zh-CN"/>
    </w:rPr>
  </w:style>
  <w:style w:type="paragraph" w:customStyle="1" w:styleId="381">
    <w:name w:val="Основной текст (38)"/>
    <w:basedOn w:val="a8"/>
    <w:rsid w:val="00C006C2"/>
    <w:pPr>
      <w:shd w:val="clear" w:color="auto" w:fill="FFFFFF"/>
      <w:suppressAutoHyphens/>
      <w:spacing w:after="60" w:line="0" w:lineRule="atLeast"/>
    </w:pPr>
    <w:rPr>
      <w:color w:val="auto"/>
      <w:sz w:val="19"/>
      <w:szCs w:val="19"/>
      <w:lang w:eastAsia="zh-CN"/>
    </w:rPr>
  </w:style>
  <w:style w:type="paragraph" w:customStyle="1" w:styleId="450">
    <w:name w:val="Основной текст (45)"/>
    <w:basedOn w:val="a8"/>
    <w:rsid w:val="00C006C2"/>
    <w:pPr>
      <w:shd w:val="clear" w:color="auto" w:fill="FFFFFF"/>
      <w:suppressAutoHyphens/>
      <w:spacing w:after="60" w:line="0" w:lineRule="atLeast"/>
    </w:pPr>
    <w:rPr>
      <w:color w:val="auto"/>
      <w:sz w:val="19"/>
      <w:szCs w:val="19"/>
      <w:lang w:eastAsia="zh-CN"/>
    </w:rPr>
  </w:style>
  <w:style w:type="paragraph" w:customStyle="1" w:styleId="540">
    <w:name w:val="Основной текст (54)"/>
    <w:basedOn w:val="a8"/>
    <w:rsid w:val="00C006C2"/>
    <w:pPr>
      <w:shd w:val="clear" w:color="auto" w:fill="FFFFFF"/>
      <w:suppressAutoHyphens/>
      <w:spacing w:after="60" w:line="0" w:lineRule="atLeast"/>
    </w:pPr>
    <w:rPr>
      <w:color w:val="auto"/>
      <w:sz w:val="20"/>
      <w:lang w:eastAsia="zh-CN"/>
    </w:rPr>
  </w:style>
  <w:style w:type="paragraph" w:customStyle="1" w:styleId="550">
    <w:name w:val="Основной текст (55)"/>
    <w:basedOn w:val="a8"/>
    <w:rsid w:val="00C006C2"/>
    <w:pPr>
      <w:shd w:val="clear" w:color="auto" w:fill="FFFFFF"/>
      <w:suppressAutoHyphens/>
      <w:spacing w:after="60" w:line="0" w:lineRule="atLeast"/>
    </w:pPr>
    <w:rPr>
      <w:color w:val="auto"/>
      <w:sz w:val="20"/>
      <w:lang w:eastAsia="zh-CN"/>
    </w:rPr>
  </w:style>
  <w:style w:type="paragraph" w:customStyle="1" w:styleId="650">
    <w:name w:val="Основной текст (65)"/>
    <w:basedOn w:val="a8"/>
    <w:rsid w:val="00C006C2"/>
    <w:pPr>
      <w:shd w:val="clear" w:color="auto" w:fill="FFFFFF"/>
      <w:suppressAutoHyphens/>
      <w:spacing w:after="60" w:line="0" w:lineRule="atLeast"/>
    </w:pPr>
    <w:rPr>
      <w:color w:val="auto"/>
      <w:sz w:val="20"/>
      <w:lang w:eastAsia="zh-CN"/>
    </w:rPr>
  </w:style>
  <w:style w:type="paragraph" w:customStyle="1" w:styleId="690">
    <w:name w:val="Основной текст (69)"/>
    <w:basedOn w:val="a8"/>
    <w:rsid w:val="00C006C2"/>
    <w:pPr>
      <w:shd w:val="clear" w:color="auto" w:fill="FFFFFF"/>
      <w:suppressAutoHyphens/>
      <w:spacing w:after="60" w:line="0" w:lineRule="atLeast"/>
    </w:pPr>
    <w:rPr>
      <w:color w:val="auto"/>
      <w:sz w:val="20"/>
      <w:lang w:eastAsia="zh-CN"/>
    </w:rPr>
  </w:style>
  <w:style w:type="paragraph" w:customStyle="1" w:styleId="830">
    <w:name w:val="Основной текст (83)"/>
    <w:basedOn w:val="a8"/>
    <w:rsid w:val="00C006C2"/>
    <w:pPr>
      <w:shd w:val="clear" w:color="auto" w:fill="FFFFFF"/>
      <w:suppressAutoHyphens/>
      <w:spacing w:after="60" w:line="0" w:lineRule="atLeast"/>
    </w:pPr>
    <w:rPr>
      <w:color w:val="auto"/>
      <w:sz w:val="20"/>
      <w:lang w:eastAsia="zh-CN"/>
    </w:rPr>
  </w:style>
  <w:style w:type="paragraph" w:customStyle="1" w:styleId="921">
    <w:name w:val="Основной текст (92)"/>
    <w:basedOn w:val="a8"/>
    <w:rsid w:val="00C006C2"/>
    <w:pPr>
      <w:shd w:val="clear" w:color="auto" w:fill="FFFFFF"/>
      <w:suppressAutoHyphens/>
      <w:spacing w:after="60" w:line="0" w:lineRule="atLeast"/>
    </w:pPr>
    <w:rPr>
      <w:color w:val="auto"/>
      <w:sz w:val="20"/>
      <w:lang w:eastAsia="zh-CN"/>
    </w:rPr>
  </w:style>
  <w:style w:type="paragraph" w:customStyle="1" w:styleId="940">
    <w:name w:val="Основной текст (94)"/>
    <w:basedOn w:val="a8"/>
    <w:rsid w:val="00C006C2"/>
    <w:pPr>
      <w:shd w:val="clear" w:color="auto" w:fill="FFFFFF"/>
      <w:suppressAutoHyphens/>
      <w:spacing w:after="60" w:line="0" w:lineRule="atLeast"/>
    </w:pPr>
    <w:rPr>
      <w:color w:val="auto"/>
      <w:sz w:val="20"/>
      <w:lang w:eastAsia="zh-CN"/>
    </w:rPr>
  </w:style>
  <w:style w:type="paragraph" w:customStyle="1" w:styleId="1000">
    <w:name w:val="Основной текст (100)"/>
    <w:basedOn w:val="a8"/>
    <w:rsid w:val="00C006C2"/>
    <w:pPr>
      <w:shd w:val="clear" w:color="auto" w:fill="FFFFFF"/>
      <w:suppressAutoHyphens/>
      <w:spacing w:after="60" w:line="0" w:lineRule="atLeast"/>
    </w:pPr>
    <w:rPr>
      <w:color w:val="auto"/>
      <w:sz w:val="19"/>
      <w:szCs w:val="19"/>
      <w:lang w:eastAsia="zh-CN"/>
    </w:rPr>
  </w:style>
  <w:style w:type="paragraph" w:customStyle="1" w:styleId="241">
    <w:name w:val="Основной текст (24)"/>
    <w:basedOn w:val="a8"/>
    <w:rsid w:val="00C006C2"/>
    <w:pPr>
      <w:shd w:val="clear" w:color="auto" w:fill="FFFFFF"/>
      <w:suppressAutoHyphens/>
      <w:spacing w:after="60" w:line="0" w:lineRule="atLeast"/>
    </w:pPr>
    <w:rPr>
      <w:color w:val="auto"/>
      <w:sz w:val="20"/>
      <w:lang w:eastAsia="zh-CN"/>
    </w:rPr>
  </w:style>
  <w:style w:type="paragraph" w:customStyle="1" w:styleId="421">
    <w:name w:val="Основной текст (42)"/>
    <w:basedOn w:val="a8"/>
    <w:rsid w:val="00C006C2"/>
    <w:pPr>
      <w:shd w:val="clear" w:color="auto" w:fill="FFFFFF"/>
      <w:suppressAutoHyphens/>
      <w:spacing w:after="60" w:line="0" w:lineRule="atLeast"/>
    </w:pPr>
    <w:rPr>
      <w:color w:val="auto"/>
      <w:sz w:val="20"/>
      <w:lang w:eastAsia="zh-CN"/>
    </w:rPr>
  </w:style>
  <w:style w:type="paragraph" w:customStyle="1" w:styleId="580">
    <w:name w:val="Основной текст (58)"/>
    <w:basedOn w:val="a8"/>
    <w:rsid w:val="00C006C2"/>
    <w:pPr>
      <w:shd w:val="clear" w:color="auto" w:fill="FFFFFF"/>
      <w:suppressAutoHyphens/>
      <w:spacing w:after="60" w:line="0" w:lineRule="atLeast"/>
    </w:pPr>
    <w:rPr>
      <w:color w:val="auto"/>
      <w:sz w:val="21"/>
      <w:szCs w:val="21"/>
      <w:lang w:eastAsia="zh-CN"/>
    </w:rPr>
  </w:style>
  <w:style w:type="paragraph" w:customStyle="1" w:styleId="790">
    <w:name w:val="Основной текст (79)"/>
    <w:basedOn w:val="a8"/>
    <w:rsid w:val="00C006C2"/>
    <w:pPr>
      <w:shd w:val="clear" w:color="auto" w:fill="FFFFFF"/>
      <w:suppressAutoHyphens/>
      <w:spacing w:after="60" w:line="0" w:lineRule="atLeast"/>
    </w:pPr>
    <w:rPr>
      <w:color w:val="auto"/>
      <w:sz w:val="21"/>
      <w:szCs w:val="21"/>
      <w:lang w:eastAsia="zh-CN"/>
    </w:rPr>
  </w:style>
  <w:style w:type="paragraph" w:customStyle="1" w:styleId="1020">
    <w:name w:val="Основной текст (102)"/>
    <w:basedOn w:val="a8"/>
    <w:rsid w:val="00C006C2"/>
    <w:pPr>
      <w:shd w:val="clear" w:color="auto" w:fill="FFFFFF"/>
      <w:suppressAutoHyphens/>
      <w:spacing w:after="60" w:line="0" w:lineRule="atLeast"/>
    </w:pPr>
    <w:rPr>
      <w:color w:val="auto"/>
      <w:sz w:val="20"/>
      <w:lang w:eastAsia="zh-CN"/>
    </w:rPr>
  </w:style>
  <w:style w:type="paragraph" w:customStyle="1" w:styleId="131">
    <w:name w:val="Основной текст (13)"/>
    <w:basedOn w:val="a8"/>
    <w:rsid w:val="00C006C2"/>
    <w:pPr>
      <w:shd w:val="clear" w:color="auto" w:fill="FFFFFF"/>
      <w:suppressAutoHyphens/>
      <w:spacing w:after="60" w:line="0" w:lineRule="atLeast"/>
    </w:pPr>
    <w:rPr>
      <w:color w:val="auto"/>
      <w:sz w:val="20"/>
      <w:lang w:eastAsia="zh-CN"/>
    </w:rPr>
  </w:style>
  <w:style w:type="paragraph" w:customStyle="1" w:styleId="223">
    <w:name w:val="Основной текст (22)"/>
    <w:basedOn w:val="a8"/>
    <w:rsid w:val="00C006C2"/>
    <w:pPr>
      <w:shd w:val="clear" w:color="auto" w:fill="FFFFFF"/>
      <w:suppressAutoHyphens/>
      <w:spacing w:after="60" w:line="0" w:lineRule="atLeast"/>
    </w:pPr>
    <w:rPr>
      <w:color w:val="auto"/>
      <w:sz w:val="19"/>
      <w:szCs w:val="19"/>
      <w:lang w:eastAsia="zh-CN"/>
    </w:rPr>
  </w:style>
  <w:style w:type="paragraph" w:customStyle="1" w:styleId="313">
    <w:name w:val="Основной текст (31)"/>
    <w:basedOn w:val="a8"/>
    <w:rsid w:val="00C006C2"/>
    <w:pPr>
      <w:shd w:val="clear" w:color="auto" w:fill="FFFFFF"/>
      <w:suppressAutoHyphens/>
      <w:spacing w:after="60" w:line="0" w:lineRule="atLeast"/>
    </w:pPr>
    <w:rPr>
      <w:color w:val="auto"/>
      <w:sz w:val="20"/>
      <w:lang w:eastAsia="zh-CN"/>
    </w:rPr>
  </w:style>
  <w:style w:type="paragraph" w:customStyle="1" w:styleId="401">
    <w:name w:val="Основной текст (40)"/>
    <w:basedOn w:val="a8"/>
    <w:rsid w:val="00C006C2"/>
    <w:pPr>
      <w:shd w:val="clear" w:color="auto" w:fill="FFFFFF"/>
      <w:suppressAutoHyphens/>
      <w:spacing w:after="60" w:line="0" w:lineRule="atLeast"/>
    </w:pPr>
    <w:rPr>
      <w:color w:val="auto"/>
      <w:sz w:val="19"/>
      <w:szCs w:val="19"/>
      <w:lang w:eastAsia="zh-CN"/>
    </w:rPr>
  </w:style>
  <w:style w:type="paragraph" w:customStyle="1" w:styleId="460">
    <w:name w:val="Основной текст (46)"/>
    <w:basedOn w:val="a8"/>
    <w:rsid w:val="00C006C2"/>
    <w:pPr>
      <w:shd w:val="clear" w:color="auto" w:fill="FFFFFF"/>
      <w:suppressAutoHyphens/>
      <w:spacing w:after="60" w:line="0" w:lineRule="atLeast"/>
    </w:pPr>
    <w:rPr>
      <w:color w:val="auto"/>
      <w:sz w:val="19"/>
      <w:szCs w:val="19"/>
      <w:lang w:eastAsia="zh-CN"/>
    </w:rPr>
  </w:style>
  <w:style w:type="paragraph" w:customStyle="1" w:styleId="511">
    <w:name w:val="Основной текст (51)"/>
    <w:basedOn w:val="a8"/>
    <w:rsid w:val="00C006C2"/>
    <w:pPr>
      <w:shd w:val="clear" w:color="auto" w:fill="FFFFFF"/>
      <w:suppressAutoHyphens/>
      <w:spacing w:after="60" w:line="0" w:lineRule="atLeast"/>
    </w:pPr>
    <w:rPr>
      <w:color w:val="auto"/>
      <w:sz w:val="20"/>
      <w:lang w:eastAsia="zh-CN"/>
    </w:rPr>
  </w:style>
  <w:style w:type="paragraph" w:customStyle="1" w:styleId="590">
    <w:name w:val="Основной текст (59)"/>
    <w:basedOn w:val="a8"/>
    <w:rsid w:val="00C006C2"/>
    <w:pPr>
      <w:shd w:val="clear" w:color="auto" w:fill="FFFFFF"/>
      <w:suppressAutoHyphens/>
      <w:spacing w:after="60" w:line="0" w:lineRule="atLeast"/>
    </w:pPr>
    <w:rPr>
      <w:color w:val="auto"/>
      <w:sz w:val="19"/>
      <w:szCs w:val="19"/>
      <w:lang w:eastAsia="zh-CN"/>
    </w:rPr>
  </w:style>
  <w:style w:type="paragraph" w:customStyle="1" w:styleId="670">
    <w:name w:val="Основной текст (67)"/>
    <w:basedOn w:val="a8"/>
    <w:rsid w:val="00C006C2"/>
    <w:pPr>
      <w:shd w:val="clear" w:color="auto" w:fill="FFFFFF"/>
      <w:suppressAutoHyphens/>
      <w:spacing w:after="60" w:line="0" w:lineRule="atLeast"/>
    </w:pPr>
    <w:rPr>
      <w:color w:val="auto"/>
      <w:sz w:val="20"/>
      <w:lang w:eastAsia="zh-CN"/>
    </w:rPr>
  </w:style>
  <w:style w:type="paragraph" w:customStyle="1" w:styleId="711">
    <w:name w:val="Основной текст (71)"/>
    <w:basedOn w:val="a8"/>
    <w:rsid w:val="00C006C2"/>
    <w:pPr>
      <w:shd w:val="clear" w:color="auto" w:fill="FFFFFF"/>
      <w:suppressAutoHyphens/>
      <w:spacing w:after="60" w:line="0" w:lineRule="atLeast"/>
    </w:pPr>
    <w:rPr>
      <w:color w:val="auto"/>
      <w:sz w:val="20"/>
      <w:lang w:eastAsia="zh-CN"/>
    </w:rPr>
  </w:style>
  <w:style w:type="paragraph" w:customStyle="1" w:styleId="860">
    <w:name w:val="Основной текст (86)"/>
    <w:basedOn w:val="a8"/>
    <w:rsid w:val="00C006C2"/>
    <w:pPr>
      <w:shd w:val="clear" w:color="auto" w:fill="FFFFFF"/>
      <w:suppressAutoHyphens/>
      <w:spacing w:after="60" w:line="0" w:lineRule="atLeast"/>
    </w:pPr>
    <w:rPr>
      <w:color w:val="auto"/>
      <w:sz w:val="21"/>
      <w:szCs w:val="21"/>
      <w:lang w:eastAsia="zh-CN"/>
    </w:rPr>
  </w:style>
  <w:style w:type="paragraph" w:customStyle="1" w:styleId="870">
    <w:name w:val="Основной текст (87)"/>
    <w:basedOn w:val="a8"/>
    <w:rsid w:val="00C006C2"/>
    <w:pPr>
      <w:shd w:val="clear" w:color="auto" w:fill="FFFFFF"/>
      <w:suppressAutoHyphens/>
      <w:spacing w:after="60" w:line="0" w:lineRule="atLeast"/>
    </w:pPr>
    <w:rPr>
      <w:color w:val="auto"/>
      <w:sz w:val="20"/>
      <w:lang w:eastAsia="zh-CN"/>
    </w:rPr>
  </w:style>
  <w:style w:type="paragraph" w:customStyle="1" w:styleId="950">
    <w:name w:val="Основной текст (95)"/>
    <w:basedOn w:val="a8"/>
    <w:rsid w:val="00C006C2"/>
    <w:pPr>
      <w:shd w:val="clear" w:color="auto" w:fill="FFFFFF"/>
      <w:suppressAutoHyphens/>
      <w:spacing w:after="60" w:line="0" w:lineRule="atLeast"/>
    </w:pPr>
    <w:rPr>
      <w:color w:val="auto"/>
      <w:sz w:val="20"/>
      <w:lang w:eastAsia="zh-CN"/>
    </w:rPr>
  </w:style>
  <w:style w:type="paragraph" w:customStyle="1" w:styleId="980">
    <w:name w:val="Основной текст (98)"/>
    <w:basedOn w:val="a8"/>
    <w:rsid w:val="00C006C2"/>
    <w:pPr>
      <w:shd w:val="clear" w:color="auto" w:fill="FFFFFF"/>
      <w:suppressAutoHyphens/>
      <w:spacing w:after="60" w:line="0" w:lineRule="atLeast"/>
    </w:pPr>
    <w:rPr>
      <w:color w:val="auto"/>
      <w:sz w:val="20"/>
      <w:lang w:eastAsia="zh-CN"/>
    </w:rPr>
  </w:style>
  <w:style w:type="paragraph" w:customStyle="1" w:styleId="215">
    <w:name w:val="Основной текст (21)"/>
    <w:basedOn w:val="a8"/>
    <w:rsid w:val="00C006C2"/>
    <w:pPr>
      <w:shd w:val="clear" w:color="auto" w:fill="FFFFFF"/>
      <w:suppressAutoHyphens/>
      <w:spacing w:after="60" w:line="0" w:lineRule="atLeast"/>
    </w:pPr>
    <w:rPr>
      <w:color w:val="auto"/>
      <w:sz w:val="20"/>
      <w:lang w:eastAsia="zh-CN"/>
    </w:rPr>
  </w:style>
  <w:style w:type="paragraph" w:customStyle="1" w:styleId="480">
    <w:name w:val="Основной текст (48)"/>
    <w:basedOn w:val="a8"/>
    <w:rsid w:val="00C006C2"/>
    <w:pPr>
      <w:shd w:val="clear" w:color="auto" w:fill="FFFFFF"/>
      <w:suppressAutoHyphens/>
      <w:spacing w:after="60" w:line="0" w:lineRule="atLeast"/>
    </w:pPr>
    <w:rPr>
      <w:color w:val="auto"/>
      <w:sz w:val="20"/>
      <w:lang w:eastAsia="zh-CN"/>
    </w:rPr>
  </w:style>
  <w:style w:type="paragraph" w:customStyle="1" w:styleId="611">
    <w:name w:val="Основной текст (61)"/>
    <w:basedOn w:val="a8"/>
    <w:rsid w:val="00C006C2"/>
    <w:pPr>
      <w:shd w:val="clear" w:color="auto" w:fill="FFFFFF"/>
      <w:suppressAutoHyphens/>
      <w:spacing w:after="60" w:line="0" w:lineRule="atLeast"/>
    </w:pPr>
    <w:rPr>
      <w:color w:val="auto"/>
      <w:sz w:val="19"/>
      <w:szCs w:val="19"/>
      <w:lang w:eastAsia="zh-CN"/>
    </w:rPr>
  </w:style>
  <w:style w:type="paragraph" w:customStyle="1" w:styleId="701">
    <w:name w:val="Основной текст (70)"/>
    <w:basedOn w:val="a8"/>
    <w:rsid w:val="00C006C2"/>
    <w:pPr>
      <w:shd w:val="clear" w:color="auto" w:fill="FFFFFF"/>
      <w:suppressAutoHyphens/>
      <w:spacing w:line="0" w:lineRule="atLeast"/>
    </w:pPr>
    <w:rPr>
      <w:color w:val="auto"/>
      <w:sz w:val="10"/>
      <w:szCs w:val="10"/>
      <w:lang w:eastAsia="zh-CN"/>
    </w:rPr>
  </w:style>
  <w:style w:type="paragraph" w:customStyle="1" w:styleId="811">
    <w:name w:val="Основной текст (81)"/>
    <w:basedOn w:val="a8"/>
    <w:rsid w:val="00C006C2"/>
    <w:pPr>
      <w:shd w:val="clear" w:color="auto" w:fill="FFFFFF"/>
      <w:suppressAutoHyphens/>
      <w:spacing w:after="60" w:line="0" w:lineRule="atLeast"/>
    </w:pPr>
    <w:rPr>
      <w:color w:val="auto"/>
      <w:sz w:val="21"/>
      <w:szCs w:val="21"/>
      <w:lang w:eastAsia="zh-CN"/>
    </w:rPr>
  </w:style>
  <w:style w:type="paragraph" w:customStyle="1" w:styleId="890">
    <w:name w:val="Основной текст (89)"/>
    <w:basedOn w:val="a8"/>
    <w:rsid w:val="00C006C2"/>
    <w:pPr>
      <w:shd w:val="clear" w:color="auto" w:fill="FFFFFF"/>
      <w:suppressAutoHyphens/>
      <w:spacing w:line="0" w:lineRule="atLeast"/>
    </w:pPr>
    <w:rPr>
      <w:color w:val="auto"/>
      <w:sz w:val="11"/>
      <w:szCs w:val="11"/>
      <w:lang w:eastAsia="zh-CN"/>
    </w:rPr>
  </w:style>
  <w:style w:type="paragraph" w:customStyle="1" w:styleId="970">
    <w:name w:val="Основной текст (97)"/>
    <w:basedOn w:val="a8"/>
    <w:rsid w:val="00C006C2"/>
    <w:pPr>
      <w:shd w:val="clear" w:color="auto" w:fill="FFFFFF"/>
      <w:suppressAutoHyphens/>
      <w:spacing w:after="60" w:line="0" w:lineRule="atLeast"/>
    </w:pPr>
    <w:rPr>
      <w:color w:val="auto"/>
      <w:sz w:val="20"/>
      <w:lang w:eastAsia="zh-CN"/>
    </w:rPr>
  </w:style>
  <w:style w:type="paragraph" w:customStyle="1" w:styleId="10a">
    <w:name w:val="Основной текст (10)"/>
    <w:basedOn w:val="a8"/>
    <w:rsid w:val="00C006C2"/>
    <w:pPr>
      <w:shd w:val="clear" w:color="auto" w:fill="FFFFFF"/>
      <w:suppressAutoHyphens/>
      <w:spacing w:after="60" w:line="0" w:lineRule="atLeast"/>
    </w:pPr>
    <w:rPr>
      <w:color w:val="auto"/>
      <w:sz w:val="20"/>
      <w:lang w:eastAsia="zh-CN"/>
    </w:rPr>
  </w:style>
  <w:style w:type="paragraph" w:customStyle="1" w:styleId="271">
    <w:name w:val="Основной текст (27)"/>
    <w:basedOn w:val="a8"/>
    <w:rsid w:val="00C006C2"/>
    <w:pPr>
      <w:shd w:val="clear" w:color="auto" w:fill="FFFFFF"/>
      <w:suppressAutoHyphens/>
      <w:spacing w:after="60" w:line="0" w:lineRule="atLeast"/>
    </w:pPr>
    <w:rPr>
      <w:color w:val="auto"/>
      <w:sz w:val="20"/>
      <w:lang w:eastAsia="zh-CN"/>
    </w:rPr>
  </w:style>
  <w:style w:type="paragraph" w:customStyle="1" w:styleId="342">
    <w:name w:val="Основной текст (34)"/>
    <w:basedOn w:val="a8"/>
    <w:rsid w:val="00C006C2"/>
    <w:pPr>
      <w:shd w:val="clear" w:color="auto" w:fill="FFFFFF"/>
      <w:suppressAutoHyphens/>
      <w:spacing w:after="60" w:line="0" w:lineRule="atLeast"/>
    </w:pPr>
    <w:rPr>
      <w:color w:val="auto"/>
      <w:sz w:val="21"/>
      <w:szCs w:val="21"/>
      <w:lang w:eastAsia="zh-CN"/>
    </w:rPr>
  </w:style>
  <w:style w:type="paragraph" w:customStyle="1" w:styleId="361">
    <w:name w:val="Основной текст (36)"/>
    <w:basedOn w:val="a8"/>
    <w:rsid w:val="00C006C2"/>
    <w:pPr>
      <w:shd w:val="clear" w:color="auto" w:fill="FFFFFF"/>
      <w:suppressAutoHyphens/>
      <w:spacing w:after="60" w:line="0" w:lineRule="atLeast"/>
    </w:pPr>
    <w:rPr>
      <w:color w:val="auto"/>
      <w:sz w:val="20"/>
      <w:lang w:eastAsia="zh-CN"/>
    </w:rPr>
  </w:style>
  <w:style w:type="paragraph" w:customStyle="1" w:styleId="413">
    <w:name w:val="Основной текст (41)"/>
    <w:basedOn w:val="a8"/>
    <w:rsid w:val="00C006C2"/>
    <w:pPr>
      <w:shd w:val="clear" w:color="auto" w:fill="FFFFFF"/>
      <w:suppressAutoHyphens/>
      <w:spacing w:after="60" w:line="0" w:lineRule="atLeast"/>
    </w:pPr>
    <w:rPr>
      <w:color w:val="auto"/>
      <w:sz w:val="21"/>
      <w:szCs w:val="21"/>
      <w:lang w:eastAsia="zh-CN"/>
    </w:rPr>
  </w:style>
  <w:style w:type="paragraph" w:customStyle="1" w:styleId="531">
    <w:name w:val="Основной текст (53)"/>
    <w:basedOn w:val="a8"/>
    <w:rsid w:val="00C006C2"/>
    <w:pPr>
      <w:shd w:val="clear" w:color="auto" w:fill="FFFFFF"/>
      <w:suppressAutoHyphens/>
      <w:spacing w:after="60" w:line="0" w:lineRule="atLeast"/>
    </w:pPr>
    <w:rPr>
      <w:color w:val="auto"/>
      <w:sz w:val="21"/>
      <w:szCs w:val="21"/>
      <w:lang w:eastAsia="zh-CN"/>
    </w:rPr>
  </w:style>
  <w:style w:type="paragraph" w:customStyle="1" w:styleId="621">
    <w:name w:val="Основной текст (62)"/>
    <w:basedOn w:val="a8"/>
    <w:rsid w:val="00C006C2"/>
    <w:pPr>
      <w:shd w:val="clear" w:color="auto" w:fill="FFFFFF"/>
      <w:suppressAutoHyphens/>
      <w:spacing w:after="60" w:line="0" w:lineRule="atLeast"/>
    </w:pPr>
    <w:rPr>
      <w:color w:val="auto"/>
      <w:sz w:val="21"/>
      <w:szCs w:val="21"/>
      <w:lang w:eastAsia="zh-CN"/>
    </w:rPr>
  </w:style>
  <w:style w:type="paragraph" w:customStyle="1" w:styleId="660">
    <w:name w:val="Основной текст (66)"/>
    <w:basedOn w:val="a8"/>
    <w:rsid w:val="00C006C2"/>
    <w:pPr>
      <w:shd w:val="clear" w:color="auto" w:fill="FFFFFF"/>
      <w:suppressAutoHyphens/>
      <w:spacing w:after="60" w:line="0" w:lineRule="atLeast"/>
    </w:pPr>
    <w:rPr>
      <w:color w:val="auto"/>
      <w:sz w:val="21"/>
      <w:szCs w:val="21"/>
      <w:lang w:eastAsia="zh-CN"/>
    </w:rPr>
  </w:style>
  <w:style w:type="paragraph" w:customStyle="1" w:styleId="740">
    <w:name w:val="Основной текст (74)"/>
    <w:basedOn w:val="a8"/>
    <w:rsid w:val="00C006C2"/>
    <w:pPr>
      <w:shd w:val="clear" w:color="auto" w:fill="FFFFFF"/>
      <w:suppressAutoHyphens/>
      <w:spacing w:after="60" w:line="0" w:lineRule="atLeast"/>
    </w:pPr>
    <w:rPr>
      <w:color w:val="auto"/>
      <w:sz w:val="21"/>
      <w:szCs w:val="21"/>
      <w:lang w:eastAsia="zh-CN"/>
    </w:rPr>
  </w:style>
  <w:style w:type="paragraph" w:customStyle="1" w:styleId="850">
    <w:name w:val="Основной текст (85)"/>
    <w:basedOn w:val="a8"/>
    <w:rsid w:val="00C006C2"/>
    <w:pPr>
      <w:shd w:val="clear" w:color="auto" w:fill="FFFFFF"/>
      <w:suppressAutoHyphens/>
      <w:spacing w:after="60" w:line="0" w:lineRule="atLeast"/>
    </w:pPr>
    <w:rPr>
      <w:color w:val="auto"/>
      <w:sz w:val="22"/>
      <w:szCs w:val="22"/>
      <w:lang w:eastAsia="zh-CN"/>
    </w:rPr>
  </w:style>
  <w:style w:type="paragraph" w:customStyle="1" w:styleId="901">
    <w:name w:val="Основной текст (90)"/>
    <w:basedOn w:val="a8"/>
    <w:rsid w:val="00C006C2"/>
    <w:pPr>
      <w:shd w:val="clear" w:color="auto" w:fill="FFFFFF"/>
      <w:suppressAutoHyphens/>
      <w:spacing w:after="60" w:line="0" w:lineRule="atLeast"/>
    </w:pPr>
    <w:rPr>
      <w:color w:val="auto"/>
      <w:sz w:val="22"/>
      <w:szCs w:val="22"/>
      <w:lang w:eastAsia="zh-CN"/>
    </w:rPr>
  </w:style>
  <w:style w:type="paragraph" w:customStyle="1" w:styleId="931">
    <w:name w:val="Основной текст (93)"/>
    <w:basedOn w:val="a8"/>
    <w:rsid w:val="00C006C2"/>
    <w:pPr>
      <w:shd w:val="clear" w:color="auto" w:fill="FFFFFF"/>
      <w:suppressAutoHyphens/>
      <w:spacing w:after="60" w:line="0" w:lineRule="atLeast"/>
    </w:pPr>
    <w:rPr>
      <w:color w:val="auto"/>
      <w:sz w:val="22"/>
      <w:szCs w:val="22"/>
      <w:lang w:eastAsia="zh-CN"/>
    </w:rPr>
  </w:style>
  <w:style w:type="paragraph" w:customStyle="1" w:styleId="990">
    <w:name w:val="Основной текст (99)"/>
    <w:basedOn w:val="a8"/>
    <w:rsid w:val="00C006C2"/>
    <w:pPr>
      <w:shd w:val="clear" w:color="auto" w:fill="FFFFFF"/>
      <w:suppressAutoHyphens/>
      <w:spacing w:after="60" w:line="0" w:lineRule="atLeast"/>
    </w:pPr>
    <w:rPr>
      <w:color w:val="auto"/>
      <w:sz w:val="21"/>
      <w:szCs w:val="21"/>
      <w:lang w:eastAsia="zh-CN"/>
    </w:rPr>
  </w:style>
  <w:style w:type="paragraph" w:customStyle="1" w:styleId="119">
    <w:name w:val="Основной текст (11)"/>
    <w:basedOn w:val="a8"/>
    <w:rsid w:val="00C006C2"/>
    <w:pPr>
      <w:shd w:val="clear" w:color="auto" w:fill="FFFFFF"/>
      <w:suppressAutoHyphens/>
      <w:spacing w:after="60" w:line="0" w:lineRule="atLeast"/>
    </w:pPr>
    <w:rPr>
      <w:color w:val="auto"/>
      <w:sz w:val="20"/>
      <w:lang w:eastAsia="zh-CN"/>
    </w:rPr>
  </w:style>
  <w:style w:type="paragraph" w:customStyle="1" w:styleId="332">
    <w:name w:val="Основной текст (33)"/>
    <w:basedOn w:val="a8"/>
    <w:rsid w:val="00C006C2"/>
    <w:pPr>
      <w:shd w:val="clear" w:color="auto" w:fill="FFFFFF"/>
      <w:suppressAutoHyphens/>
      <w:spacing w:after="60" w:line="0" w:lineRule="atLeast"/>
    </w:pPr>
    <w:rPr>
      <w:color w:val="auto"/>
      <w:sz w:val="21"/>
      <w:szCs w:val="21"/>
      <w:lang w:eastAsia="zh-CN"/>
    </w:rPr>
  </w:style>
  <w:style w:type="paragraph" w:customStyle="1" w:styleId="351">
    <w:name w:val="Основной текст (35)"/>
    <w:basedOn w:val="a8"/>
    <w:rsid w:val="00C006C2"/>
    <w:pPr>
      <w:shd w:val="clear" w:color="auto" w:fill="FFFFFF"/>
      <w:suppressAutoHyphens/>
      <w:spacing w:after="60" w:line="0" w:lineRule="atLeast"/>
    </w:pPr>
    <w:rPr>
      <w:color w:val="auto"/>
      <w:sz w:val="21"/>
      <w:szCs w:val="21"/>
      <w:lang w:eastAsia="zh-CN"/>
    </w:rPr>
  </w:style>
  <w:style w:type="paragraph" w:customStyle="1" w:styleId="490">
    <w:name w:val="Основной текст (49)"/>
    <w:basedOn w:val="a8"/>
    <w:rsid w:val="00C006C2"/>
    <w:pPr>
      <w:shd w:val="clear" w:color="auto" w:fill="FFFFFF"/>
      <w:suppressAutoHyphens/>
      <w:spacing w:after="60" w:line="0" w:lineRule="atLeast"/>
    </w:pPr>
    <w:rPr>
      <w:color w:val="auto"/>
      <w:sz w:val="21"/>
      <w:szCs w:val="21"/>
      <w:lang w:eastAsia="zh-CN"/>
    </w:rPr>
  </w:style>
  <w:style w:type="paragraph" w:customStyle="1" w:styleId="601">
    <w:name w:val="Основной текст (60)"/>
    <w:basedOn w:val="a8"/>
    <w:rsid w:val="00C006C2"/>
    <w:pPr>
      <w:shd w:val="clear" w:color="auto" w:fill="FFFFFF"/>
      <w:suppressAutoHyphens/>
      <w:spacing w:after="60" w:line="0" w:lineRule="atLeast"/>
    </w:pPr>
    <w:rPr>
      <w:color w:val="auto"/>
      <w:sz w:val="22"/>
      <w:szCs w:val="22"/>
      <w:lang w:eastAsia="zh-CN"/>
    </w:rPr>
  </w:style>
  <w:style w:type="paragraph" w:customStyle="1" w:styleId="631">
    <w:name w:val="Основной текст (63)"/>
    <w:basedOn w:val="a8"/>
    <w:rsid w:val="00C006C2"/>
    <w:pPr>
      <w:shd w:val="clear" w:color="auto" w:fill="FFFFFF"/>
      <w:suppressAutoHyphens/>
      <w:spacing w:after="60" w:line="0" w:lineRule="atLeast"/>
    </w:pPr>
    <w:rPr>
      <w:color w:val="auto"/>
      <w:sz w:val="22"/>
      <w:szCs w:val="22"/>
      <w:lang w:eastAsia="zh-CN"/>
    </w:rPr>
  </w:style>
  <w:style w:type="paragraph" w:customStyle="1" w:styleId="731">
    <w:name w:val="Основной текст (73)"/>
    <w:basedOn w:val="a8"/>
    <w:rsid w:val="00C006C2"/>
    <w:pPr>
      <w:shd w:val="clear" w:color="auto" w:fill="FFFFFF"/>
      <w:suppressAutoHyphens/>
      <w:spacing w:after="60" w:line="0" w:lineRule="atLeast"/>
    </w:pPr>
    <w:rPr>
      <w:color w:val="auto"/>
      <w:sz w:val="22"/>
      <w:szCs w:val="22"/>
      <w:lang w:eastAsia="zh-CN"/>
    </w:rPr>
  </w:style>
  <w:style w:type="paragraph" w:customStyle="1" w:styleId="840">
    <w:name w:val="Основной текст (84)"/>
    <w:basedOn w:val="a8"/>
    <w:rsid w:val="00C006C2"/>
    <w:pPr>
      <w:shd w:val="clear" w:color="auto" w:fill="FFFFFF"/>
      <w:suppressAutoHyphens/>
      <w:spacing w:after="60" w:line="0" w:lineRule="atLeast"/>
    </w:pPr>
    <w:rPr>
      <w:color w:val="auto"/>
      <w:sz w:val="22"/>
      <w:szCs w:val="22"/>
      <w:lang w:eastAsia="zh-CN"/>
    </w:rPr>
  </w:style>
  <w:style w:type="paragraph" w:customStyle="1" w:styleId="911">
    <w:name w:val="Основной текст (91)"/>
    <w:basedOn w:val="a8"/>
    <w:rsid w:val="00C006C2"/>
    <w:pPr>
      <w:shd w:val="clear" w:color="auto" w:fill="FFFFFF"/>
      <w:suppressAutoHyphens/>
      <w:spacing w:after="60" w:line="0" w:lineRule="atLeast"/>
    </w:pPr>
    <w:rPr>
      <w:color w:val="auto"/>
      <w:sz w:val="22"/>
      <w:szCs w:val="22"/>
      <w:lang w:eastAsia="zh-CN"/>
    </w:rPr>
  </w:style>
  <w:style w:type="paragraph" w:customStyle="1" w:styleId="960">
    <w:name w:val="Основной текст (96)"/>
    <w:basedOn w:val="a8"/>
    <w:rsid w:val="00C006C2"/>
    <w:pPr>
      <w:shd w:val="clear" w:color="auto" w:fill="FFFFFF"/>
      <w:suppressAutoHyphens/>
      <w:spacing w:after="60" w:line="0" w:lineRule="atLeast"/>
    </w:pPr>
    <w:rPr>
      <w:color w:val="auto"/>
      <w:sz w:val="22"/>
      <w:szCs w:val="22"/>
      <w:lang w:eastAsia="zh-CN"/>
    </w:rPr>
  </w:style>
  <w:style w:type="paragraph" w:customStyle="1" w:styleId="1011">
    <w:name w:val="Основной текст (101)"/>
    <w:basedOn w:val="a8"/>
    <w:rsid w:val="00C006C2"/>
    <w:pPr>
      <w:shd w:val="clear" w:color="auto" w:fill="FFFFFF"/>
      <w:suppressAutoHyphens/>
      <w:spacing w:after="60" w:line="0" w:lineRule="atLeast"/>
    </w:pPr>
    <w:rPr>
      <w:color w:val="auto"/>
      <w:sz w:val="22"/>
      <w:szCs w:val="22"/>
      <w:lang w:eastAsia="zh-CN"/>
    </w:rPr>
  </w:style>
  <w:style w:type="paragraph" w:customStyle="1" w:styleId="281">
    <w:name w:val="Основной текст (28)"/>
    <w:basedOn w:val="a8"/>
    <w:rsid w:val="00C006C2"/>
    <w:pPr>
      <w:shd w:val="clear" w:color="auto" w:fill="FFFFFF"/>
      <w:suppressAutoHyphens/>
      <w:spacing w:line="0" w:lineRule="atLeast"/>
    </w:pPr>
    <w:rPr>
      <w:color w:val="auto"/>
      <w:sz w:val="69"/>
      <w:szCs w:val="69"/>
      <w:lang w:eastAsia="zh-CN"/>
    </w:rPr>
  </w:style>
  <w:style w:type="paragraph" w:customStyle="1" w:styleId="441">
    <w:name w:val="Основной текст (44)"/>
    <w:basedOn w:val="a8"/>
    <w:rsid w:val="00C006C2"/>
    <w:pPr>
      <w:shd w:val="clear" w:color="auto" w:fill="FFFFFF"/>
      <w:suppressAutoHyphens/>
      <w:spacing w:line="0" w:lineRule="atLeast"/>
    </w:pPr>
    <w:rPr>
      <w:color w:val="auto"/>
      <w:sz w:val="10"/>
      <w:szCs w:val="10"/>
      <w:lang w:eastAsia="zh-CN"/>
    </w:rPr>
  </w:style>
  <w:style w:type="paragraph" w:customStyle="1" w:styleId="570">
    <w:name w:val="Основной текст (57)"/>
    <w:basedOn w:val="a8"/>
    <w:rsid w:val="00C006C2"/>
    <w:pPr>
      <w:shd w:val="clear" w:color="auto" w:fill="FFFFFF"/>
      <w:suppressAutoHyphens/>
      <w:spacing w:line="0" w:lineRule="atLeast"/>
    </w:pPr>
    <w:rPr>
      <w:color w:val="auto"/>
      <w:sz w:val="11"/>
      <w:szCs w:val="11"/>
      <w:lang w:eastAsia="zh-CN"/>
    </w:rPr>
  </w:style>
  <w:style w:type="paragraph" w:customStyle="1" w:styleId="1050">
    <w:name w:val="Основной текст (105)"/>
    <w:basedOn w:val="a8"/>
    <w:rsid w:val="00C006C2"/>
    <w:pPr>
      <w:shd w:val="clear" w:color="auto" w:fill="FFFFFF"/>
      <w:suppressAutoHyphens/>
      <w:spacing w:line="0" w:lineRule="atLeast"/>
      <w:jc w:val="right"/>
    </w:pPr>
    <w:rPr>
      <w:color w:val="auto"/>
      <w:sz w:val="8"/>
      <w:szCs w:val="8"/>
      <w:lang w:eastAsia="zh-CN"/>
    </w:rPr>
  </w:style>
  <w:style w:type="paragraph" w:customStyle="1" w:styleId="1122">
    <w:name w:val="Основной текст (112)"/>
    <w:basedOn w:val="a8"/>
    <w:rsid w:val="00C006C2"/>
    <w:pPr>
      <w:shd w:val="clear" w:color="auto" w:fill="FFFFFF"/>
      <w:suppressAutoHyphens/>
      <w:spacing w:line="0" w:lineRule="atLeast"/>
      <w:jc w:val="right"/>
    </w:pPr>
    <w:rPr>
      <w:color w:val="auto"/>
      <w:sz w:val="9"/>
      <w:szCs w:val="9"/>
      <w:lang w:eastAsia="zh-CN"/>
    </w:rPr>
  </w:style>
  <w:style w:type="paragraph" w:customStyle="1" w:styleId="1060">
    <w:name w:val="Основной текст (106)"/>
    <w:basedOn w:val="a8"/>
    <w:rsid w:val="00C006C2"/>
    <w:pPr>
      <w:shd w:val="clear" w:color="auto" w:fill="FFFFFF"/>
      <w:suppressAutoHyphens/>
      <w:spacing w:line="0" w:lineRule="atLeast"/>
      <w:jc w:val="right"/>
    </w:pPr>
    <w:rPr>
      <w:color w:val="auto"/>
      <w:sz w:val="9"/>
      <w:szCs w:val="9"/>
      <w:lang w:eastAsia="zh-CN"/>
    </w:rPr>
  </w:style>
  <w:style w:type="paragraph" w:customStyle="1" w:styleId="1080">
    <w:name w:val="Основной текст (108)"/>
    <w:basedOn w:val="a8"/>
    <w:rsid w:val="00C006C2"/>
    <w:pPr>
      <w:shd w:val="clear" w:color="auto" w:fill="FFFFFF"/>
      <w:suppressAutoHyphens/>
      <w:spacing w:line="0" w:lineRule="atLeast"/>
      <w:jc w:val="right"/>
    </w:pPr>
    <w:rPr>
      <w:color w:val="auto"/>
      <w:sz w:val="9"/>
      <w:szCs w:val="9"/>
      <w:lang w:eastAsia="zh-CN"/>
    </w:rPr>
  </w:style>
  <w:style w:type="paragraph" w:customStyle="1" w:styleId="1141">
    <w:name w:val="Основной текст (114)"/>
    <w:basedOn w:val="a8"/>
    <w:rsid w:val="00C006C2"/>
    <w:pPr>
      <w:shd w:val="clear" w:color="auto" w:fill="FFFFFF"/>
      <w:suppressAutoHyphens/>
      <w:spacing w:line="0" w:lineRule="atLeast"/>
      <w:jc w:val="right"/>
    </w:pPr>
    <w:rPr>
      <w:color w:val="auto"/>
      <w:sz w:val="9"/>
      <w:szCs w:val="9"/>
      <w:lang w:eastAsia="zh-CN"/>
    </w:rPr>
  </w:style>
  <w:style w:type="paragraph" w:customStyle="1" w:styleId="1090">
    <w:name w:val="Основной текст (109)"/>
    <w:basedOn w:val="a8"/>
    <w:rsid w:val="00C006C2"/>
    <w:pPr>
      <w:shd w:val="clear" w:color="auto" w:fill="FFFFFF"/>
      <w:suppressAutoHyphens/>
      <w:spacing w:line="0" w:lineRule="atLeast"/>
      <w:jc w:val="right"/>
    </w:pPr>
    <w:rPr>
      <w:color w:val="auto"/>
      <w:sz w:val="10"/>
      <w:szCs w:val="10"/>
      <w:lang w:eastAsia="zh-CN"/>
    </w:rPr>
  </w:style>
  <w:style w:type="paragraph" w:customStyle="1" w:styleId="1101">
    <w:name w:val="Основной текст (110)"/>
    <w:basedOn w:val="a8"/>
    <w:rsid w:val="00C006C2"/>
    <w:pPr>
      <w:shd w:val="clear" w:color="auto" w:fill="FFFFFF"/>
      <w:suppressAutoHyphens/>
      <w:spacing w:line="0" w:lineRule="atLeast"/>
      <w:jc w:val="right"/>
    </w:pPr>
    <w:rPr>
      <w:color w:val="auto"/>
      <w:sz w:val="10"/>
      <w:szCs w:val="10"/>
      <w:lang w:eastAsia="zh-CN"/>
    </w:rPr>
  </w:style>
  <w:style w:type="paragraph" w:customStyle="1" w:styleId="1070">
    <w:name w:val="Основной текст (107)"/>
    <w:basedOn w:val="a8"/>
    <w:rsid w:val="00C006C2"/>
    <w:pPr>
      <w:shd w:val="clear" w:color="auto" w:fill="FFFFFF"/>
      <w:suppressAutoHyphens/>
      <w:spacing w:line="0" w:lineRule="atLeast"/>
      <w:jc w:val="right"/>
    </w:pPr>
    <w:rPr>
      <w:color w:val="auto"/>
      <w:sz w:val="8"/>
      <w:szCs w:val="8"/>
      <w:lang w:eastAsia="zh-CN"/>
    </w:rPr>
  </w:style>
  <w:style w:type="paragraph" w:customStyle="1" w:styleId="1111">
    <w:name w:val="Основной текст (111)"/>
    <w:basedOn w:val="a8"/>
    <w:rsid w:val="00C006C2"/>
    <w:pPr>
      <w:shd w:val="clear" w:color="auto" w:fill="FFFFFF"/>
      <w:suppressAutoHyphens/>
      <w:spacing w:line="0" w:lineRule="atLeast"/>
      <w:jc w:val="right"/>
    </w:pPr>
    <w:rPr>
      <w:color w:val="auto"/>
      <w:sz w:val="8"/>
      <w:szCs w:val="8"/>
      <w:lang w:eastAsia="zh-CN"/>
    </w:rPr>
  </w:style>
  <w:style w:type="paragraph" w:customStyle="1" w:styleId="1131">
    <w:name w:val="Основной текст (113)"/>
    <w:basedOn w:val="a8"/>
    <w:rsid w:val="00C006C2"/>
    <w:pPr>
      <w:shd w:val="clear" w:color="auto" w:fill="FFFFFF"/>
      <w:suppressAutoHyphens/>
      <w:spacing w:line="0" w:lineRule="atLeast"/>
      <w:jc w:val="right"/>
    </w:pPr>
    <w:rPr>
      <w:color w:val="auto"/>
      <w:sz w:val="8"/>
      <w:szCs w:val="8"/>
      <w:lang w:eastAsia="zh-CN"/>
    </w:rPr>
  </w:style>
  <w:style w:type="paragraph" w:customStyle="1" w:styleId="1150">
    <w:name w:val="Основной текст (115)"/>
    <w:basedOn w:val="a8"/>
    <w:rsid w:val="00C006C2"/>
    <w:pPr>
      <w:shd w:val="clear" w:color="auto" w:fill="FFFFFF"/>
      <w:suppressAutoHyphens/>
      <w:spacing w:line="0" w:lineRule="atLeast"/>
      <w:jc w:val="right"/>
    </w:pPr>
    <w:rPr>
      <w:color w:val="auto"/>
      <w:sz w:val="9"/>
      <w:szCs w:val="9"/>
      <w:lang w:eastAsia="zh-CN"/>
    </w:rPr>
  </w:style>
  <w:style w:type="paragraph" w:customStyle="1" w:styleId="1160">
    <w:name w:val="Основной текст (116)"/>
    <w:basedOn w:val="a8"/>
    <w:rsid w:val="00C006C2"/>
    <w:pPr>
      <w:shd w:val="clear" w:color="auto" w:fill="FFFFFF"/>
      <w:suppressAutoHyphens/>
      <w:spacing w:line="0" w:lineRule="atLeast"/>
    </w:pPr>
    <w:rPr>
      <w:color w:val="auto"/>
      <w:szCs w:val="24"/>
      <w:lang w:eastAsia="zh-CN"/>
    </w:rPr>
  </w:style>
  <w:style w:type="paragraph" w:customStyle="1" w:styleId="1ff7">
    <w:name w:val="Заголовок №1"/>
    <w:basedOn w:val="a8"/>
    <w:rsid w:val="00C006C2"/>
    <w:pPr>
      <w:shd w:val="clear" w:color="auto" w:fill="FFFFFF"/>
      <w:suppressAutoHyphens/>
      <w:spacing w:after="420" w:line="0" w:lineRule="atLeast"/>
    </w:pPr>
    <w:rPr>
      <w:color w:val="auto"/>
      <w:sz w:val="32"/>
      <w:szCs w:val="32"/>
      <w:lang w:eastAsia="zh-CN"/>
    </w:rPr>
  </w:style>
  <w:style w:type="paragraph" w:customStyle="1" w:styleId="msonormalcxspmiddle">
    <w:name w:val="msonormalcxspmiddle"/>
    <w:basedOn w:val="a8"/>
    <w:rsid w:val="00C006C2"/>
    <w:pPr>
      <w:widowControl w:val="0"/>
      <w:suppressAutoHyphens/>
      <w:spacing w:before="280" w:after="280"/>
    </w:pPr>
    <w:rPr>
      <w:rFonts w:eastAsia="SimSun" w:cs="Mangal"/>
      <w:color w:val="auto"/>
      <w:kern w:val="1"/>
      <w:szCs w:val="24"/>
      <w:lang w:eastAsia="zh-CN" w:bidi="hi-IN"/>
    </w:rPr>
  </w:style>
  <w:style w:type="paragraph" w:customStyle="1" w:styleId="1ff8">
    <w:name w:val="Текст примечания1"/>
    <w:basedOn w:val="a8"/>
    <w:rsid w:val="00C006C2"/>
    <w:pPr>
      <w:suppressAutoHyphens/>
    </w:pPr>
    <w:rPr>
      <w:color w:val="auto"/>
      <w:sz w:val="20"/>
      <w:lang w:eastAsia="zh-CN"/>
    </w:rPr>
  </w:style>
  <w:style w:type="paragraph" w:customStyle="1" w:styleId="Standard">
    <w:name w:val="Standard"/>
    <w:rsid w:val="00C006C2"/>
    <w:pPr>
      <w:suppressAutoHyphens/>
      <w:textAlignment w:val="baseline"/>
    </w:pPr>
    <w:rPr>
      <w:rFonts w:ascii="Times New Roman" w:hAnsi="Times New Roman"/>
      <w:color w:val="auto"/>
      <w:kern w:val="1"/>
      <w:sz w:val="24"/>
      <w:szCs w:val="24"/>
      <w:lang w:eastAsia="zh-CN"/>
    </w:rPr>
  </w:style>
  <w:style w:type="paragraph" w:customStyle="1" w:styleId="Heading61">
    <w:name w:val="Heading 61"/>
    <w:basedOn w:val="Standard"/>
    <w:next w:val="Standard"/>
    <w:rsid w:val="00C006C2"/>
    <w:pPr>
      <w:keepNext/>
      <w:jc w:val="center"/>
    </w:pPr>
    <w:rPr>
      <w:sz w:val="28"/>
    </w:rPr>
  </w:style>
  <w:style w:type="paragraph" w:customStyle="1" w:styleId="TableContents">
    <w:name w:val="Table Contents"/>
    <w:basedOn w:val="Standard"/>
    <w:rsid w:val="00C006C2"/>
    <w:pPr>
      <w:suppressLineNumbers/>
    </w:pPr>
    <w:rPr>
      <w:sz w:val="20"/>
      <w:szCs w:val="20"/>
    </w:rPr>
  </w:style>
  <w:style w:type="paragraph" w:customStyle="1" w:styleId="xl56">
    <w:name w:val="xl56"/>
    <w:basedOn w:val="a8"/>
    <w:rsid w:val="00C006C2"/>
    <w:pPr>
      <w:widowControl w:val="0"/>
      <w:pBdr>
        <w:right w:val="single" w:sz="4" w:space="0" w:color="000000"/>
      </w:pBdr>
      <w:suppressAutoHyphens/>
      <w:autoSpaceDE w:val="0"/>
      <w:spacing w:before="280" w:after="280"/>
    </w:pPr>
    <w:rPr>
      <w:rFonts w:ascii="Arial" w:hAnsi="Arial" w:cs="Arial"/>
      <w:color w:val="auto"/>
      <w:szCs w:val="24"/>
      <w:lang w:eastAsia="zh-CN"/>
    </w:rPr>
  </w:style>
  <w:style w:type="paragraph" w:customStyle="1" w:styleId="ConsPlusDocList">
    <w:name w:val="ConsPlusDocList"/>
    <w:next w:val="a8"/>
    <w:uiPriority w:val="99"/>
    <w:rsid w:val="00C006C2"/>
    <w:pPr>
      <w:widowControl w:val="0"/>
      <w:suppressAutoHyphens/>
      <w:autoSpaceDE w:val="0"/>
    </w:pPr>
    <w:rPr>
      <w:rFonts w:ascii="Arial" w:eastAsia="Arial" w:hAnsi="Arial" w:cs="Arial"/>
      <w:color w:val="auto"/>
      <w:kern w:val="1"/>
      <w:lang w:eastAsia="zh-CN" w:bidi="hi-IN"/>
    </w:rPr>
  </w:style>
  <w:style w:type="paragraph" w:customStyle="1" w:styleId="affffffff1">
    <w:name w:val="Знак Знак Знак Знак Знак"/>
    <w:basedOn w:val="a8"/>
    <w:rsid w:val="00C006C2"/>
    <w:pPr>
      <w:widowControl w:val="0"/>
      <w:suppressAutoHyphens/>
      <w:spacing w:after="160" w:line="240" w:lineRule="exact"/>
      <w:jc w:val="right"/>
    </w:pPr>
    <w:rPr>
      <w:color w:val="auto"/>
      <w:sz w:val="20"/>
      <w:lang w:val="en-GB" w:eastAsia="zh-CN"/>
    </w:rPr>
  </w:style>
  <w:style w:type="paragraph" w:customStyle="1" w:styleId="affffffff2">
    <w:name w:val="Знак Знак Знак"/>
    <w:basedOn w:val="a8"/>
    <w:rsid w:val="00C006C2"/>
    <w:pPr>
      <w:suppressAutoHyphens/>
      <w:spacing w:before="280" w:after="280"/>
    </w:pPr>
    <w:rPr>
      <w:rFonts w:ascii="Tahoma" w:hAnsi="Tahoma" w:cs="Tahoma"/>
      <w:color w:val="auto"/>
      <w:sz w:val="20"/>
      <w:lang w:val="en-US" w:eastAsia="zh-CN"/>
    </w:rPr>
  </w:style>
  <w:style w:type="paragraph" w:styleId="affffffff3">
    <w:name w:val="endnote text"/>
    <w:basedOn w:val="a8"/>
    <w:link w:val="affffffff4"/>
    <w:unhideWhenUsed/>
    <w:rsid w:val="00C006C2"/>
    <w:rPr>
      <w:rFonts w:ascii="Calibri" w:eastAsia="Calibri" w:hAnsi="Calibri"/>
      <w:color w:val="auto"/>
      <w:sz w:val="20"/>
      <w:lang w:eastAsia="en-US"/>
    </w:rPr>
  </w:style>
  <w:style w:type="character" w:customStyle="1" w:styleId="affffffff4">
    <w:name w:val="Текст концевой сноски Знак"/>
    <w:basedOn w:val="a9"/>
    <w:link w:val="affffffff3"/>
    <w:rsid w:val="00C006C2"/>
    <w:rPr>
      <w:rFonts w:eastAsia="Calibri"/>
      <w:color w:val="auto"/>
      <w:lang w:eastAsia="en-US"/>
    </w:rPr>
  </w:style>
  <w:style w:type="paragraph" w:customStyle="1" w:styleId="Style5">
    <w:name w:val="Style5"/>
    <w:basedOn w:val="a8"/>
    <w:rsid w:val="00C006C2"/>
    <w:pPr>
      <w:widowControl w:val="0"/>
      <w:autoSpaceDE w:val="0"/>
      <w:autoSpaceDN w:val="0"/>
      <w:adjustRightInd w:val="0"/>
      <w:spacing w:line="156" w:lineRule="exact"/>
    </w:pPr>
    <w:rPr>
      <w:rFonts w:ascii="Century Schoolbook" w:hAnsi="Century Schoolbook"/>
      <w:color w:val="auto"/>
      <w:szCs w:val="24"/>
    </w:rPr>
  </w:style>
  <w:style w:type="character" w:customStyle="1" w:styleId="FontStyle25">
    <w:name w:val="Font Style25"/>
    <w:rsid w:val="00C006C2"/>
    <w:rPr>
      <w:rFonts w:ascii="Sylfaen" w:hAnsi="Sylfaen" w:cs="Sylfaen"/>
      <w:sz w:val="24"/>
      <w:szCs w:val="24"/>
    </w:rPr>
  </w:style>
  <w:style w:type="character" w:customStyle="1" w:styleId="apple-style-span">
    <w:name w:val="apple-style-span"/>
    <w:basedOn w:val="a9"/>
    <w:rsid w:val="00C006C2"/>
  </w:style>
  <w:style w:type="character" w:customStyle="1" w:styleId="1ff9">
    <w:name w:val="Текст примечания Знак1"/>
    <w:basedOn w:val="a9"/>
    <w:uiPriority w:val="99"/>
    <w:semiHidden/>
    <w:rsid w:val="00C006C2"/>
    <w:rPr>
      <w:lang w:eastAsia="zh-CN"/>
    </w:rPr>
  </w:style>
  <w:style w:type="paragraph" w:styleId="affffffff5">
    <w:name w:val="Revision"/>
    <w:hidden/>
    <w:uiPriority w:val="99"/>
    <w:semiHidden/>
    <w:rsid w:val="00C006C2"/>
    <w:rPr>
      <w:rFonts w:eastAsia="Calibri"/>
      <w:color w:val="auto"/>
      <w:sz w:val="22"/>
      <w:szCs w:val="22"/>
      <w:lang w:eastAsia="en-US"/>
    </w:rPr>
  </w:style>
  <w:style w:type="paragraph" w:customStyle="1" w:styleId="affffffff6">
    <w:name w:val="Знак Знак Знак Знак"/>
    <w:basedOn w:val="a8"/>
    <w:rsid w:val="00C006C2"/>
    <w:rPr>
      <w:rFonts w:ascii="Verdana" w:hAnsi="Verdana" w:cs="Verdana"/>
      <w:color w:val="auto"/>
      <w:sz w:val="20"/>
      <w:lang w:val="en-US" w:eastAsia="en-US"/>
    </w:rPr>
  </w:style>
  <w:style w:type="paragraph" w:customStyle="1" w:styleId="affffffff7">
    <w:name w:val="Заголовок статьи"/>
    <w:basedOn w:val="a8"/>
    <w:next w:val="a8"/>
    <w:rsid w:val="00C006C2"/>
    <w:pPr>
      <w:widowControl w:val="0"/>
      <w:autoSpaceDE w:val="0"/>
      <w:autoSpaceDN w:val="0"/>
      <w:adjustRightInd w:val="0"/>
      <w:ind w:left="1612" w:hanging="892"/>
      <w:jc w:val="both"/>
    </w:pPr>
    <w:rPr>
      <w:rFonts w:ascii="Arial" w:hAnsi="Arial" w:cs="Arial"/>
      <w:color w:val="auto"/>
      <w:szCs w:val="24"/>
    </w:rPr>
  </w:style>
  <w:style w:type="paragraph" w:customStyle="1" w:styleId="affffffff8">
    <w:name w:val="Обычный с первой строкой"/>
    <w:basedOn w:val="a8"/>
    <w:rsid w:val="00C006C2"/>
    <w:pPr>
      <w:suppressAutoHyphens/>
      <w:ind w:firstLine="567"/>
      <w:jc w:val="both"/>
    </w:pPr>
    <w:rPr>
      <w:color w:val="auto"/>
      <w:szCs w:val="24"/>
      <w:lang w:eastAsia="ar-SA"/>
    </w:rPr>
  </w:style>
  <w:style w:type="character" w:customStyle="1" w:styleId="216">
    <w:name w:val="Основной текст 2 Знак1"/>
    <w:basedOn w:val="a9"/>
    <w:uiPriority w:val="99"/>
    <w:semiHidden/>
    <w:rsid w:val="00C006C2"/>
    <w:rPr>
      <w:sz w:val="24"/>
      <w:szCs w:val="24"/>
      <w:lang w:eastAsia="zh-CN"/>
    </w:rPr>
  </w:style>
  <w:style w:type="paragraph" w:customStyle="1" w:styleId="132">
    <w:name w:val="Основной текст 13"/>
    <w:basedOn w:val="a8"/>
    <w:rsid w:val="00C006C2"/>
    <w:pPr>
      <w:widowControl w:val="0"/>
      <w:spacing w:before="120" w:after="120"/>
      <w:ind w:firstLine="709"/>
      <w:jc w:val="both"/>
    </w:pPr>
    <w:rPr>
      <w:color w:val="auto"/>
      <w:sz w:val="26"/>
    </w:rPr>
  </w:style>
  <w:style w:type="character" w:customStyle="1" w:styleId="1ffa">
    <w:name w:val="Название Знак1"/>
    <w:basedOn w:val="a9"/>
    <w:uiPriority w:val="10"/>
    <w:rsid w:val="00C006C2"/>
    <w:rPr>
      <w:rFonts w:asciiTheme="majorHAnsi" w:eastAsiaTheme="majorEastAsia" w:hAnsiTheme="majorHAnsi" w:cstheme="majorBidi"/>
      <w:color w:val="323E4F" w:themeColor="text2" w:themeShade="BF"/>
      <w:spacing w:val="5"/>
      <w:kern w:val="28"/>
      <w:sz w:val="52"/>
      <w:szCs w:val="52"/>
      <w:lang w:eastAsia="zh-CN"/>
    </w:rPr>
  </w:style>
  <w:style w:type="paragraph" w:customStyle="1" w:styleId="133">
    <w:name w:val="Курсив_подч_13"/>
    <w:basedOn w:val="a8"/>
    <w:qFormat/>
    <w:rsid w:val="00C006C2"/>
    <w:pPr>
      <w:spacing w:before="120" w:after="120"/>
      <w:jc w:val="both"/>
    </w:pPr>
    <w:rPr>
      <w:rFonts w:ascii="Times New Roman CYR" w:eastAsia="Calibri" w:hAnsi="Times New Roman CYR"/>
      <w:i/>
      <w:color w:val="auto"/>
      <w:spacing w:val="-3"/>
      <w:sz w:val="26"/>
      <w:szCs w:val="22"/>
      <w:u w:val="single"/>
      <w:lang w:eastAsia="en-US"/>
    </w:rPr>
  </w:style>
  <w:style w:type="paragraph" w:customStyle="1" w:styleId="10">
    <w:name w:val="Список_1"/>
    <w:basedOn w:val="a8"/>
    <w:qFormat/>
    <w:rsid w:val="00C006C2"/>
    <w:pPr>
      <w:numPr>
        <w:numId w:val="9"/>
      </w:numPr>
      <w:jc w:val="both"/>
    </w:pPr>
    <w:rPr>
      <w:rFonts w:eastAsia="Calibri"/>
      <w:color w:val="auto"/>
      <w:spacing w:val="-3"/>
      <w:sz w:val="26"/>
      <w:szCs w:val="22"/>
      <w:lang w:eastAsia="en-US"/>
    </w:rPr>
  </w:style>
  <w:style w:type="paragraph" w:customStyle="1" w:styleId="affffffff9">
    <w:name w:val="Основн_текст_ПОДЧЕРК"/>
    <w:basedOn w:val="a8"/>
    <w:qFormat/>
    <w:rsid w:val="00C006C2"/>
    <w:pPr>
      <w:numPr>
        <w:ilvl w:val="12"/>
      </w:numPr>
    </w:pPr>
    <w:rPr>
      <w:rFonts w:eastAsia="Calibri"/>
      <w:color w:val="auto"/>
      <w:sz w:val="26"/>
      <w:szCs w:val="22"/>
      <w:u w:val="single"/>
      <w:lang w:eastAsia="en-US"/>
    </w:rPr>
  </w:style>
  <w:style w:type="paragraph" w:customStyle="1" w:styleId="2fc">
    <w:name w:val="Заголовок2"/>
    <w:basedOn w:val="affff5"/>
    <w:qFormat/>
    <w:rsid w:val="00C006C2"/>
    <w:pPr>
      <w:contextualSpacing/>
      <w:jc w:val="center"/>
    </w:pPr>
    <w:rPr>
      <w:b/>
      <w:color w:val="auto"/>
      <w:sz w:val="26"/>
      <w:szCs w:val="26"/>
    </w:rPr>
  </w:style>
  <w:style w:type="paragraph" w:customStyle="1" w:styleId="134">
    <w:name w:val="Оновновной_13_без отступа"/>
    <w:basedOn w:val="132"/>
    <w:qFormat/>
    <w:rsid w:val="00C006C2"/>
    <w:pPr>
      <w:ind w:firstLine="0"/>
    </w:pPr>
    <w:rPr>
      <w:b/>
    </w:rPr>
  </w:style>
  <w:style w:type="character" w:customStyle="1" w:styleId="314">
    <w:name w:val="Основной текст с отступом 3 Знак1"/>
    <w:basedOn w:val="a9"/>
    <w:uiPriority w:val="99"/>
    <w:semiHidden/>
    <w:rsid w:val="00C006C2"/>
    <w:rPr>
      <w:sz w:val="16"/>
      <w:szCs w:val="16"/>
      <w:lang w:eastAsia="zh-CN"/>
    </w:rPr>
  </w:style>
  <w:style w:type="paragraph" w:styleId="affffffffa">
    <w:name w:val="Block Text"/>
    <w:basedOn w:val="a8"/>
    <w:rsid w:val="00C006C2"/>
    <w:pPr>
      <w:spacing w:before="120"/>
      <w:ind w:left="11" w:right="-57" w:firstLine="697"/>
      <w:jc w:val="both"/>
    </w:pPr>
    <w:rPr>
      <w:color w:val="auto"/>
    </w:rPr>
  </w:style>
  <w:style w:type="paragraph" w:customStyle="1" w:styleId="affffffffb">
    <w:name w:val="Шифр"/>
    <w:basedOn w:val="a8"/>
    <w:qFormat/>
    <w:rsid w:val="00C006C2"/>
    <w:pPr>
      <w:jc w:val="center"/>
    </w:pPr>
    <w:rPr>
      <w:rFonts w:eastAsia="Calibri"/>
      <w:b/>
      <w:color w:val="auto"/>
      <w:sz w:val="28"/>
      <w:szCs w:val="22"/>
      <w:lang w:eastAsia="en-US"/>
    </w:rPr>
  </w:style>
  <w:style w:type="paragraph" w:customStyle="1" w:styleId="affffffffc">
    <w:name w:val="Общая часть"/>
    <w:basedOn w:val="afffff"/>
    <w:qFormat/>
    <w:rsid w:val="00C006C2"/>
    <w:pPr>
      <w:spacing w:before="120"/>
      <w:jc w:val="center"/>
    </w:pPr>
    <w:rPr>
      <w:rFonts w:ascii="Times New Roman" w:hAnsi="Times New Roman"/>
      <w:color w:val="auto"/>
      <w:sz w:val="24"/>
    </w:rPr>
  </w:style>
  <w:style w:type="paragraph" w:customStyle="1" w:styleId="a2">
    <w:name w:val="Список_буквен"/>
    <w:basedOn w:val="a8"/>
    <w:qFormat/>
    <w:rsid w:val="00C006C2"/>
    <w:pPr>
      <w:numPr>
        <w:numId w:val="10"/>
      </w:numPr>
      <w:autoSpaceDE w:val="0"/>
      <w:autoSpaceDN w:val="0"/>
      <w:adjustRightInd w:val="0"/>
      <w:spacing w:before="120" w:after="120"/>
      <w:ind w:left="1259" w:hanging="357"/>
      <w:jc w:val="both"/>
    </w:pPr>
    <w:rPr>
      <w:rFonts w:eastAsia="Calibri"/>
      <w:color w:val="auto"/>
      <w:sz w:val="26"/>
      <w:szCs w:val="22"/>
      <w:lang w:eastAsia="en-US"/>
    </w:rPr>
  </w:style>
  <w:style w:type="paragraph" w:customStyle="1" w:styleId="a5">
    <w:name w:val="Список_цифры"/>
    <w:basedOn w:val="132"/>
    <w:qFormat/>
    <w:rsid w:val="00C006C2"/>
    <w:pPr>
      <w:numPr>
        <w:numId w:val="11"/>
      </w:numPr>
    </w:pPr>
  </w:style>
  <w:style w:type="character" w:customStyle="1" w:styleId="217">
    <w:name w:val="Основной текст с отступом 2 Знак1"/>
    <w:basedOn w:val="a9"/>
    <w:uiPriority w:val="99"/>
    <w:semiHidden/>
    <w:rsid w:val="00C006C2"/>
    <w:rPr>
      <w:sz w:val="24"/>
      <w:szCs w:val="24"/>
      <w:lang w:eastAsia="zh-CN"/>
    </w:rPr>
  </w:style>
  <w:style w:type="paragraph" w:styleId="a">
    <w:name w:val="List Bullet"/>
    <w:basedOn w:val="a8"/>
    <w:uiPriority w:val="99"/>
    <w:rsid w:val="00C006C2"/>
    <w:pPr>
      <w:numPr>
        <w:numId w:val="12"/>
      </w:numPr>
    </w:pPr>
    <w:rPr>
      <w:color w:val="auto"/>
      <w:sz w:val="26"/>
    </w:rPr>
  </w:style>
  <w:style w:type="paragraph" w:customStyle="1" w:styleId="affffffffd">
    <w:name w:val="Герасимович"/>
    <w:basedOn w:val="a8"/>
    <w:link w:val="affffffffe"/>
    <w:qFormat/>
    <w:rsid w:val="00C006C2"/>
    <w:pPr>
      <w:keepLines/>
      <w:ind w:firstLine="709"/>
      <w:contextualSpacing/>
      <w:jc w:val="both"/>
    </w:pPr>
    <w:rPr>
      <w:color w:val="auto"/>
      <w:sz w:val="28"/>
      <w:szCs w:val="28"/>
      <w:lang w:val="en-US" w:eastAsia="en-US" w:bidi="en-US"/>
    </w:rPr>
  </w:style>
  <w:style w:type="character" w:customStyle="1" w:styleId="affffffffe">
    <w:name w:val="Герасимович Знак"/>
    <w:basedOn w:val="a9"/>
    <w:link w:val="affffffffd"/>
    <w:rsid w:val="00C006C2"/>
    <w:rPr>
      <w:rFonts w:ascii="Times New Roman" w:hAnsi="Times New Roman"/>
      <w:color w:val="auto"/>
      <w:sz w:val="28"/>
      <w:szCs w:val="28"/>
      <w:lang w:val="en-US" w:eastAsia="en-US" w:bidi="en-US"/>
    </w:rPr>
  </w:style>
  <w:style w:type="paragraph" w:customStyle="1" w:styleId="135">
    <w:name w:val="Основной 13"/>
    <w:basedOn w:val="a8"/>
    <w:qFormat/>
    <w:rsid w:val="00C006C2"/>
    <w:pPr>
      <w:spacing w:before="120" w:after="120"/>
      <w:ind w:firstLine="709"/>
      <w:jc w:val="both"/>
    </w:pPr>
    <w:rPr>
      <w:rFonts w:eastAsia="Calibri"/>
      <w:bCs/>
      <w:iCs/>
      <w:color w:val="auto"/>
      <w:sz w:val="26"/>
      <w:szCs w:val="22"/>
      <w:lang w:eastAsia="en-US"/>
    </w:rPr>
  </w:style>
  <w:style w:type="paragraph" w:customStyle="1" w:styleId="a6">
    <w:name w:val="список_тире"/>
    <w:basedOn w:val="135"/>
    <w:qFormat/>
    <w:rsid w:val="00C006C2"/>
    <w:pPr>
      <w:numPr>
        <w:numId w:val="13"/>
      </w:numPr>
      <w:spacing w:before="0" w:after="0"/>
    </w:pPr>
    <w:rPr>
      <w:szCs w:val="26"/>
    </w:rPr>
  </w:style>
  <w:style w:type="paragraph" w:customStyle="1" w:styleId="1ffb">
    <w:name w:val="Стиль 1"/>
    <w:basedOn w:val="a8"/>
    <w:rsid w:val="00C006C2"/>
    <w:pPr>
      <w:overflowPunct w:val="0"/>
      <w:autoSpaceDE w:val="0"/>
      <w:autoSpaceDN w:val="0"/>
      <w:adjustRightInd w:val="0"/>
      <w:spacing w:before="60" w:after="60"/>
      <w:ind w:firstLine="709"/>
      <w:jc w:val="both"/>
      <w:textAlignment w:val="baseline"/>
    </w:pPr>
    <w:rPr>
      <w:color w:val="auto"/>
      <w:szCs w:val="26"/>
    </w:rPr>
  </w:style>
  <w:style w:type="paragraph" w:customStyle="1" w:styleId="2fd">
    <w:name w:val="Стиль2"/>
    <w:basedOn w:val="a8"/>
    <w:qFormat/>
    <w:rsid w:val="00C006C2"/>
    <w:pPr>
      <w:spacing w:before="240" w:after="240"/>
      <w:jc w:val="center"/>
    </w:pPr>
    <w:rPr>
      <w:b/>
      <w:color w:val="76923C"/>
      <w:sz w:val="26"/>
      <w:szCs w:val="26"/>
    </w:rPr>
  </w:style>
  <w:style w:type="character" w:customStyle="1" w:styleId="nobr">
    <w:name w:val="nobr"/>
    <w:basedOn w:val="a9"/>
    <w:rsid w:val="00C006C2"/>
  </w:style>
  <w:style w:type="character" w:customStyle="1" w:styleId="1ffc">
    <w:name w:val="Основной текст Знак1"/>
    <w:basedOn w:val="a9"/>
    <w:uiPriority w:val="99"/>
    <w:rsid w:val="00C006C2"/>
    <w:rPr>
      <w:lang w:eastAsia="zh-CN"/>
    </w:rPr>
  </w:style>
  <w:style w:type="character" w:customStyle="1" w:styleId="1ffd">
    <w:name w:val="Нижний колонтитул Знак1"/>
    <w:basedOn w:val="a9"/>
    <w:uiPriority w:val="99"/>
    <w:rsid w:val="00C006C2"/>
    <w:rPr>
      <w:lang w:eastAsia="zh-CN"/>
    </w:rPr>
  </w:style>
  <w:style w:type="character" w:customStyle="1" w:styleId="1ffe">
    <w:name w:val="Верхний колонтитул Знак1"/>
    <w:basedOn w:val="a9"/>
    <w:uiPriority w:val="99"/>
    <w:rsid w:val="00C006C2"/>
    <w:rPr>
      <w:lang w:eastAsia="zh-CN"/>
    </w:rPr>
  </w:style>
  <w:style w:type="character" w:customStyle="1" w:styleId="1fff">
    <w:name w:val="Основной текст с отступом Знак1"/>
    <w:basedOn w:val="a9"/>
    <w:uiPriority w:val="99"/>
    <w:rsid w:val="00C006C2"/>
    <w:rPr>
      <w:b/>
      <w:sz w:val="24"/>
      <w:lang w:eastAsia="zh-CN"/>
    </w:rPr>
  </w:style>
  <w:style w:type="character" w:customStyle="1" w:styleId="1fff0">
    <w:name w:val="Текст сноски Знак1"/>
    <w:basedOn w:val="a9"/>
    <w:uiPriority w:val="99"/>
    <w:rsid w:val="00C006C2"/>
    <w:rPr>
      <w:lang w:eastAsia="zh-CN"/>
    </w:rPr>
  </w:style>
  <w:style w:type="character" w:customStyle="1" w:styleId="1fff1">
    <w:name w:val="Текст выноски Знак1"/>
    <w:basedOn w:val="a9"/>
    <w:uiPriority w:val="99"/>
    <w:rsid w:val="00C006C2"/>
    <w:rPr>
      <w:rFonts w:ascii="Tahoma" w:hAnsi="Tahoma" w:cs="Tahoma"/>
      <w:sz w:val="16"/>
      <w:szCs w:val="16"/>
      <w:lang w:eastAsia="zh-CN"/>
    </w:rPr>
  </w:style>
  <w:style w:type="character" w:customStyle="1" w:styleId="1fff2">
    <w:name w:val="Тема примечания Знак1"/>
    <w:basedOn w:val="1ff9"/>
    <w:uiPriority w:val="99"/>
    <w:rsid w:val="00C006C2"/>
    <w:rPr>
      <w:b/>
      <w:bCs/>
      <w:lang w:eastAsia="zh-CN"/>
    </w:rPr>
  </w:style>
  <w:style w:type="paragraph" w:customStyle="1" w:styleId="FR1">
    <w:name w:val="FR1"/>
    <w:rsid w:val="00C006C2"/>
    <w:pPr>
      <w:widowControl w:val="0"/>
      <w:suppressAutoHyphens/>
      <w:autoSpaceDE w:val="0"/>
      <w:spacing w:before="120" w:line="300" w:lineRule="auto"/>
      <w:ind w:left="80"/>
      <w:jc w:val="both"/>
    </w:pPr>
    <w:rPr>
      <w:rFonts w:ascii="Times New Roman" w:eastAsia="Arial" w:hAnsi="Times New Roman"/>
      <w:b/>
      <w:bCs/>
      <w:i/>
      <w:iCs/>
      <w:color w:val="auto"/>
      <w:sz w:val="22"/>
      <w:szCs w:val="22"/>
      <w:lang w:eastAsia="ar-SA"/>
    </w:rPr>
  </w:style>
  <w:style w:type="paragraph" w:customStyle="1" w:styleId="FR2">
    <w:name w:val="FR2"/>
    <w:rsid w:val="00C006C2"/>
    <w:pPr>
      <w:widowControl w:val="0"/>
      <w:suppressAutoHyphens/>
      <w:autoSpaceDE w:val="0"/>
      <w:spacing w:line="252" w:lineRule="auto"/>
      <w:ind w:firstLine="160"/>
      <w:jc w:val="both"/>
    </w:pPr>
    <w:rPr>
      <w:rFonts w:ascii="Times New Roman" w:eastAsia="Arial" w:hAnsi="Times New Roman"/>
      <w:color w:val="auto"/>
      <w:sz w:val="18"/>
      <w:szCs w:val="18"/>
      <w:lang w:eastAsia="ar-SA"/>
    </w:rPr>
  </w:style>
  <w:style w:type="paragraph" w:customStyle="1" w:styleId="Web1">
    <w:name w:val="Обычный (Web)1"/>
    <w:basedOn w:val="a8"/>
    <w:rsid w:val="00C006C2"/>
    <w:pPr>
      <w:suppressAutoHyphens/>
      <w:spacing w:before="100" w:after="100"/>
      <w:ind w:left="480" w:right="240"/>
      <w:jc w:val="both"/>
    </w:pPr>
    <w:rPr>
      <w:rFonts w:ascii="Verdana" w:hAnsi="Verdana" w:cs="Arial"/>
      <w:sz w:val="16"/>
      <w:szCs w:val="16"/>
      <w:lang w:eastAsia="ar-SA"/>
    </w:rPr>
  </w:style>
  <w:style w:type="paragraph" w:customStyle="1" w:styleId="1fff3">
    <w:name w:val="Верхний колонтитул1"/>
    <w:basedOn w:val="a8"/>
    <w:rsid w:val="00C006C2"/>
    <w:pPr>
      <w:tabs>
        <w:tab w:val="center" w:pos="4153"/>
        <w:tab w:val="right" w:pos="8306"/>
      </w:tabs>
    </w:pPr>
    <w:rPr>
      <w:rFonts w:ascii="Arial" w:hAnsi="Arial" w:cs="Arial"/>
      <w:color w:val="auto"/>
      <w:position w:val="6"/>
      <w:szCs w:val="24"/>
    </w:rPr>
  </w:style>
  <w:style w:type="character" w:customStyle="1" w:styleId="WW8Num105z1">
    <w:name w:val="WW8Num105z1"/>
    <w:rsid w:val="00C006C2"/>
    <w:rPr>
      <w:rFonts w:ascii="Times New Roman" w:eastAsia="Times New Roman" w:hAnsi="Times New Roman" w:cs="Times New Roman"/>
    </w:rPr>
  </w:style>
  <w:style w:type="paragraph" w:customStyle="1" w:styleId="1fff4">
    <w:name w:val="Обычный 1"/>
    <w:basedOn w:val="a8"/>
    <w:rsid w:val="00C006C2"/>
    <w:pPr>
      <w:spacing w:before="120" w:after="120"/>
      <w:ind w:firstLine="567"/>
      <w:jc w:val="both"/>
    </w:pPr>
    <w:rPr>
      <w:color w:val="auto"/>
      <w:szCs w:val="24"/>
      <w:lang w:eastAsia="zh-CN"/>
    </w:rPr>
  </w:style>
  <w:style w:type="paragraph" w:customStyle="1" w:styleId="315">
    <w:name w:val="Заголовок 3_1"/>
    <w:basedOn w:val="3"/>
    <w:next w:val="a8"/>
    <w:rsid w:val="00C006C2"/>
    <w:pPr>
      <w:spacing w:after="120"/>
    </w:pPr>
    <w:rPr>
      <w:rFonts w:ascii="Times New Roman" w:hAnsi="Times New Roman"/>
      <w:bCs/>
      <w:color w:val="auto"/>
      <w:sz w:val="24"/>
      <w:szCs w:val="26"/>
      <w:lang w:eastAsia="zh-CN"/>
    </w:rPr>
  </w:style>
  <w:style w:type="paragraph" w:customStyle="1" w:styleId="218">
    <w:name w:val="Заголовок 2_1"/>
    <w:basedOn w:val="20"/>
    <w:next w:val="a8"/>
    <w:rsid w:val="00C006C2"/>
    <w:pPr>
      <w:spacing w:after="120"/>
    </w:pPr>
    <w:rPr>
      <w:rFonts w:ascii="Times New Roman" w:hAnsi="Times New Roman"/>
      <w:bCs/>
      <w:i w:val="0"/>
      <w:iCs/>
      <w:color w:val="auto"/>
      <w:szCs w:val="28"/>
      <w:lang w:eastAsia="zh-CN"/>
    </w:rPr>
  </w:style>
  <w:style w:type="paragraph" w:customStyle="1" w:styleId="afffffffff">
    <w:name w:val="Таблица_Текст слева"/>
    <w:basedOn w:val="a8"/>
    <w:link w:val="afffffffff0"/>
    <w:rsid w:val="00C006C2"/>
    <w:rPr>
      <w:color w:val="auto"/>
      <w:sz w:val="22"/>
      <w:szCs w:val="22"/>
      <w:lang w:eastAsia="zh-CN"/>
    </w:rPr>
  </w:style>
  <w:style w:type="character" w:customStyle="1" w:styleId="afffffffff0">
    <w:name w:val="Таблица_Текст слева Знак"/>
    <w:link w:val="afffffffff"/>
    <w:rsid w:val="00C006C2"/>
    <w:rPr>
      <w:rFonts w:ascii="Times New Roman" w:hAnsi="Times New Roman"/>
      <w:color w:val="auto"/>
      <w:sz w:val="22"/>
      <w:szCs w:val="22"/>
      <w:lang w:eastAsia="zh-CN"/>
    </w:rPr>
  </w:style>
  <w:style w:type="paragraph" w:customStyle="1" w:styleId="afffffffff1">
    <w:name w:val="Таблица_Текст по центру + полужирный"/>
    <w:basedOn w:val="a8"/>
    <w:next w:val="1fff4"/>
    <w:rsid w:val="00C006C2"/>
    <w:pPr>
      <w:jc w:val="center"/>
    </w:pPr>
    <w:rPr>
      <w:b/>
      <w:bCs/>
      <w:color w:val="auto"/>
      <w:sz w:val="22"/>
      <w:lang w:eastAsia="zh-CN"/>
    </w:rPr>
  </w:style>
  <w:style w:type="paragraph" w:customStyle="1" w:styleId="afffffffff2">
    <w:name w:val="Таблица_Текст слева + полужирный"/>
    <w:basedOn w:val="afffffffff"/>
    <w:next w:val="1fff4"/>
    <w:rsid w:val="00C006C2"/>
    <w:rPr>
      <w:b/>
      <w:bCs/>
    </w:rPr>
  </w:style>
  <w:style w:type="paragraph" w:customStyle="1" w:styleId="11a">
    <w:name w:val="Заголовок 1_1"/>
    <w:basedOn w:val="11"/>
    <w:next w:val="a8"/>
    <w:rsid w:val="00C006C2"/>
    <w:pPr>
      <w:spacing w:after="120"/>
      <w:jc w:val="left"/>
    </w:pPr>
    <w:rPr>
      <w:bCs/>
      <w:caps/>
      <w:color w:val="auto"/>
      <w:kern w:val="1"/>
      <w:sz w:val="32"/>
      <w:szCs w:val="32"/>
      <w:lang w:eastAsia="zh-CN"/>
    </w:rPr>
  </w:style>
  <w:style w:type="character" w:customStyle="1" w:styleId="8b">
    <w:name w:val="Основной текст + Полужирный8"/>
    <w:uiPriority w:val="99"/>
    <w:rsid w:val="00C006C2"/>
    <w:rPr>
      <w:rFonts w:ascii="Times New Roman" w:hAnsi="Times New Roman" w:cs="Times New Roman"/>
      <w:b/>
      <w:bCs/>
      <w:spacing w:val="0"/>
      <w:sz w:val="22"/>
      <w:szCs w:val="22"/>
    </w:rPr>
  </w:style>
  <w:style w:type="character" w:customStyle="1" w:styleId="77">
    <w:name w:val="Основной текст + Полужирный7"/>
    <w:uiPriority w:val="99"/>
    <w:rsid w:val="00C006C2"/>
    <w:rPr>
      <w:rFonts w:ascii="Times New Roman" w:hAnsi="Times New Roman" w:cs="Times New Roman"/>
      <w:b/>
      <w:bCs/>
      <w:spacing w:val="0"/>
      <w:sz w:val="22"/>
      <w:szCs w:val="22"/>
    </w:rPr>
  </w:style>
  <w:style w:type="character" w:customStyle="1" w:styleId="1fff5">
    <w:name w:val="Текст Знак1"/>
    <w:basedOn w:val="a9"/>
    <w:uiPriority w:val="99"/>
    <w:semiHidden/>
    <w:rsid w:val="00C006C2"/>
    <w:rPr>
      <w:rFonts w:ascii="Consolas" w:hAnsi="Consolas" w:cs="Consolas"/>
      <w:sz w:val="21"/>
      <w:szCs w:val="21"/>
      <w:lang w:eastAsia="zh-CN"/>
    </w:rPr>
  </w:style>
  <w:style w:type="paragraph" w:customStyle="1" w:styleId="4c">
    <w:name w:val="Заголовок4"/>
    <w:basedOn w:val="ac"/>
    <w:autoRedefine/>
    <w:rsid w:val="00C006C2"/>
    <w:pPr>
      <w:spacing w:before="240" w:after="180"/>
      <w:ind w:firstLine="709"/>
      <w:jc w:val="center"/>
    </w:pPr>
    <w:rPr>
      <w:rFonts w:ascii="Arial" w:hAnsi="Arial" w:cs="Arial"/>
      <w:i/>
      <w:iCs/>
      <w:noProof/>
      <w:color w:val="auto"/>
      <w:sz w:val="22"/>
      <w:szCs w:val="22"/>
    </w:rPr>
  </w:style>
  <w:style w:type="paragraph" w:styleId="1fff6">
    <w:name w:val="index 1"/>
    <w:basedOn w:val="a8"/>
    <w:next w:val="a8"/>
    <w:autoRedefine/>
    <w:rsid w:val="00C006C2"/>
    <w:pPr>
      <w:ind w:left="220" w:hanging="220"/>
    </w:pPr>
    <w:rPr>
      <w:rFonts w:ascii="Arial" w:hAnsi="Arial"/>
      <w:color w:val="auto"/>
      <w:sz w:val="22"/>
    </w:rPr>
  </w:style>
  <w:style w:type="paragraph" w:styleId="afffffffff3">
    <w:name w:val="index heading"/>
    <w:basedOn w:val="a8"/>
    <w:next w:val="1fff6"/>
    <w:rsid w:val="00C006C2"/>
    <w:rPr>
      <w:color w:val="auto"/>
      <w:szCs w:val="24"/>
    </w:rPr>
  </w:style>
  <w:style w:type="paragraph" w:customStyle="1" w:styleId="afffffffff4">
    <w:name w:val="Исходник"/>
    <w:basedOn w:val="a8"/>
    <w:rsid w:val="00C006C2"/>
    <w:pPr>
      <w:spacing w:before="80" w:line="360" w:lineRule="auto"/>
      <w:jc w:val="both"/>
    </w:pPr>
    <w:rPr>
      <w:rFonts w:ascii="Courier New" w:hAnsi="Courier New"/>
      <w:color w:val="auto"/>
      <w:sz w:val="20"/>
    </w:rPr>
  </w:style>
  <w:style w:type="paragraph" w:customStyle="1" w:styleId="titlepage">
    <w:name w:val="titlepage"/>
    <w:basedOn w:val="a8"/>
    <w:rsid w:val="00C006C2"/>
    <w:pPr>
      <w:spacing w:before="75" w:after="75"/>
      <w:ind w:firstLine="150"/>
      <w:jc w:val="center"/>
    </w:pPr>
    <w:rPr>
      <w:rFonts w:ascii="Arial" w:hAnsi="Arial" w:cs="Arial"/>
      <w:b/>
      <w:bCs/>
      <w:caps/>
      <w:color w:val="B00000"/>
      <w:szCs w:val="24"/>
    </w:rPr>
  </w:style>
  <w:style w:type="character" w:customStyle="1" w:styleId="afffffffff5">
    <w:name w:val="Знак Знак"/>
    <w:semiHidden/>
    <w:rsid w:val="00C006C2"/>
    <w:rPr>
      <w:rFonts w:ascii="Tahoma" w:hAnsi="Tahoma" w:cs="Tahoma"/>
      <w:sz w:val="16"/>
      <w:szCs w:val="16"/>
      <w:lang w:val="ru-RU" w:eastAsia="ru-RU" w:bidi="ar-SA"/>
    </w:rPr>
  </w:style>
  <w:style w:type="paragraph" w:customStyle="1" w:styleId="zagc-2">
    <w:name w:val="zagc-2"/>
    <w:basedOn w:val="a8"/>
    <w:rsid w:val="00C006C2"/>
    <w:pPr>
      <w:spacing w:before="135" w:after="60"/>
      <w:ind w:firstLine="150"/>
      <w:jc w:val="center"/>
    </w:pPr>
    <w:rPr>
      <w:rFonts w:ascii="Arial" w:hAnsi="Arial" w:cs="Arial"/>
      <w:b/>
      <w:bCs/>
      <w:color w:val="29211E"/>
      <w:sz w:val="18"/>
      <w:szCs w:val="18"/>
    </w:rPr>
  </w:style>
  <w:style w:type="paragraph" w:customStyle="1" w:styleId="Web">
    <w:name w:val="Обычный (Web)"/>
    <w:basedOn w:val="a8"/>
    <w:rsid w:val="00C006C2"/>
    <w:pPr>
      <w:spacing w:before="60" w:after="100" w:afterAutospacing="1"/>
      <w:ind w:firstLine="210"/>
      <w:jc w:val="both"/>
    </w:pPr>
    <w:rPr>
      <w:color w:val="001060"/>
      <w:sz w:val="20"/>
    </w:rPr>
  </w:style>
  <w:style w:type="paragraph" w:customStyle="1" w:styleId="cpy">
    <w:name w:val="cpy"/>
    <w:basedOn w:val="a8"/>
    <w:rsid w:val="00C006C2"/>
    <w:pPr>
      <w:spacing w:before="2250" w:after="100" w:afterAutospacing="1"/>
      <w:ind w:firstLine="210"/>
      <w:jc w:val="center"/>
    </w:pPr>
    <w:rPr>
      <w:rFonts w:ascii="Verdana" w:hAnsi="Verdana"/>
      <w:color w:val="CCCCDD"/>
      <w:sz w:val="14"/>
      <w:szCs w:val="14"/>
    </w:rPr>
  </w:style>
  <w:style w:type="paragraph" w:customStyle="1" w:styleId="rght">
    <w:name w:val="rght"/>
    <w:basedOn w:val="a8"/>
    <w:rsid w:val="00C006C2"/>
    <w:pPr>
      <w:spacing w:before="60" w:after="100" w:afterAutospacing="1"/>
      <w:ind w:firstLine="210"/>
      <w:jc w:val="right"/>
    </w:pPr>
    <w:rPr>
      <w:color w:val="001060"/>
      <w:sz w:val="20"/>
    </w:rPr>
  </w:style>
  <w:style w:type="paragraph" w:customStyle="1" w:styleId="cntr">
    <w:name w:val="cntr"/>
    <w:basedOn w:val="a8"/>
    <w:rsid w:val="00C006C2"/>
    <w:pPr>
      <w:spacing w:before="60" w:after="100" w:afterAutospacing="1"/>
      <w:ind w:firstLine="210"/>
      <w:jc w:val="center"/>
    </w:pPr>
    <w:rPr>
      <w:color w:val="001060"/>
      <w:sz w:val="20"/>
    </w:rPr>
  </w:style>
  <w:style w:type="paragraph" w:customStyle="1" w:styleId="ch">
    <w:name w:val="ch"/>
    <w:basedOn w:val="a8"/>
    <w:rsid w:val="00C006C2"/>
    <w:pPr>
      <w:shd w:val="clear" w:color="auto" w:fill="FFFFFF"/>
      <w:spacing w:before="60" w:after="100" w:afterAutospacing="1"/>
      <w:ind w:firstLine="210"/>
      <w:jc w:val="both"/>
    </w:pPr>
    <w:rPr>
      <w:color w:val="001060"/>
      <w:sz w:val="20"/>
    </w:rPr>
  </w:style>
  <w:style w:type="paragraph" w:customStyle="1" w:styleId="sml">
    <w:name w:val="sml"/>
    <w:basedOn w:val="a8"/>
    <w:rsid w:val="00C006C2"/>
    <w:pPr>
      <w:spacing w:before="60" w:after="100" w:afterAutospacing="1"/>
      <w:ind w:firstLine="210"/>
      <w:jc w:val="center"/>
    </w:pPr>
    <w:rPr>
      <w:b/>
      <w:bCs/>
      <w:color w:val="001060"/>
      <w:sz w:val="17"/>
      <w:szCs w:val="17"/>
    </w:rPr>
  </w:style>
  <w:style w:type="paragraph" w:customStyle="1" w:styleId="smlll">
    <w:name w:val="smlll"/>
    <w:basedOn w:val="a8"/>
    <w:rsid w:val="00C006C2"/>
    <w:pPr>
      <w:ind w:firstLine="210"/>
    </w:pPr>
    <w:rPr>
      <w:b/>
      <w:bCs/>
      <w:color w:val="001060"/>
      <w:sz w:val="20"/>
    </w:rPr>
  </w:style>
  <w:style w:type="paragraph" w:customStyle="1" w:styleId="dr">
    <w:name w:val="dr"/>
    <w:basedOn w:val="a8"/>
    <w:rsid w:val="00C006C2"/>
    <w:pPr>
      <w:spacing w:before="60" w:after="100" w:afterAutospacing="1"/>
      <w:ind w:left="225" w:firstLine="210"/>
      <w:jc w:val="both"/>
    </w:pPr>
    <w:rPr>
      <w:rFonts w:ascii="Verdana" w:hAnsi="Verdana"/>
      <w:color w:val="001060"/>
      <w:sz w:val="20"/>
    </w:rPr>
  </w:style>
  <w:style w:type="paragraph" w:customStyle="1" w:styleId="afffffffff6">
    <w:name w:val="Подпись письма"/>
    <w:basedOn w:val="a8"/>
    <w:rsid w:val="00C006C2"/>
    <w:pPr>
      <w:tabs>
        <w:tab w:val="right" w:pos="9639"/>
      </w:tabs>
    </w:pPr>
    <w:rPr>
      <w:color w:val="auto"/>
    </w:rPr>
  </w:style>
  <w:style w:type="paragraph" w:customStyle="1" w:styleId="ConsDocList">
    <w:name w:val="ConsDocList"/>
    <w:rsid w:val="00C006C2"/>
    <w:pPr>
      <w:widowControl w:val="0"/>
    </w:pPr>
    <w:rPr>
      <w:rFonts w:ascii="Courier New" w:hAnsi="Courier New"/>
      <w:snapToGrid w:val="0"/>
      <w:color w:val="auto"/>
    </w:rPr>
  </w:style>
  <w:style w:type="paragraph" w:customStyle="1" w:styleId="Caaieiaieioi">
    <w:name w:val="Caaieiaie ioi"/>
    <w:basedOn w:val="a8"/>
    <w:rsid w:val="00C006C2"/>
    <w:pPr>
      <w:keepNext/>
      <w:widowControl w:val="0"/>
      <w:spacing w:before="120" w:after="120" w:line="220" w:lineRule="exact"/>
      <w:ind w:left="1418"/>
    </w:pPr>
    <w:rPr>
      <w:b/>
      <w:color w:val="auto"/>
      <w:sz w:val="20"/>
    </w:rPr>
  </w:style>
  <w:style w:type="paragraph" w:styleId="2fe">
    <w:name w:val="List 2"/>
    <w:basedOn w:val="a8"/>
    <w:rsid w:val="00C006C2"/>
    <w:pPr>
      <w:widowControl w:val="0"/>
      <w:tabs>
        <w:tab w:val="left" w:pos="144"/>
        <w:tab w:val="left" w:pos="864"/>
        <w:tab w:val="left" w:pos="3024"/>
      </w:tabs>
      <w:spacing w:line="220" w:lineRule="exact"/>
      <w:ind w:left="566" w:hanging="283"/>
      <w:jc w:val="both"/>
    </w:pPr>
    <w:rPr>
      <w:color w:val="auto"/>
      <w:sz w:val="20"/>
    </w:rPr>
  </w:style>
  <w:style w:type="paragraph" w:styleId="3e">
    <w:name w:val="List Bullet 3"/>
    <w:basedOn w:val="a8"/>
    <w:rsid w:val="00C006C2"/>
    <w:pPr>
      <w:widowControl w:val="0"/>
      <w:tabs>
        <w:tab w:val="left" w:pos="144"/>
        <w:tab w:val="left" w:pos="864"/>
        <w:tab w:val="left" w:pos="3024"/>
      </w:tabs>
      <w:spacing w:line="220" w:lineRule="exact"/>
      <w:ind w:left="849" w:hanging="283"/>
      <w:jc w:val="both"/>
    </w:pPr>
    <w:rPr>
      <w:color w:val="auto"/>
      <w:sz w:val="20"/>
    </w:rPr>
  </w:style>
  <w:style w:type="paragraph" w:customStyle="1" w:styleId="afffffffff7">
    <w:name w:val="Заголовок дог"/>
    <w:basedOn w:val="a8"/>
    <w:rsid w:val="00C006C2"/>
    <w:pPr>
      <w:widowControl w:val="0"/>
      <w:tabs>
        <w:tab w:val="left" w:pos="144"/>
        <w:tab w:val="left" w:pos="864"/>
        <w:tab w:val="left" w:pos="3024"/>
      </w:tabs>
      <w:spacing w:line="200" w:lineRule="exact"/>
      <w:ind w:firstLine="284"/>
      <w:jc w:val="center"/>
    </w:pPr>
    <w:rPr>
      <w:b/>
      <w:color w:val="auto"/>
      <w:sz w:val="20"/>
    </w:rPr>
  </w:style>
  <w:style w:type="paragraph" w:customStyle="1" w:styleId="Preformat">
    <w:name w:val="Preformat"/>
    <w:rsid w:val="00C006C2"/>
    <w:pPr>
      <w:autoSpaceDE w:val="0"/>
      <w:autoSpaceDN w:val="0"/>
      <w:adjustRightInd w:val="0"/>
    </w:pPr>
    <w:rPr>
      <w:rFonts w:ascii="Courier New" w:hAnsi="Courier New" w:cs="Courier New"/>
      <w:color w:val="auto"/>
    </w:rPr>
  </w:style>
  <w:style w:type="paragraph" w:customStyle="1" w:styleId="1t3030000">
    <w:name w:val="1t3030000"/>
    <w:basedOn w:val="a8"/>
    <w:rsid w:val="00C006C2"/>
    <w:pPr>
      <w:overflowPunct w:val="0"/>
      <w:autoSpaceDE w:val="0"/>
      <w:autoSpaceDN w:val="0"/>
      <w:adjustRightInd w:val="0"/>
      <w:spacing w:line="240" w:lineRule="atLeast"/>
      <w:ind w:firstLine="600"/>
      <w:jc w:val="both"/>
      <w:textAlignment w:val="baseline"/>
    </w:pPr>
    <w:rPr>
      <w:rFonts w:ascii="Artsans" w:hAnsi="Artsans"/>
      <w:color w:val="auto"/>
    </w:rPr>
  </w:style>
  <w:style w:type="character" w:customStyle="1" w:styleId="6b">
    <w:name w:val="Основной текст + Полужирный6"/>
    <w:uiPriority w:val="99"/>
    <w:rsid w:val="00C006C2"/>
    <w:rPr>
      <w:rFonts w:ascii="Times New Roman" w:hAnsi="Times New Roman" w:cs="Times New Roman"/>
      <w:b/>
      <w:bCs/>
      <w:spacing w:val="0"/>
      <w:sz w:val="22"/>
      <w:szCs w:val="22"/>
    </w:rPr>
  </w:style>
  <w:style w:type="character" w:customStyle="1" w:styleId="5b">
    <w:name w:val="Основной текст + Полужирный5"/>
    <w:uiPriority w:val="99"/>
    <w:rsid w:val="00C006C2"/>
    <w:rPr>
      <w:rFonts w:ascii="Times New Roman" w:hAnsi="Times New Roman" w:cs="Times New Roman"/>
      <w:b/>
      <w:bCs/>
      <w:spacing w:val="0"/>
      <w:sz w:val="22"/>
      <w:szCs w:val="22"/>
    </w:rPr>
  </w:style>
  <w:style w:type="character" w:customStyle="1" w:styleId="4d">
    <w:name w:val="Основной текст + Полужирный4"/>
    <w:uiPriority w:val="99"/>
    <w:rsid w:val="00C006C2"/>
    <w:rPr>
      <w:rFonts w:ascii="Times New Roman" w:hAnsi="Times New Roman" w:cs="Times New Roman"/>
      <w:b/>
      <w:bCs/>
      <w:spacing w:val="0"/>
      <w:sz w:val="22"/>
      <w:szCs w:val="22"/>
    </w:rPr>
  </w:style>
  <w:style w:type="character" w:customStyle="1" w:styleId="6c">
    <w:name w:val="Заголовок №6_"/>
    <w:link w:val="6d"/>
    <w:uiPriority w:val="99"/>
    <w:rsid w:val="00C006C2"/>
    <w:rPr>
      <w:b/>
      <w:bCs/>
      <w:shd w:val="clear" w:color="auto" w:fill="FFFFFF"/>
    </w:rPr>
  </w:style>
  <w:style w:type="paragraph" w:customStyle="1" w:styleId="6d">
    <w:name w:val="Заголовок №6"/>
    <w:basedOn w:val="a8"/>
    <w:link w:val="6c"/>
    <w:uiPriority w:val="99"/>
    <w:rsid w:val="00C006C2"/>
    <w:pPr>
      <w:shd w:val="clear" w:color="auto" w:fill="FFFFFF"/>
      <w:spacing w:after="360" w:line="240" w:lineRule="atLeast"/>
      <w:ind w:hanging="1380"/>
      <w:outlineLvl w:val="5"/>
    </w:pPr>
    <w:rPr>
      <w:rFonts w:ascii="Calibri" w:hAnsi="Calibri"/>
      <w:b/>
      <w:bCs/>
      <w:sz w:val="20"/>
    </w:rPr>
  </w:style>
  <w:style w:type="paragraph" w:customStyle="1" w:styleId="p12">
    <w:name w:val="p12"/>
    <w:basedOn w:val="a8"/>
    <w:rsid w:val="00C006C2"/>
    <w:pPr>
      <w:spacing w:before="100" w:beforeAutospacing="1" w:after="100" w:afterAutospacing="1"/>
    </w:pPr>
    <w:rPr>
      <w:color w:val="auto"/>
      <w:szCs w:val="24"/>
    </w:rPr>
  </w:style>
  <w:style w:type="character" w:customStyle="1" w:styleId="s3">
    <w:name w:val="s3"/>
    <w:basedOn w:val="a9"/>
    <w:rsid w:val="00C006C2"/>
  </w:style>
  <w:style w:type="paragraph" w:customStyle="1" w:styleId="p8">
    <w:name w:val="p8"/>
    <w:basedOn w:val="a8"/>
    <w:rsid w:val="00C006C2"/>
    <w:pPr>
      <w:spacing w:before="100" w:beforeAutospacing="1" w:after="100" w:afterAutospacing="1"/>
    </w:pPr>
    <w:rPr>
      <w:color w:val="auto"/>
      <w:szCs w:val="24"/>
    </w:rPr>
  </w:style>
  <w:style w:type="character" w:customStyle="1" w:styleId="s5">
    <w:name w:val="s5"/>
    <w:basedOn w:val="a9"/>
    <w:rsid w:val="00C006C2"/>
  </w:style>
  <w:style w:type="paragraph" w:customStyle="1" w:styleId="p18">
    <w:name w:val="p18"/>
    <w:basedOn w:val="a8"/>
    <w:rsid w:val="00C006C2"/>
    <w:pPr>
      <w:spacing w:before="100" w:beforeAutospacing="1" w:after="100" w:afterAutospacing="1"/>
    </w:pPr>
    <w:rPr>
      <w:color w:val="auto"/>
      <w:szCs w:val="24"/>
    </w:rPr>
  </w:style>
  <w:style w:type="paragraph" w:customStyle="1" w:styleId="p19">
    <w:name w:val="p19"/>
    <w:basedOn w:val="a8"/>
    <w:rsid w:val="00C006C2"/>
    <w:pPr>
      <w:spacing w:before="100" w:beforeAutospacing="1" w:after="100" w:afterAutospacing="1"/>
    </w:pPr>
    <w:rPr>
      <w:color w:val="auto"/>
      <w:szCs w:val="24"/>
    </w:rPr>
  </w:style>
  <w:style w:type="numbering" w:customStyle="1" w:styleId="1fff7">
    <w:name w:val="Нет списка1"/>
    <w:next w:val="ab"/>
    <w:uiPriority w:val="99"/>
    <w:semiHidden/>
    <w:unhideWhenUsed/>
    <w:rsid w:val="00C006C2"/>
  </w:style>
  <w:style w:type="table" w:customStyle="1" w:styleId="TableGrid">
    <w:name w:val="TableGrid"/>
    <w:rsid w:val="00C006C2"/>
    <w:rPr>
      <w:color w:val="auto"/>
      <w:sz w:val="22"/>
      <w:szCs w:val="22"/>
    </w:rPr>
    <w:tblPr>
      <w:tblCellMar>
        <w:top w:w="0" w:type="dxa"/>
        <w:left w:w="0" w:type="dxa"/>
        <w:bottom w:w="0" w:type="dxa"/>
        <w:right w:w="0" w:type="dxa"/>
      </w:tblCellMar>
    </w:tblPr>
  </w:style>
  <w:style w:type="character" w:customStyle="1" w:styleId="searchresult">
    <w:name w:val="search_result"/>
    <w:basedOn w:val="a9"/>
    <w:rsid w:val="00717266"/>
  </w:style>
  <w:style w:type="numbering" w:customStyle="1" w:styleId="2ff">
    <w:name w:val="Нет списка2"/>
    <w:next w:val="ab"/>
    <w:uiPriority w:val="99"/>
    <w:semiHidden/>
    <w:unhideWhenUsed/>
    <w:rsid w:val="000A48A6"/>
  </w:style>
  <w:style w:type="character" w:customStyle="1" w:styleId="3f">
    <w:name w:val="Заголовок №3_"/>
    <w:basedOn w:val="a9"/>
    <w:link w:val="3f0"/>
    <w:rsid w:val="0071548E"/>
    <w:rPr>
      <w:rFonts w:ascii="Times New Roman" w:hAnsi="Times New Roman"/>
      <w:b/>
      <w:bCs/>
    </w:rPr>
  </w:style>
  <w:style w:type="paragraph" w:customStyle="1" w:styleId="3f0">
    <w:name w:val="Заголовок №3"/>
    <w:basedOn w:val="a8"/>
    <w:link w:val="3f"/>
    <w:rsid w:val="0071548E"/>
    <w:pPr>
      <w:widowControl w:val="0"/>
      <w:ind w:firstLine="700"/>
      <w:outlineLvl w:val="2"/>
    </w:pPr>
    <w:rPr>
      <w:b/>
      <w:bCs/>
      <w:sz w:val="20"/>
    </w:rPr>
  </w:style>
  <w:style w:type="character" w:customStyle="1" w:styleId="Normal">
    <w:name w:val="Normal Знак"/>
    <w:basedOn w:val="a9"/>
    <w:rsid w:val="0069429F"/>
    <w:rPr>
      <w:rFonts w:ascii="Times New Roman" w:eastAsia="Times New Roman" w:hAnsi="Times New Roman" w:cs="Times New Roman"/>
      <w:snapToGrid w:val="0"/>
      <w:sz w:val="28"/>
      <w:szCs w:val="20"/>
      <w:lang w:val="en-GB" w:eastAsia="ru-RU"/>
    </w:rPr>
  </w:style>
  <w:style w:type="paragraph" w:customStyle="1" w:styleId="afffffffff8">
    <w:name w:val="Обычный + по ширине"/>
    <w:basedOn w:val="a8"/>
    <w:rsid w:val="00CC6FAD"/>
    <w:pPr>
      <w:suppressAutoHyphens/>
      <w:ind w:firstLine="360"/>
      <w:jc w:val="both"/>
    </w:pPr>
    <w:rPr>
      <w:color w:val="auto"/>
      <w:szCs w:val="24"/>
      <w:lang w:val="en-US" w:eastAsia="ar-SA" w:bidi="en-US"/>
    </w:rPr>
  </w:style>
  <w:style w:type="character" w:customStyle="1" w:styleId="afffffd">
    <w:name w:val="Обычный (веб) Знак"/>
    <w:aliases w:val="Знак2 Знак"/>
    <w:link w:val="afffffc"/>
    <w:rsid w:val="00CC6FAD"/>
    <w:rPr>
      <w:rFonts w:ascii="Times New Roman" w:hAnsi="Times New Roman"/>
      <w:color w:val="auto"/>
      <w:sz w:val="24"/>
      <w:szCs w:val="24"/>
    </w:rPr>
  </w:style>
  <w:style w:type="paragraph" w:customStyle="1" w:styleId="Style3">
    <w:name w:val="Style3"/>
    <w:basedOn w:val="a8"/>
    <w:rsid w:val="00CC6FAD"/>
    <w:pPr>
      <w:widowControl w:val="0"/>
      <w:autoSpaceDE w:val="0"/>
      <w:autoSpaceDN w:val="0"/>
      <w:adjustRightInd w:val="0"/>
      <w:spacing w:line="323" w:lineRule="exact"/>
      <w:ind w:firstLine="706"/>
      <w:jc w:val="both"/>
    </w:pPr>
    <w:rPr>
      <w:color w:val="auto"/>
      <w:szCs w:val="24"/>
      <w:lang w:val="en-US" w:eastAsia="en-US" w:bidi="en-US"/>
    </w:rPr>
  </w:style>
  <w:style w:type="character" w:customStyle="1" w:styleId="FontStyle46">
    <w:name w:val="Font Style46"/>
    <w:basedOn w:val="a9"/>
    <w:uiPriority w:val="99"/>
    <w:rsid w:val="00CC6FAD"/>
    <w:rPr>
      <w:rFonts w:ascii="Times New Roman" w:hAnsi="Times New Roman" w:cs="Times New Roman"/>
      <w:sz w:val="24"/>
      <w:szCs w:val="24"/>
    </w:rPr>
  </w:style>
  <w:style w:type="character" w:customStyle="1" w:styleId="extended-textshort">
    <w:name w:val="extended-text__short"/>
    <w:basedOn w:val="a9"/>
    <w:rsid w:val="00CC6FAD"/>
  </w:style>
  <w:style w:type="character" w:customStyle="1" w:styleId="FontStyle22">
    <w:name w:val="Font Style22"/>
    <w:uiPriority w:val="99"/>
    <w:rsid w:val="00CC6FAD"/>
    <w:rPr>
      <w:rFonts w:ascii="Times New Roman" w:hAnsi="Times New Roman" w:cs="Times New Roman" w:hint="default"/>
      <w:sz w:val="22"/>
      <w:szCs w:val="22"/>
    </w:rPr>
  </w:style>
  <w:style w:type="character" w:customStyle="1" w:styleId="chief-title">
    <w:name w:val="chief-title"/>
    <w:basedOn w:val="a9"/>
    <w:rsid w:val="00CC6FAD"/>
  </w:style>
  <w:style w:type="character" w:customStyle="1" w:styleId="company-infotext">
    <w:name w:val="company-info__text"/>
    <w:basedOn w:val="a9"/>
    <w:rsid w:val="00CC6FAD"/>
  </w:style>
  <w:style w:type="character" w:customStyle="1" w:styleId="ng-binding">
    <w:name w:val="ng-binding"/>
    <w:basedOn w:val="a9"/>
    <w:rsid w:val="00CC6FAD"/>
  </w:style>
  <w:style w:type="character" w:customStyle="1" w:styleId="316">
    <w:name w:val="Заголовок 3 Знак1"/>
    <w:locked/>
    <w:rsid w:val="00CC6FAD"/>
    <w:rPr>
      <w:rFonts w:ascii="Arial" w:eastAsia="Times New Roman" w:hAnsi="Arial" w:cs="Times New Roman"/>
      <w:b/>
      <w:sz w:val="24"/>
      <w:szCs w:val="20"/>
      <w:lang w:eastAsia="ru-RU"/>
    </w:rPr>
  </w:style>
  <w:style w:type="paragraph" w:styleId="2">
    <w:name w:val="List Number 2"/>
    <w:basedOn w:val="a8"/>
    <w:semiHidden/>
    <w:rsid w:val="00CC6FAD"/>
    <w:pPr>
      <w:numPr>
        <w:numId w:val="23"/>
      </w:numPr>
      <w:tabs>
        <w:tab w:val="clear" w:pos="643"/>
        <w:tab w:val="num" w:pos="432"/>
      </w:tabs>
      <w:ind w:left="432" w:hanging="432"/>
      <w:contextualSpacing/>
    </w:pPr>
    <w:rPr>
      <w:rFonts w:ascii="Calibri" w:hAnsi="Calibri"/>
      <w:color w:val="auto"/>
      <w:sz w:val="22"/>
      <w:szCs w:val="22"/>
      <w:lang w:val="en-US" w:eastAsia="en-US" w:bidi="en-US"/>
    </w:rPr>
  </w:style>
  <w:style w:type="paragraph" w:customStyle="1" w:styleId="3f1">
    <w:name w:val="Стиль3"/>
    <w:basedOn w:val="2c"/>
    <w:rsid w:val="00CC6FAD"/>
    <w:pPr>
      <w:tabs>
        <w:tab w:val="num" w:pos="1307"/>
      </w:tabs>
      <w:adjustRightInd w:val="0"/>
      <w:spacing w:before="0"/>
      <w:ind w:left="1080" w:firstLine="360"/>
    </w:pPr>
    <w:rPr>
      <w:rFonts w:eastAsiaTheme="minorHAnsi" w:cstheme="minorBidi"/>
      <w:sz w:val="24"/>
      <w:szCs w:val="20"/>
      <w:lang w:val="en-US" w:bidi="en-US"/>
    </w:rPr>
  </w:style>
  <w:style w:type="paragraph" w:customStyle="1" w:styleId="3f2">
    <w:name w:val="Стиль3 Знак Знак"/>
    <w:basedOn w:val="2c"/>
    <w:rsid w:val="00CC6FAD"/>
    <w:pPr>
      <w:tabs>
        <w:tab w:val="num" w:pos="227"/>
      </w:tabs>
      <w:adjustRightInd w:val="0"/>
      <w:spacing w:before="0"/>
      <w:ind w:firstLine="360"/>
    </w:pPr>
    <w:rPr>
      <w:rFonts w:eastAsiaTheme="minorHAnsi" w:cstheme="minorBidi"/>
      <w:sz w:val="24"/>
      <w:szCs w:val="20"/>
      <w:lang w:val="en-US" w:bidi="en-US"/>
    </w:rPr>
  </w:style>
  <w:style w:type="paragraph" w:customStyle="1" w:styleId="Preformatted">
    <w:name w:val="Preformatted"/>
    <w:basedOn w:val="a8"/>
    <w:rsid w:val="00CC6FAD"/>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ind w:firstLine="360"/>
    </w:pPr>
    <w:rPr>
      <w:rFonts w:ascii="Courier New" w:hAnsi="Courier New"/>
      <w:color w:val="auto"/>
      <w:sz w:val="20"/>
      <w:lang w:val="en-US" w:eastAsia="en-US" w:bidi="en-US"/>
    </w:rPr>
  </w:style>
  <w:style w:type="paragraph" w:customStyle="1" w:styleId="-">
    <w:name w:val="Контракт-пункт"/>
    <w:basedOn w:val="a8"/>
    <w:rsid w:val="00CC6FAD"/>
    <w:pPr>
      <w:tabs>
        <w:tab w:val="left" w:pos="680"/>
        <w:tab w:val="num" w:pos="2148"/>
      </w:tabs>
      <w:spacing w:after="60"/>
      <w:ind w:left="1788" w:firstLine="567"/>
      <w:jc w:val="both"/>
    </w:pPr>
    <w:rPr>
      <w:color w:val="auto"/>
      <w:szCs w:val="24"/>
      <w:lang w:val="en-US" w:eastAsia="en-US" w:bidi="en-US"/>
    </w:rPr>
  </w:style>
  <w:style w:type="character" w:customStyle="1" w:styleId="FontStyle16">
    <w:name w:val="Font Style16"/>
    <w:rsid w:val="00CC6FAD"/>
    <w:rPr>
      <w:rFonts w:ascii="Times New Roman" w:hAnsi="Times New Roman" w:cs="Times New Roman" w:hint="default"/>
      <w:sz w:val="20"/>
      <w:szCs w:val="20"/>
    </w:rPr>
  </w:style>
  <w:style w:type="character" w:customStyle="1" w:styleId="FontStyle14">
    <w:name w:val="Font Style14"/>
    <w:rsid w:val="00CC6FAD"/>
    <w:rPr>
      <w:rFonts w:ascii="Times New Roman" w:hAnsi="Times New Roman" w:cs="Times New Roman" w:hint="default"/>
      <w:b/>
      <w:bCs/>
      <w:sz w:val="20"/>
      <w:szCs w:val="20"/>
    </w:rPr>
  </w:style>
  <w:style w:type="paragraph" w:customStyle="1" w:styleId="a7">
    <w:name w:val="Список нумерованный"/>
    <w:basedOn w:val="a8"/>
    <w:rsid w:val="00CC6FAD"/>
    <w:pPr>
      <w:numPr>
        <w:numId w:val="25"/>
      </w:numPr>
      <w:spacing w:after="240"/>
    </w:pPr>
    <w:rPr>
      <w:rFonts w:ascii="Verdana" w:hAnsi="Verdana"/>
      <w:color w:val="auto"/>
      <w:sz w:val="18"/>
      <w:szCs w:val="24"/>
      <w:lang w:val="en-US" w:eastAsia="en-US" w:bidi="en-US"/>
    </w:rPr>
  </w:style>
  <w:style w:type="paragraph" w:styleId="2ff0">
    <w:name w:val="Quote"/>
    <w:basedOn w:val="a8"/>
    <w:next w:val="a8"/>
    <w:link w:val="2ff1"/>
    <w:uiPriority w:val="29"/>
    <w:qFormat/>
    <w:rsid w:val="00CC6FAD"/>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2ff1">
    <w:name w:val="Цитата 2 Знак"/>
    <w:basedOn w:val="a9"/>
    <w:link w:val="2ff0"/>
    <w:uiPriority w:val="29"/>
    <w:rsid w:val="00CC6FAD"/>
    <w:rPr>
      <w:rFonts w:asciiTheme="majorHAnsi" w:eastAsiaTheme="majorEastAsia" w:hAnsiTheme="majorHAnsi" w:cstheme="majorBidi"/>
      <w:i/>
      <w:iCs/>
      <w:color w:val="5A5A5A" w:themeColor="text1" w:themeTint="A5"/>
      <w:sz w:val="22"/>
      <w:szCs w:val="22"/>
      <w:lang w:val="en-US" w:eastAsia="en-US" w:bidi="en-US"/>
    </w:rPr>
  </w:style>
  <w:style w:type="paragraph" w:styleId="afffffffff9">
    <w:name w:val="Intense Quote"/>
    <w:basedOn w:val="a8"/>
    <w:next w:val="a8"/>
    <w:link w:val="afffffffffa"/>
    <w:uiPriority w:val="30"/>
    <w:qFormat/>
    <w:rsid w:val="00CC6FAD"/>
    <w:pPr>
      <w:pBdr>
        <w:top w:val="single" w:sz="12" w:space="10" w:color="B4C6E7" w:themeColor="accent1" w:themeTint="66"/>
        <w:left w:val="single" w:sz="36" w:space="4" w:color="4472C4" w:themeColor="accent1"/>
        <w:bottom w:val="single" w:sz="24" w:space="10" w:color="A5A5A5" w:themeColor="accent3"/>
        <w:right w:val="single" w:sz="36" w:space="4" w:color="4472C4" w:themeColor="accent1"/>
      </w:pBdr>
      <w:shd w:val="clear" w:color="auto" w:fill="4472C4" w:themeFill="accent1"/>
      <w:spacing w:before="320" w:after="320" w:line="300" w:lineRule="auto"/>
      <w:ind w:left="1440" w:right="1440" w:firstLine="360"/>
    </w:pPr>
    <w:rPr>
      <w:rFonts w:asciiTheme="majorHAnsi" w:eastAsiaTheme="majorEastAsia" w:hAnsiTheme="majorHAnsi" w:cstheme="majorBidi"/>
      <w:i/>
      <w:iCs/>
      <w:color w:val="FFFFFF" w:themeColor="background1"/>
      <w:szCs w:val="24"/>
      <w:lang w:val="en-US" w:eastAsia="en-US" w:bidi="en-US"/>
    </w:rPr>
  </w:style>
  <w:style w:type="character" w:customStyle="1" w:styleId="afffffffffa">
    <w:name w:val="Выделенная цитата Знак"/>
    <w:basedOn w:val="a9"/>
    <w:link w:val="afffffffff9"/>
    <w:uiPriority w:val="30"/>
    <w:rsid w:val="00CC6FAD"/>
    <w:rPr>
      <w:rFonts w:asciiTheme="majorHAnsi" w:eastAsiaTheme="majorEastAsia" w:hAnsiTheme="majorHAnsi" w:cstheme="majorBidi"/>
      <w:i/>
      <w:iCs/>
      <w:color w:val="FFFFFF" w:themeColor="background1"/>
      <w:sz w:val="24"/>
      <w:szCs w:val="24"/>
      <w:shd w:val="clear" w:color="auto" w:fill="4472C4" w:themeFill="accent1"/>
      <w:lang w:val="en-US" w:eastAsia="en-US" w:bidi="en-US"/>
    </w:rPr>
  </w:style>
  <w:style w:type="character" w:styleId="afffffffffb">
    <w:name w:val="Subtle Emphasis"/>
    <w:uiPriority w:val="19"/>
    <w:qFormat/>
    <w:rsid w:val="00CC6FAD"/>
    <w:rPr>
      <w:i/>
      <w:iCs/>
      <w:color w:val="5A5A5A" w:themeColor="text1" w:themeTint="A5"/>
    </w:rPr>
  </w:style>
  <w:style w:type="character" w:styleId="afffffffffc">
    <w:name w:val="Intense Emphasis"/>
    <w:uiPriority w:val="21"/>
    <w:qFormat/>
    <w:rsid w:val="00CC6FAD"/>
    <w:rPr>
      <w:b/>
      <w:bCs/>
      <w:i/>
      <w:iCs/>
      <w:color w:val="4472C4" w:themeColor="accent1"/>
      <w:sz w:val="22"/>
      <w:szCs w:val="22"/>
    </w:rPr>
  </w:style>
  <w:style w:type="character" w:styleId="afffffffffd">
    <w:name w:val="Subtle Reference"/>
    <w:uiPriority w:val="31"/>
    <w:qFormat/>
    <w:rsid w:val="00CC6FAD"/>
    <w:rPr>
      <w:color w:val="auto"/>
      <w:u w:val="single" w:color="A5A5A5" w:themeColor="accent3"/>
    </w:rPr>
  </w:style>
  <w:style w:type="character" w:styleId="afffffffffe">
    <w:name w:val="Intense Reference"/>
    <w:basedOn w:val="a9"/>
    <w:uiPriority w:val="32"/>
    <w:qFormat/>
    <w:rsid w:val="00CC6FAD"/>
    <w:rPr>
      <w:b/>
      <w:bCs/>
      <w:color w:val="7B7B7B" w:themeColor="accent3" w:themeShade="BF"/>
      <w:u w:val="single" w:color="A5A5A5" w:themeColor="accent3"/>
    </w:rPr>
  </w:style>
  <w:style w:type="character" w:customStyle="1" w:styleId="2ff2">
    <w:name w:val="Основной текст (2) + Полужирный"/>
    <w:basedOn w:val="29"/>
    <w:rsid w:val="00CC6FA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paragraph" w:customStyle="1" w:styleId="3f3">
    <w:name w:val="Абзац списка3"/>
    <w:basedOn w:val="a8"/>
    <w:rsid w:val="00CC6FAD"/>
    <w:pPr>
      <w:ind w:left="720"/>
    </w:pPr>
    <w:rPr>
      <w:rFonts w:eastAsia="Calibri"/>
      <w:color w:val="auto"/>
      <w:szCs w:val="24"/>
    </w:rPr>
  </w:style>
  <w:style w:type="paragraph" w:customStyle="1" w:styleId="msonormalbullet2gif">
    <w:name w:val="msonormalbullet2.gif"/>
    <w:basedOn w:val="a8"/>
    <w:rsid w:val="00CC6FAD"/>
    <w:pPr>
      <w:spacing w:before="100" w:beforeAutospacing="1" w:after="100" w:afterAutospacing="1"/>
    </w:pPr>
    <w:rPr>
      <w:color w:val="auto"/>
      <w:szCs w:val="24"/>
    </w:rPr>
  </w:style>
  <w:style w:type="character" w:customStyle="1" w:styleId="BodyTextChar">
    <w:name w:val="Body Text Char"/>
    <w:uiPriority w:val="99"/>
    <w:locked/>
    <w:rsid w:val="00CC6FAD"/>
    <w:rPr>
      <w:rFonts w:ascii="Calibri" w:hAnsi="Calibri"/>
      <w:sz w:val="24"/>
      <w:lang w:val="ru-RU" w:eastAsia="ru-RU"/>
    </w:rPr>
  </w:style>
  <w:style w:type="character" w:customStyle="1" w:styleId="BodyText2Char">
    <w:name w:val="Body Text 2 Char"/>
    <w:uiPriority w:val="99"/>
    <w:semiHidden/>
    <w:locked/>
    <w:rsid w:val="00CC6FAD"/>
    <w:rPr>
      <w:rFonts w:ascii="Calibri" w:hAnsi="Calibri"/>
      <w:lang w:val="ru-RU" w:eastAsia="ru-RU"/>
    </w:rPr>
  </w:style>
  <w:style w:type="paragraph" w:customStyle="1" w:styleId="1fff8">
    <w:name w:val="Знак Знак Знак1 Знак Знак Знак Знак"/>
    <w:basedOn w:val="a8"/>
    <w:uiPriority w:val="99"/>
    <w:rsid w:val="00CC6FAD"/>
    <w:pPr>
      <w:spacing w:before="100" w:beforeAutospacing="1" w:after="100" w:afterAutospacing="1"/>
    </w:pPr>
    <w:rPr>
      <w:rFonts w:ascii="Tahoma" w:hAnsi="Tahoma"/>
      <w:color w:val="auto"/>
      <w:sz w:val="20"/>
      <w:lang w:val="en-US" w:eastAsia="en-US"/>
    </w:rPr>
  </w:style>
  <w:style w:type="character" w:styleId="affffffffff">
    <w:name w:val="endnote reference"/>
    <w:basedOn w:val="a9"/>
    <w:uiPriority w:val="99"/>
    <w:semiHidden/>
    <w:rsid w:val="00CC6FAD"/>
    <w:rPr>
      <w:rFonts w:cs="Times New Roman"/>
      <w:vertAlign w:val="superscript"/>
    </w:rPr>
  </w:style>
  <w:style w:type="paragraph" w:customStyle="1" w:styleId="1fff9">
    <w:name w:val="Знак Знак Знак1 Знак"/>
    <w:basedOn w:val="a8"/>
    <w:uiPriority w:val="99"/>
    <w:rsid w:val="00CC6FAD"/>
    <w:pPr>
      <w:spacing w:before="100" w:beforeAutospacing="1" w:after="100" w:afterAutospacing="1"/>
    </w:pPr>
    <w:rPr>
      <w:rFonts w:ascii="Tahoma" w:hAnsi="Tahoma"/>
      <w:color w:val="auto"/>
      <w:sz w:val="20"/>
      <w:lang w:val="en-US" w:eastAsia="en-US"/>
    </w:rPr>
  </w:style>
  <w:style w:type="paragraph" w:customStyle="1" w:styleId="Style1">
    <w:name w:val="Style1"/>
    <w:rsid w:val="00CC6FAD"/>
    <w:pPr>
      <w:widowControl w:val="0"/>
      <w:autoSpaceDE w:val="0"/>
      <w:autoSpaceDN w:val="0"/>
    </w:pPr>
    <w:rPr>
      <w:rFonts w:cs="Calibri"/>
      <w:color w:val="auto"/>
      <w:sz w:val="22"/>
    </w:rPr>
  </w:style>
  <w:style w:type="character" w:customStyle="1" w:styleId="1fffa">
    <w:name w:val="Обычный1 Знак"/>
    <w:uiPriority w:val="99"/>
    <w:locked/>
    <w:rsid w:val="00CC6FAD"/>
    <w:rPr>
      <w:rFonts w:ascii="Times New Roman" w:eastAsia="Times New Roman" w:hAnsi="Times New Roman" w:cs="Times New Roman"/>
      <w:sz w:val="24"/>
      <w:szCs w:val="20"/>
    </w:rPr>
  </w:style>
  <w:style w:type="table" w:customStyle="1" w:styleId="1fffb">
    <w:name w:val="Светлая заливка1"/>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14">
    <w:name w:val="Стиль14"/>
    <w:rsid w:val="00CC6FAD"/>
    <w:pPr>
      <w:numPr>
        <w:numId w:val="42"/>
      </w:numPr>
    </w:pPr>
  </w:style>
  <w:style w:type="table" w:customStyle="1" w:styleId="2ff3">
    <w:name w:val="Светлая заливка2"/>
    <w:basedOn w:val="aa"/>
    <w:uiPriority w:val="60"/>
    <w:rsid w:val="00CC6FAD"/>
    <w:rPr>
      <w:rFonts w:ascii="Times New Roman" w:hAnsi="Times New Roman"/>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divs>
    <w:div w:id="64107719">
      <w:bodyDiv w:val="1"/>
      <w:marLeft w:val="0"/>
      <w:marRight w:val="0"/>
      <w:marTop w:val="0"/>
      <w:marBottom w:val="0"/>
      <w:divBdr>
        <w:top w:val="none" w:sz="0" w:space="0" w:color="auto"/>
        <w:left w:val="none" w:sz="0" w:space="0" w:color="auto"/>
        <w:bottom w:val="none" w:sz="0" w:space="0" w:color="auto"/>
        <w:right w:val="none" w:sz="0" w:space="0" w:color="auto"/>
      </w:divBdr>
    </w:div>
    <w:div w:id="96213974">
      <w:bodyDiv w:val="1"/>
      <w:marLeft w:val="0"/>
      <w:marRight w:val="0"/>
      <w:marTop w:val="0"/>
      <w:marBottom w:val="0"/>
      <w:divBdr>
        <w:top w:val="none" w:sz="0" w:space="0" w:color="auto"/>
        <w:left w:val="none" w:sz="0" w:space="0" w:color="auto"/>
        <w:bottom w:val="none" w:sz="0" w:space="0" w:color="auto"/>
        <w:right w:val="none" w:sz="0" w:space="0" w:color="auto"/>
      </w:divBdr>
    </w:div>
    <w:div w:id="111705989">
      <w:bodyDiv w:val="1"/>
      <w:marLeft w:val="0"/>
      <w:marRight w:val="0"/>
      <w:marTop w:val="0"/>
      <w:marBottom w:val="0"/>
      <w:divBdr>
        <w:top w:val="none" w:sz="0" w:space="0" w:color="auto"/>
        <w:left w:val="none" w:sz="0" w:space="0" w:color="auto"/>
        <w:bottom w:val="none" w:sz="0" w:space="0" w:color="auto"/>
        <w:right w:val="none" w:sz="0" w:space="0" w:color="auto"/>
      </w:divBdr>
      <w:divsChild>
        <w:div w:id="1007439636">
          <w:marLeft w:val="0"/>
          <w:marRight w:val="0"/>
          <w:marTop w:val="0"/>
          <w:marBottom w:val="0"/>
          <w:divBdr>
            <w:top w:val="none" w:sz="0" w:space="0" w:color="auto"/>
            <w:left w:val="none" w:sz="0" w:space="0" w:color="auto"/>
            <w:bottom w:val="none" w:sz="0" w:space="0" w:color="auto"/>
            <w:right w:val="none" w:sz="0" w:space="0" w:color="auto"/>
          </w:divBdr>
        </w:div>
        <w:div w:id="1506282136">
          <w:marLeft w:val="0"/>
          <w:marRight w:val="0"/>
          <w:marTop w:val="0"/>
          <w:marBottom w:val="0"/>
          <w:divBdr>
            <w:top w:val="none" w:sz="0" w:space="0" w:color="auto"/>
            <w:left w:val="none" w:sz="0" w:space="0" w:color="auto"/>
            <w:bottom w:val="none" w:sz="0" w:space="0" w:color="auto"/>
            <w:right w:val="none" w:sz="0" w:space="0" w:color="auto"/>
          </w:divBdr>
        </w:div>
      </w:divsChild>
    </w:div>
    <w:div w:id="128010695">
      <w:bodyDiv w:val="1"/>
      <w:marLeft w:val="0"/>
      <w:marRight w:val="0"/>
      <w:marTop w:val="0"/>
      <w:marBottom w:val="0"/>
      <w:divBdr>
        <w:top w:val="none" w:sz="0" w:space="0" w:color="auto"/>
        <w:left w:val="none" w:sz="0" w:space="0" w:color="auto"/>
        <w:bottom w:val="none" w:sz="0" w:space="0" w:color="auto"/>
        <w:right w:val="none" w:sz="0" w:space="0" w:color="auto"/>
      </w:divBdr>
    </w:div>
    <w:div w:id="279773709">
      <w:bodyDiv w:val="1"/>
      <w:marLeft w:val="0"/>
      <w:marRight w:val="0"/>
      <w:marTop w:val="0"/>
      <w:marBottom w:val="0"/>
      <w:divBdr>
        <w:top w:val="none" w:sz="0" w:space="0" w:color="auto"/>
        <w:left w:val="none" w:sz="0" w:space="0" w:color="auto"/>
        <w:bottom w:val="none" w:sz="0" w:space="0" w:color="auto"/>
        <w:right w:val="none" w:sz="0" w:space="0" w:color="auto"/>
      </w:divBdr>
    </w:div>
    <w:div w:id="345719283">
      <w:bodyDiv w:val="1"/>
      <w:marLeft w:val="0"/>
      <w:marRight w:val="0"/>
      <w:marTop w:val="0"/>
      <w:marBottom w:val="0"/>
      <w:divBdr>
        <w:top w:val="none" w:sz="0" w:space="0" w:color="auto"/>
        <w:left w:val="none" w:sz="0" w:space="0" w:color="auto"/>
        <w:bottom w:val="none" w:sz="0" w:space="0" w:color="auto"/>
        <w:right w:val="none" w:sz="0" w:space="0" w:color="auto"/>
      </w:divBdr>
    </w:div>
    <w:div w:id="389697667">
      <w:bodyDiv w:val="1"/>
      <w:marLeft w:val="0"/>
      <w:marRight w:val="0"/>
      <w:marTop w:val="0"/>
      <w:marBottom w:val="0"/>
      <w:divBdr>
        <w:top w:val="none" w:sz="0" w:space="0" w:color="auto"/>
        <w:left w:val="none" w:sz="0" w:space="0" w:color="auto"/>
        <w:bottom w:val="none" w:sz="0" w:space="0" w:color="auto"/>
        <w:right w:val="none" w:sz="0" w:space="0" w:color="auto"/>
      </w:divBdr>
    </w:div>
    <w:div w:id="570850659">
      <w:bodyDiv w:val="1"/>
      <w:marLeft w:val="0"/>
      <w:marRight w:val="0"/>
      <w:marTop w:val="0"/>
      <w:marBottom w:val="0"/>
      <w:divBdr>
        <w:top w:val="none" w:sz="0" w:space="0" w:color="auto"/>
        <w:left w:val="none" w:sz="0" w:space="0" w:color="auto"/>
        <w:bottom w:val="none" w:sz="0" w:space="0" w:color="auto"/>
        <w:right w:val="none" w:sz="0" w:space="0" w:color="auto"/>
      </w:divBdr>
    </w:div>
    <w:div w:id="610479330">
      <w:bodyDiv w:val="1"/>
      <w:marLeft w:val="0"/>
      <w:marRight w:val="0"/>
      <w:marTop w:val="0"/>
      <w:marBottom w:val="0"/>
      <w:divBdr>
        <w:top w:val="none" w:sz="0" w:space="0" w:color="auto"/>
        <w:left w:val="none" w:sz="0" w:space="0" w:color="auto"/>
        <w:bottom w:val="none" w:sz="0" w:space="0" w:color="auto"/>
        <w:right w:val="none" w:sz="0" w:space="0" w:color="auto"/>
      </w:divBdr>
    </w:div>
    <w:div w:id="658457909">
      <w:bodyDiv w:val="1"/>
      <w:marLeft w:val="0"/>
      <w:marRight w:val="0"/>
      <w:marTop w:val="0"/>
      <w:marBottom w:val="0"/>
      <w:divBdr>
        <w:top w:val="none" w:sz="0" w:space="0" w:color="auto"/>
        <w:left w:val="none" w:sz="0" w:space="0" w:color="auto"/>
        <w:bottom w:val="none" w:sz="0" w:space="0" w:color="auto"/>
        <w:right w:val="none" w:sz="0" w:space="0" w:color="auto"/>
      </w:divBdr>
    </w:div>
    <w:div w:id="687565055">
      <w:bodyDiv w:val="1"/>
      <w:marLeft w:val="0"/>
      <w:marRight w:val="0"/>
      <w:marTop w:val="0"/>
      <w:marBottom w:val="0"/>
      <w:divBdr>
        <w:top w:val="none" w:sz="0" w:space="0" w:color="auto"/>
        <w:left w:val="none" w:sz="0" w:space="0" w:color="auto"/>
        <w:bottom w:val="none" w:sz="0" w:space="0" w:color="auto"/>
        <w:right w:val="none" w:sz="0" w:space="0" w:color="auto"/>
      </w:divBdr>
    </w:div>
    <w:div w:id="691107904">
      <w:bodyDiv w:val="1"/>
      <w:marLeft w:val="0"/>
      <w:marRight w:val="0"/>
      <w:marTop w:val="0"/>
      <w:marBottom w:val="0"/>
      <w:divBdr>
        <w:top w:val="none" w:sz="0" w:space="0" w:color="auto"/>
        <w:left w:val="none" w:sz="0" w:space="0" w:color="auto"/>
        <w:bottom w:val="none" w:sz="0" w:space="0" w:color="auto"/>
        <w:right w:val="none" w:sz="0" w:space="0" w:color="auto"/>
      </w:divBdr>
    </w:div>
    <w:div w:id="708409922">
      <w:bodyDiv w:val="1"/>
      <w:marLeft w:val="0"/>
      <w:marRight w:val="0"/>
      <w:marTop w:val="0"/>
      <w:marBottom w:val="0"/>
      <w:divBdr>
        <w:top w:val="none" w:sz="0" w:space="0" w:color="auto"/>
        <w:left w:val="none" w:sz="0" w:space="0" w:color="auto"/>
        <w:bottom w:val="none" w:sz="0" w:space="0" w:color="auto"/>
        <w:right w:val="none" w:sz="0" w:space="0" w:color="auto"/>
      </w:divBdr>
    </w:div>
    <w:div w:id="817500875">
      <w:bodyDiv w:val="1"/>
      <w:marLeft w:val="0"/>
      <w:marRight w:val="0"/>
      <w:marTop w:val="0"/>
      <w:marBottom w:val="0"/>
      <w:divBdr>
        <w:top w:val="none" w:sz="0" w:space="0" w:color="auto"/>
        <w:left w:val="none" w:sz="0" w:space="0" w:color="auto"/>
        <w:bottom w:val="none" w:sz="0" w:space="0" w:color="auto"/>
        <w:right w:val="none" w:sz="0" w:space="0" w:color="auto"/>
      </w:divBdr>
    </w:div>
    <w:div w:id="990524371">
      <w:bodyDiv w:val="1"/>
      <w:marLeft w:val="0"/>
      <w:marRight w:val="0"/>
      <w:marTop w:val="0"/>
      <w:marBottom w:val="0"/>
      <w:divBdr>
        <w:top w:val="none" w:sz="0" w:space="0" w:color="auto"/>
        <w:left w:val="none" w:sz="0" w:space="0" w:color="auto"/>
        <w:bottom w:val="none" w:sz="0" w:space="0" w:color="auto"/>
        <w:right w:val="none" w:sz="0" w:space="0" w:color="auto"/>
      </w:divBdr>
    </w:div>
    <w:div w:id="994652126">
      <w:bodyDiv w:val="1"/>
      <w:marLeft w:val="0"/>
      <w:marRight w:val="0"/>
      <w:marTop w:val="0"/>
      <w:marBottom w:val="0"/>
      <w:divBdr>
        <w:top w:val="none" w:sz="0" w:space="0" w:color="auto"/>
        <w:left w:val="none" w:sz="0" w:space="0" w:color="auto"/>
        <w:bottom w:val="none" w:sz="0" w:space="0" w:color="auto"/>
        <w:right w:val="none" w:sz="0" w:space="0" w:color="auto"/>
      </w:divBdr>
    </w:div>
    <w:div w:id="1023361808">
      <w:bodyDiv w:val="1"/>
      <w:marLeft w:val="0"/>
      <w:marRight w:val="0"/>
      <w:marTop w:val="0"/>
      <w:marBottom w:val="0"/>
      <w:divBdr>
        <w:top w:val="none" w:sz="0" w:space="0" w:color="auto"/>
        <w:left w:val="none" w:sz="0" w:space="0" w:color="auto"/>
        <w:bottom w:val="none" w:sz="0" w:space="0" w:color="auto"/>
        <w:right w:val="none" w:sz="0" w:space="0" w:color="auto"/>
      </w:divBdr>
    </w:div>
    <w:div w:id="1319306653">
      <w:bodyDiv w:val="1"/>
      <w:marLeft w:val="0"/>
      <w:marRight w:val="0"/>
      <w:marTop w:val="0"/>
      <w:marBottom w:val="0"/>
      <w:divBdr>
        <w:top w:val="none" w:sz="0" w:space="0" w:color="auto"/>
        <w:left w:val="none" w:sz="0" w:space="0" w:color="auto"/>
        <w:bottom w:val="none" w:sz="0" w:space="0" w:color="auto"/>
        <w:right w:val="none" w:sz="0" w:space="0" w:color="auto"/>
      </w:divBdr>
    </w:div>
    <w:div w:id="1346051001">
      <w:bodyDiv w:val="1"/>
      <w:marLeft w:val="0"/>
      <w:marRight w:val="0"/>
      <w:marTop w:val="0"/>
      <w:marBottom w:val="0"/>
      <w:divBdr>
        <w:top w:val="none" w:sz="0" w:space="0" w:color="auto"/>
        <w:left w:val="none" w:sz="0" w:space="0" w:color="auto"/>
        <w:bottom w:val="none" w:sz="0" w:space="0" w:color="auto"/>
        <w:right w:val="none" w:sz="0" w:space="0" w:color="auto"/>
      </w:divBdr>
    </w:div>
    <w:div w:id="1492914569">
      <w:bodyDiv w:val="1"/>
      <w:marLeft w:val="0"/>
      <w:marRight w:val="0"/>
      <w:marTop w:val="0"/>
      <w:marBottom w:val="0"/>
      <w:divBdr>
        <w:top w:val="none" w:sz="0" w:space="0" w:color="auto"/>
        <w:left w:val="none" w:sz="0" w:space="0" w:color="auto"/>
        <w:bottom w:val="none" w:sz="0" w:space="0" w:color="auto"/>
        <w:right w:val="none" w:sz="0" w:space="0" w:color="auto"/>
      </w:divBdr>
    </w:div>
    <w:div w:id="1539971860">
      <w:bodyDiv w:val="1"/>
      <w:marLeft w:val="0"/>
      <w:marRight w:val="0"/>
      <w:marTop w:val="0"/>
      <w:marBottom w:val="0"/>
      <w:divBdr>
        <w:top w:val="none" w:sz="0" w:space="0" w:color="auto"/>
        <w:left w:val="none" w:sz="0" w:space="0" w:color="auto"/>
        <w:bottom w:val="none" w:sz="0" w:space="0" w:color="auto"/>
        <w:right w:val="none" w:sz="0" w:space="0" w:color="auto"/>
      </w:divBdr>
    </w:div>
    <w:div w:id="1544369857">
      <w:bodyDiv w:val="1"/>
      <w:marLeft w:val="0"/>
      <w:marRight w:val="0"/>
      <w:marTop w:val="0"/>
      <w:marBottom w:val="0"/>
      <w:divBdr>
        <w:top w:val="none" w:sz="0" w:space="0" w:color="auto"/>
        <w:left w:val="none" w:sz="0" w:space="0" w:color="auto"/>
        <w:bottom w:val="none" w:sz="0" w:space="0" w:color="auto"/>
        <w:right w:val="none" w:sz="0" w:space="0" w:color="auto"/>
      </w:divBdr>
    </w:div>
    <w:div w:id="1632322008">
      <w:bodyDiv w:val="1"/>
      <w:marLeft w:val="0"/>
      <w:marRight w:val="0"/>
      <w:marTop w:val="0"/>
      <w:marBottom w:val="0"/>
      <w:divBdr>
        <w:top w:val="none" w:sz="0" w:space="0" w:color="auto"/>
        <w:left w:val="none" w:sz="0" w:space="0" w:color="auto"/>
        <w:bottom w:val="none" w:sz="0" w:space="0" w:color="auto"/>
        <w:right w:val="none" w:sz="0" w:space="0" w:color="auto"/>
      </w:divBdr>
    </w:div>
    <w:div w:id="1647592322">
      <w:bodyDiv w:val="1"/>
      <w:marLeft w:val="0"/>
      <w:marRight w:val="0"/>
      <w:marTop w:val="0"/>
      <w:marBottom w:val="0"/>
      <w:divBdr>
        <w:top w:val="none" w:sz="0" w:space="0" w:color="auto"/>
        <w:left w:val="none" w:sz="0" w:space="0" w:color="auto"/>
        <w:bottom w:val="none" w:sz="0" w:space="0" w:color="auto"/>
        <w:right w:val="none" w:sz="0" w:space="0" w:color="auto"/>
      </w:divBdr>
    </w:div>
    <w:div w:id="1706558673">
      <w:bodyDiv w:val="1"/>
      <w:marLeft w:val="0"/>
      <w:marRight w:val="0"/>
      <w:marTop w:val="0"/>
      <w:marBottom w:val="0"/>
      <w:divBdr>
        <w:top w:val="none" w:sz="0" w:space="0" w:color="auto"/>
        <w:left w:val="none" w:sz="0" w:space="0" w:color="auto"/>
        <w:bottom w:val="none" w:sz="0" w:space="0" w:color="auto"/>
        <w:right w:val="none" w:sz="0" w:space="0" w:color="auto"/>
      </w:divBdr>
    </w:div>
    <w:div w:id="1780562406">
      <w:bodyDiv w:val="1"/>
      <w:marLeft w:val="0"/>
      <w:marRight w:val="0"/>
      <w:marTop w:val="0"/>
      <w:marBottom w:val="0"/>
      <w:divBdr>
        <w:top w:val="none" w:sz="0" w:space="0" w:color="auto"/>
        <w:left w:val="none" w:sz="0" w:space="0" w:color="auto"/>
        <w:bottom w:val="none" w:sz="0" w:space="0" w:color="auto"/>
        <w:right w:val="none" w:sz="0" w:space="0" w:color="auto"/>
      </w:divBdr>
    </w:div>
    <w:div w:id="1841893585">
      <w:bodyDiv w:val="1"/>
      <w:marLeft w:val="0"/>
      <w:marRight w:val="0"/>
      <w:marTop w:val="0"/>
      <w:marBottom w:val="0"/>
      <w:divBdr>
        <w:top w:val="none" w:sz="0" w:space="0" w:color="auto"/>
        <w:left w:val="none" w:sz="0" w:space="0" w:color="auto"/>
        <w:bottom w:val="none" w:sz="0" w:space="0" w:color="auto"/>
        <w:right w:val="none" w:sz="0" w:space="0" w:color="auto"/>
      </w:divBdr>
    </w:div>
    <w:div w:id="1842037786">
      <w:bodyDiv w:val="1"/>
      <w:marLeft w:val="0"/>
      <w:marRight w:val="0"/>
      <w:marTop w:val="0"/>
      <w:marBottom w:val="0"/>
      <w:divBdr>
        <w:top w:val="none" w:sz="0" w:space="0" w:color="auto"/>
        <w:left w:val="none" w:sz="0" w:space="0" w:color="auto"/>
        <w:bottom w:val="none" w:sz="0" w:space="0" w:color="auto"/>
        <w:right w:val="none" w:sz="0" w:space="0" w:color="auto"/>
      </w:divBdr>
    </w:div>
    <w:div w:id="1851529316">
      <w:bodyDiv w:val="1"/>
      <w:marLeft w:val="0"/>
      <w:marRight w:val="0"/>
      <w:marTop w:val="0"/>
      <w:marBottom w:val="0"/>
      <w:divBdr>
        <w:top w:val="none" w:sz="0" w:space="0" w:color="auto"/>
        <w:left w:val="none" w:sz="0" w:space="0" w:color="auto"/>
        <w:bottom w:val="none" w:sz="0" w:space="0" w:color="auto"/>
        <w:right w:val="none" w:sz="0" w:space="0" w:color="auto"/>
      </w:divBdr>
    </w:div>
    <w:div w:id="2018386502">
      <w:bodyDiv w:val="1"/>
      <w:marLeft w:val="0"/>
      <w:marRight w:val="0"/>
      <w:marTop w:val="0"/>
      <w:marBottom w:val="0"/>
      <w:divBdr>
        <w:top w:val="none" w:sz="0" w:space="0" w:color="auto"/>
        <w:left w:val="none" w:sz="0" w:space="0" w:color="auto"/>
        <w:bottom w:val="none" w:sz="0" w:space="0" w:color="auto"/>
        <w:right w:val="none" w:sz="0" w:space="0" w:color="auto"/>
      </w:divBdr>
    </w:div>
    <w:div w:id="2060665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DD675D-706A-4428-A720-0221171B8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34</Pages>
  <Words>7977</Words>
  <Characters>45470</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Кузнецова Светлана</cp:lastModifiedBy>
  <cp:revision>103</cp:revision>
  <cp:lastPrinted>2022-07-25T05:06:00Z</cp:lastPrinted>
  <dcterms:created xsi:type="dcterms:W3CDTF">2022-03-15T09:52:00Z</dcterms:created>
  <dcterms:modified xsi:type="dcterms:W3CDTF">2025-04-21T10:13:00Z</dcterms:modified>
</cp:coreProperties>
</file>